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1B04E" w14:textId="77777777" w:rsidR="0084245F" w:rsidRPr="008F14A4" w:rsidRDefault="0084245F" w:rsidP="00280982">
      <w:pPr>
        <w:jc w:val="both"/>
        <w:rPr>
          <w:rFonts w:ascii="Noto Sans" w:hAnsi="Noto Sans" w:cs="Noto Sans"/>
          <w:sz w:val="20"/>
          <w:szCs w:val="20"/>
          <w:lang w:val="es-MX"/>
        </w:rPr>
      </w:pPr>
      <w:r w:rsidRPr="008F14A4">
        <w:rPr>
          <w:rFonts w:ascii="Noto Sans" w:hAnsi="Noto Sans" w:cs="Noto Sans"/>
          <w:noProof/>
          <w:sz w:val="20"/>
          <w:szCs w:val="20"/>
          <w:lang w:val="es-MX" w:eastAsia="es-MX"/>
        </w:rPr>
        <mc:AlternateContent>
          <mc:Choice Requires="wps">
            <w:drawing>
              <wp:anchor distT="0" distB="0" distL="114300" distR="114300" simplePos="0" relativeHeight="251659264" behindDoc="0" locked="0" layoutInCell="1" allowOverlap="1" wp14:anchorId="1296F75A" wp14:editId="449BE567">
                <wp:simplePos x="0" y="0"/>
                <wp:positionH relativeFrom="column">
                  <wp:posOffset>-378460</wp:posOffset>
                </wp:positionH>
                <wp:positionV relativeFrom="paragraph">
                  <wp:posOffset>22225</wp:posOffset>
                </wp:positionV>
                <wp:extent cx="4086860" cy="884555"/>
                <wp:effectExtent l="0" t="0" r="8890" b="10795"/>
                <wp:wrapSquare wrapText="bothSides"/>
                <wp:docPr id="4" name="Text Box 2"/>
                <wp:cNvGraphicFramePr/>
                <a:graphic xmlns:a="http://schemas.openxmlformats.org/drawingml/2006/main">
                  <a:graphicData uri="http://schemas.microsoft.com/office/word/2010/wordprocessingShape">
                    <wps:wsp>
                      <wps:cNvSpPr txBox="1"/>
                      <wps:spPr>
                        <a:xfrm>
                          <a:off x="0" y="0"/>
                          <a:ext cx="4086860" cy="884555"/>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E70C06" w14:textId="77777777" w:rsidR="005B6210" w:rsidRPr="0084245F" w:rsidRDefault="005B6210" w:rsidP="008F14A4">
                            <w:pPr>
                              <w:rPr>
                                <w:rFonts w:ascii="Noto Sans" w:hAnsi="Noto Sans" w:cs="Noto Sans"/>
                                <w:b/>
                                <w:bCs/>
                                <w:sz w:val="20"/>
                                <w:szCs w:val="20"/>
                              </w:rPr>
                            </w:pPr>
                            <w:r w:rsidRPr="0084245F">
                              <w:rPr>
                                <w:rFonts w:ascii="Noto Sans" w:hAnsi="Noto Sans" w:cs="Noto Sans"/>
                                <w:b/>
                                <w:bCs/>
                                <w:sz w:val="20"/>
                                <w:szCs w:val="20"/>
                              </w:rPr>
                              <w:t>Dirección de Prestaciones Médicas</w:t>
                            </w:r>
                          </w:p>
                          <w:p w14:paraId="4EC510C8" w14:textId="77777777" w:rsidR="005B6210" w:rsidRPr="0084245F" w:rsidRDefault="005B6210" w:rsidP="008F14A4">
                            <w:pPr>
                              <w:jc w:val="both"/>
                              <w:rPr>
                                <w:rFonts w:ascii="Noto Sans" w:hAnsi="Noto Sans" w:cs="Noto Sans"/>
                                <w:sz w:val="20"/>
                                <w:szCs w:val="20"/>
                              </w:rPr>
                            </w:pPr>
                            <w:r w:rsidRPr="0084245F">
                              <w:rPr>
                                <w:rFonts w:ascii="Noto Sans" w:hAnsi="Noto Sans" w:cs="Noto Sans"/>
                                <w:sz w:val="20"/>
                                <w:szCs w:val="20"/>
                              </w:rPr>
                              <w:t>Unidad de Atención Médica</w:t>
                            </w:r>
                          </w:p>
                          <w:p w14:paraId="7921A7E3" w14:textId="77777777" w:rsidR="005B6210" w:rsidRPr="0084245F" w:rsidRDefault="005B6210" w:rsidP="008F14A4">
                            <w:pPr>
                              <w:jc w:val="both"/>
                              <w:rPr>
                                <w:rFonts w:ascii="Noto Sans" w:hAnsi="Noto Sans" w:cs="Noto Sans"/>
                                <w:sz w:val="20"/>
                                <w:szCs w:val="20"/>
                              </w:rPr>
                            </w:pPr>
                            <w:r w:rsidRPr="0084245F">
                              <w:rPr>
                                <w:rFonts w:ascii="Noto Sans" w:hAnsi="Noto Sans" w:cs="Noto Sans"/>
                                <w:sz w:val="20"/>
                                <w:szCs w:val="20"/>
                              </w:rPr>
                              <w:t>Coordinación de Unidades de Primer Nivel</w:t>
                            </w:r>
                          </w:p>
                          <w:p w14:paraId="1B32AA80" w14:textId="77777777" w:rsidR="005B6210" w:rsidRPr="0084245F" w:rsidRDefault="005B6210" w:rsidP="008F14A4">
                            <w:pPr>
                              <w:jc w:val="both"/>
                              <w:rPr>
                                <w:rFonts w:ascii="Noto Sans" w:hAnsi="Noto Sans" w:cs="Noto Sans"/>
                                <w:sz w:val="20"/>
                                <w:szCs w:val="20"/>
                              </w:rPr>
                            </w:pPr>
                            <w:r w:rsidRPr="0084245F">
                              <w:rPr>
                                <w:rFonts w:ascii="Noto Sans" w:hAnsi="Noto Sans" w:cs="Noto Sans"/>
                                <w:sz w:val="20"/>
                                <w:szCs w:val="20"/>
                              </w:rPr>
                              <w:t>Coordinación de Unidades de Segundo Nivel</w:t>
                            </w:r>
                          </w:p>
                          <w:p w14:paraId="01C3ADDF" w14:textId="77777777" w:rsidR="005B6210" w:rsidRPr="0084245F" w:rsidRDefault="005B6210" w:rsidP="008F14A4">
                            <w:pPr>
                              <w:jc w:val="both"/>
                              <w:rPr>
                                <w:rFonts w:ascii="Noto Sans" w:hAnsi="Noto Sans" w:cs="Noto Sans"/>
                                <w:sz w:val="20"/>
                                <w:szCs w:val="20"/>
                              </w:rPr>
                            </w:pPr>
                            <w:r w:rsidRPr="0084245F">
                              <w:rPr>
                                <w:rFonts w:ascii="Noto Sans" w:hAnsi="Noto Sans" w:cs="Noto Sans"/>
                                <w:sz w:val="20"/>
                                <w:szCs w:val="20"/>
                              </w:rPr>
                              <w:t xml:space="preserve">Coordinación de Unidades Médicas de Alta Especialidad </w:t>
                            </w:r>
                          </w:p>
                          <w:p w14:paraId="4AF1EE6C" w14:textId="77777777" w:rsidR="005B6210" w:rsidRPr="00C72F83" w:rsidRDefault="005B6210" w:rsidP="0084245F">
                            <w:pPr>
                              <w:spacing w:after="40" w:line="220" w:lineRule="exact"/>
                              <w:jc w:val="both"/>
                              <w:rPr>
                                <w:rFonts w:ascii="Geomanist" w:hAnsi="Geomanist"/>
                                <w:sz w:val="14"/>
                                <w:szCs w:val="1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96F75A" id="_x0000_t202" coordsize="21600,21600" o:spt="202" path="m,l,21600r21600,l21600,xe">
                <v:stroke joinstyle="miter"/>
                <v:path gradientshapeok="t" o:connecttype="rect"/>
              </v:shapetype>
              <v:shape id="Text Box 2" o:spid="_x0000_s1026" type="#_x0000_t202" style="position:absolute;left:0;text-align:left;margin-left:-29.8pt;margin-top:1.75pt;width:321.8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" filled="f" stroked="f">
                <v:textbox inset="0,0,0,0">
                  <w:txbxContent>
                    <w:p w14:paraId="24E70C06" w14:textId="77777777" w:rsidR="005B6210" w:rsidRPr="0084245F" w:rsidRDefault="005B6210" w:rsidP="008F14A4">
                      <w:pPr>
                        <w:rPr>
                          <w:rFonts w:ascii="Noto Sans" w:hAnsi="Noto Sans" w:cs="Noto Sans"/>
                          <w:b/>
                          <w:bCs/>
                          <w:sz w:val="20"/>
                          <w:szCs w:val="20"/>
                        </w:rPr>
                      </w:pPr>
                      <w:r w:rsidRPr="0084245F">
                        <w:rPr>
                          <w:rFonts w:ascii="Noto Sans" w:hAnsi="Noto Sans" w:cs="Noto Sans"/>
                          <w:b/>
                          <w:bCs/>
                          <w:sz w:val="20"/>
                          <w:szCs w:val="20"/>
                        </w:rPr>
                        <w:t>Dirección de Prestaciones Médicas</w:t>
                      </w:r>
                    </w:p>
                    <w:p w14:paraId="4EC510C8" w14:textId="77777777" w:rsidR="005B6210" w:rsidRPr="0084245F" w:rsidRDefault="005B6210" w:rsidP="008F14A4">
                      <w:pPr>
                        <w:jc w:val="both"/>
                        <w:rPr>
                          <w:rFonts w:ascii="Noto Sans" w:hAnsi="Noto Sans" w:cs="Noto Sans"/>
                          <w:sz w:val="20"/>
                          <w:szCs w:val="20"/>
                        </w:rPr>
                      </w:pPr>
                      <w:r w:rsidRPr="0084245F">
                        <w:rPr>
                          <w:rFonts w:ascii="Noto Sans" w:hAnsi="Noto Sans" w:cs="Noto Sans"/>
                          <w:sz w:val="20"/>
                          <w:szCs w:val="20"/>
                        </w:rPr>
                        <w:t>Unidad de Atención Médica</w:t>
                      </w:r>
                    </w:p>
                    <w:p w14:paraId="7921A7E3" w14:textId="77777777" w:rsidR="005B6210" w:rsidRPr="0084245F" w:rsidRDefault="005B6210" w:rsidP="008F14A4">
                      <w:pPr>
                        <w:jc w:val="both"/>
                        <w:rPr>
                          <w:rFonts w:ascii="Noto Sans" w:hAnsi="Noto Sans" w:cs="Noto Sans"/>
                          <w:sz w:val="20"/>
                          <w:szCs w:val="20"/>
                        </w:rPr>
                      </w:pPr>
                      <w:r w:rsidRPr="0084245F">
                        <w:rPr>
                          <w:rFonts w:ascii="Noto Sans" w:hAnsi="Noto Sans" w:cs="Noto Sans"/>
                          <w:sz w:val="20"/>
                          <w:szCs w:val="20"/>
                        </w:rPr>
                        <w:t>Coordinación de Unidades de Primer Nivel</w:t>
                      </w:r>
                    </w:p>
                    <w:p w14:paraId="1B32AA80" w14:textId="77777777" w:rsidR="005B6210" w:rsidRPr="0084245F" w:rsidRDefault="005B6210" w:rsidP="008F14A4">
                      <w:pPr>
                        <w:jc w:val="both"/>
                        <w:rPr>
                          <w:rFonts w:ascii="Noto Sans" w:hAnsi="Noto Sans" w:cs="Noto Sans"/>
                          <w:sz w:val="20"/>
                          <w:szCs w:val="20"/>
                        </w:rPr>
                      </w:pPr>
                      <w:r w:rsidRPr="0084245F">
                        <w:rPr>
                          <w:rFonts w:ascii="Noto Sans" w:hAnsi="Noto Sans" w:cs="Noto Sans"/>
                          <w:sz w:val="20"/>
                          <w:szCs w:val="20"/>
                        </w:rPr>
                        <w:t>Coordinación de Unidades de Segundo Nivel</w:t>
                      </w:r>
                    </w:p>
                    <w:p w14:paraId="01C3ADDF" w14:textId="77777777" w:rsidR="005B6210" w:rsidRPr="0084245F" w:rsidRDefault="005B6210" w:rsidP="008F14A4">
                      <w:pPr>
                        <w:jc w:val="both"/>
                        <w:rPr>
                          <w:rFonts w:ascii="Noto Sans" w:hAnsi="Noto Sans" w:cs="Noto Sans"/>
                          <w:sz w:val="20"/>
                          <w:szCs w:val="20"/>
                        </w:rPr>
                      </w:pPr>
                      <w:r w:rsidRPr="0084245F">
                        <w:rPr>
                          <w:rFonts w:ascii="Noto Sans" w:hAnsi="Noto Sans" w:cs="Noto Sans"/>
                          <w:sz w:val="20"/>
                          <w:szCs w:val="20"/>
                        </w:rPr>
                        <w:t xml:space="preserve">Coordinación de Unidades Médicas de Alta Especialidad </w:t>
                      </w:r>
                    </w:p>
                    <w:p w14:paraId="4AF1EE6C" w14:textId="77777777" w:rsidR="005B6210" w:rsidRPr="00C72F83" w:rsidRDefault="005B6210" w:rsidP="0084245F">
                      <w:pPr>
                        <w:spacing w:after="40" w:line="220" w:lineRule="exact"/>
                        <w:jc w:val="both"/>
                        <w:rPr>
                          <w:rFonts w:ascii="Geomanist" w:hAnsi="Geomanist"/>
                          <w:sz w:val="14"/>
                          <w:szCs w:val="14"/>
                        </w:rPr>
                      </w:pPr>
                    </w:p>
                  </w:txbxContent>
                </v:textbox>
                <w10:wrap type="square"/>
              </v:shape>
            </w:pict>
          </mc:Fallback>
        </mc:AlternateContent>
      </w:r>
      <w:r w:rsidRPr="008F14A4">
        <w:rPr>
          <w:rFonts w:ascii="Noto Sans" w:hAnsi="Noto Sans" w:cs="Noto Sans"/>
          <w:sz w:val="20"/>
          <w:szCs w:val="20"/>
          <w:lang w:val="es-MX"/>
        </w:rPr>
        <w:t xml:space="preserve"> </w:t>
      </w:r>
    </w:p>
    <w:p w14:paraId="2355A2B7" w14:textId="77777777" w:rsidR="0084245F" w:rsidRPr="008F14A4" w:rsidRDefault="0084245F" w:rsidP="00280982">
      <w:pPr>
        <w:jc w:val="both"/>
        <w:rPr>
          <w:rFonts w:ascii="Noto Sans" w:hAnsi="Noto Sans" w:cs="Noto Sans"/>
          <w:sz w:val="20"/>
          <w:szCs w:val="20"/>
          <w:lang w:val="es-MX"/>
        </w:rPr>
      </w:pPr>
    </w:p>
    <w:p w14:paraId="274FFC0E" w14:textId="77777777" w:rsidR="0084245F" w:rsidRPr="008F14A4" w:rsidRDefault="0084245F" w:rsidP="00280982">
      <w:pPr>
        <w:jc w:val="both"/>
        <w:rPr>
          <w:rFonts w:ascii="Noto Sans" w:hAnsi="Noto Sans" w:cs="Noto Sans"/>
          <w:sz w:val="20"/>
          <w:szCs w:val="20"/>
          <w:lang w:val="es-MX"/>
        </w:rPr>
      </w:pPr>
    </w:p>
    <w:p w14:paraId="42857A0E" w14:textId="77777777" w:rsidR="0084245F" w:rsidRPr="008F14A4" w:rsidRDefault="0084245F" w:rsidP="00280982">
      <w:pPr>
        <w:jc w:val="both"/>
        <w:rPr>
          <w:rFonts w:ascii="Noto Sans" w:hAnsi="Noto Sans" w:cs="Noto Sans"/>
          <w:sz w:val="20"/>
          <w:szCs w:val="20"/>
          <w:lang w:val="es-MX"/>
        </w:rPr>
      </w:pPr>
    </w:p>
    <w:p w14:paraId="15A8442E" w14:textId="77777777" w:rsidR="00280982" w:rsidRDefault="00280982" w:rsidP="00280982">
      <w:pPr>
        <w:ind w:left="709"/>
        <w:jc w:val="center"/>
        <w:rPr>
          <w:rFonts w:ascii="Noto Sans" w:hAnsi="Noto Sans" w:cs="Noto Sans"/>
          <w:b/>
          <w:sz w:val="20"/>
          <w:szCs w:val="20"/>
        </w:rPr>
      </w:pPr>
    </w:p>
    <w:p w14:paraId="734C4B0F" w14:textId="77777777" w:rsidR="00280982" w:rsidRDefault="00280982" w:rsidP="00280982">
      <w:pPr>
        <w:ind w:left="709"/>
        <w:jc w:val="center"/>
        <w:rPr>
          <w:rFonts w:ascii="Noto Sans" w:hAnsi="Noto Sans" w:cs="Noto Sans"/>
          <w:b/>
          <w:sz w:val="20"/>
          <w:szCs w:val="20"/>
        </w:rPr>
      </w:pPr>
    </w:p>
    <w:p w14:paraId="50E8810C" w14:textId="77777777" w:rsidR="00CC0375" w:rsidRPr="008F14A4" w:rsidRDefault="00CC0375" w:rsidP="00280982">
      <w:pPr>
        <w:ind w:left="709"/>
        <w:jc w:val="center"/>
        <w:rPr>
          <w:rFonts w:ascii="Noto Sans" w:hAnsi="Noto Sans" w:cs="Noto Sans"/>
          <w:b/>
          <w:sz w:val="20"/>
          <w:szCs w:val="20"/>
        </w:rPr>
      </w:pPr>
      <w:r w:rsidRPr="008F14A4">
        <w:rPr>
          <w:rFonts w:ascii="Noto Sans" w:hAnsi="Noto Sans" w:cs="Noto Sans"/>
          <w:b/>
          <w:sz w:val="20"/>
          <w:szCs w:val="20"/>
        </w:rPr>
        <w:t>ANEXO TÉCNICO</w:t>
      </w:r>
    </w:p>
    <w:p w14:paraId="02AB9A48" w14:textId="77777777" w:rsidR="00CC0375" w:rsidRPr="008F14A4" w:rsidRDefault="00CC0375" w:rsidP="00280982">
      <w:pPr>
        <w:tabs>
          <w:tab w:val="left" w:pos="9540"/>
        </w:tabs>
        <w:suppressAutoHyphens/>
        <w:jc w:val="both"/>
        <w:rPr>
          <w:rFonts w:ascii="Noto Sans" w:hAnsi="Noto Sans" w:cs="Noto Sans"/>
          <w:b/>
          <w:sz w:val="20"/>
          <w:szCs w:val="20"/>
        </w:rPr>
      </w:pPr>
    </w:p>
    <w:p w14:paraId="0C4A655F" w14:textId="77777777" w:rsidR="00CC0375" w:rsidRPr="008F14A4" w:rsidRDefault="00CC0375" w:rsidP="00280982">
      <w:pPr>
        <w:pStyle w:val="Prrafodelista"/>
        <w:numPr>
          <w:ilvl w:val="0"/>
          <w:numId w:val="7"/>
        </w:numPr>
        <w:spacing w:after="160" w:line="240" w:lineRule="auto"/>
        <w:ind w:left="-284" w:right="-943" w:hanging="283"/>
        <w:jc w:val="both"/>
        <w:rPr>
          <w:rFonts w:ascii="Noto Sans" w:hAnsi="Noto Sans" w:cs="Noto Sans"/>
          <w:b/>
          <w:sz w:val="20"/>
          <w:szCs w:val="20"/>
        </w:rPr>
      </w:pPr>
      <w:r w:rsidRPr="008F14A4">
        <w:rPr>
          <w:rFonts w:ascii="Noto Sans" w:eastAsia="Calibri" w:hAnsi="Noto Sans" w:cs="Noto Sans"/>
          <w:b/>
          <w:sz w:val="20"/>
          <w:szCs w:val="20"/>
          <w:lang w:eastAsia="ar-SA"/>
        </w:rPr>
        <w:t xml:space="preserve">DESCRIPCIÓN AMPLIA Y DETALLADA DEL SERVICIO DE IMPRESIÓN: </w:t>
      </w:r>
      <w:r w:rsidRPr="008F14A4">
        <w:rPr>
          <w:rFonts w:ascii="Noto Sans" w:eastAsia="Calibri" w:hAnsi="Noto Sans" w:cs="Noto Sans"/>
          <w:sz w:val="20"/>
          <w:szCs w:val="20"/>
          <w:lang w:eastAsia="ar-SA"/>
        </w:rPr>
        <w:t xml:space="preserve">Contratación del </w:t>
      </w:r>
      <w:r w:rsidRPr="008F14A4">
        <w:rPr>
          <w:rFonts w:ascii="Noto Sans" w:eastAsia="Calibri" w:hAnsi="Noto Sans" w:cs="Noto Sans"/>
          <w:b/>
          <w:sz w:val="20"/>
          <w:szCs w:val="20"/>
          <w:lang w:eastAsia="ar-SA"/>
        </w:rPr>
        <w:t>“Servicio de impresión de Blocks de Certificados de Incapacidad Temporal para el Trabajo”</w:t>
      </w:r>
      <w:r w:rsidRPr="008F14A4">
        <w:rPr>
          <w:rFonts w:ascii="Noto Sans" w:eastAsia="Calibri" w:hAnsi="Noto Sans" w:cs="Noto Sans"/>
          <w:sz w:val="20"/>
          <w:szCs w:val="20"/>
          <w:lang w:eastAsia="ar-SA"/>
        </w:rPr>
        <w:t xml:space="preserve">, con el propósito de cubrir los requerimientos de las Coordinaciones de Unidades de Primer Nivel (CUPN), Unidades de Segundo Nivel (CUSN) y </w:t>
      </w:r>
      <w:r w:rsidR="001508CA">
        <w:rPr>
          <w:rFonts w:ascii="Noto Sans" w:eastAsia="Calibri" w:hAnsi="Noto Sans" w:cs="Noto Sans"/>
          <w:sz w:val="20"/>
          <w:szCs w:val="20"/>
          <w:lang w:eastAsia="ar-SA"/>
        </w:rPr>
        <w:t xml:space="preserve">de </w:t>
      </w:r>
      <w:r w:rsidRPr="008F14A4">
        <w:rPr>
          <w:rFonts w:ascii="Noto Sans" w:eastAsia="Calibri" w:hAnsi="Noto Sans" w:cs="Noto Sans"/>
          <w:sz w:val="20"/>
          <w:szCs w:val="20"/>
          <w:lang w:eastAsia="ar-SA"/>
        </w:rPr>
        <w:t xml:space="preserve">Unidades Médicas de Alta Especialidad (CUMAE), durante el ejercicio presupuestal </w:t>
      </w:r>
      <w:r w:rsidRPr="008F14A4">
        <w:rPr>
          <w:rFonts w:ascii="Noto Sans" w:eastAsia="Calibri" w:hAnsi="Noto Sans" w:cs="Noto Sans"/>
          <w:sz w:val="20"/>
          <w:szCs w:val="20"/>
          <w:lang w:val="es-ES_tradnl" w:eastAsia="ar-SA"/>
        </w:rPr>
        <w:t>202</w:t>
      </w:r>
      <w:r w:rsidR="001508CA">
        <w:rPr>
          <w:rFonts w:ascii="Noto Sans" w:eastAsia="Calibri" w:hAnsi="Noto Sans" w:cs="Noto Sans"/>
          <w:sz w:val="20"/>
          <w:szCs w:val="20"/>
          <w:lang w:val="es-ES_tradnl" w:eastAsia="ar-SA"/>
        </w:rPr>
        <w:t>5</w:t>
      </w:r>
      <w:r w:rsidRPr="008F14A4">
        <w:rPr>
          <w:rFonts w:ascii="Noto Sans" w:eastAsia="Calibri" w:hAnsi="Noto Sans" w:cs="Noto Sans"/>
          <w:sz w:val="20"/>
          <w:szCs w:val="20"/>
          <w:lang w:eastAsia="ar-SA"/>
        </w:rPr>
        <w:t>.</w:t>
      </w:r>
    </w:p>
    <w:p w14:paraId="1D1F9D3F" w14:textId="77777777" w:rsidR="00CC0375" w:rsidRPr="008F14A4" w:rsidRDefault="00CC0375" w:rsidP="00280982">
      <w:pPr>
        <w:pStyle w:val="Prrafodelista"/>
        <w:spacing w:line="240" w:lineRule="auto"/>
        <w:ind w:left="426"/>
        <w:jc w:val="both"/>
        <w:rPr>
          <w:rFonts w:ascii="Noto Sans" w:hAnsi="Noto Sans" w:cs="Noto Sans"/>
          <w:sz w:val="20"/>
          <w:szCs w:val="20"/>
        </w:rPr>
      </w:pPr>
    </w:p>
    <w:p w14:paraId="60E0390A" w14:textId="77777777" w:rsidR="00CC0375" w:rsidRPr="008F14A4" w:rsidRDefault="00CC0375" w:rsidP="00280982">
      <w:pPr>
        <w:pStyle w:val="Prrafodelista"/>
        <w:spacing w:line="240" w:lineRule="auto"/>
        <w:ind w:left="-284"/>
        <w:jc w:val="both"/>
        <w:rPr>
          <w:rFonts w:ascii="Noto Sans" w:hAnsi="Noto Sans" w:cs="Noto Sans"/>
          <w:sz w:val="20"/>
          <w:szCs w:val="20"/>
        </w:rPr>
      </w:pPr>
      <w:r w:rsidRPr="008F14A4">
        <w:rPr>
          <w:rFonts w:ascii="Noto Sans" w:eastAsia="Calibri" w:hAnsi="Noto Sans" w:cs="Noto Sans"/>
          <w:b/>
          <w:bCs/>
          <w:sz w:val="20"/>
          <w:szCs w:val="20"/>
          <w:lang w:eastAsia="ar-SA"/>
        </w:rPr>
        <w:t>CLAVE CUCOP:</w:t>
      </w:r>
    </w:p>
    <w:tbl>
      <w:tblPr>
        <w:tblW w:w="5605" w:type="pct"/>
        <w:tblInd w:w="-214" w:type="dxa"/>
        <w:tblCellMar>
          <w:left w:w="70" w:type="dxa"/>
          <w:right w:w="70" w:type="dxa"/>
        </w:tblCellMar>
        <w:tblLook w:val="04A0" w:firstRow="1" w:lastRow="0" w:firstColumn="1" w:lastColumn="0" w:noHBand="0" w:noVBand="1"/>
      </w:tblPr>
      <w:tblGrid>
        <w:gridCol w:w="2920"/>
        <w:gridCol w:w="2806"/>
        <w:gridCol w:w="4338"/>
      </w:tblGrid>
      <w:tr w:rsidR="00CC0375" w:rsidRPr="008F14A4" w14:paraId="2C75A43D" w14:textId="77777777" w:rsidTr="000C24D2">
        <w:trPr>
          <w:trHeight w:val="790"/>
        </w:trPr>
        <w:tc>
          <w:tcPr>
            <w:tcW w:w="1451" w:type="pct"/>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14F92A50" w14:textId="77777777" w:rsidR="00CC0375" w:rsidRPr="008F14A4" w:rsidRDefault="00CC0375" w:rsidP="00280982">
            <w:pPr>
              <w:jc w:val="center"/>
              <w:rPr>
                <w:rFonts w:ascii="Noto Sans" w:eastAsia="Times New Roman" w:hAnsi="Noto Sans" w:cs="Noto Sans"/>
                <w:b/>
                <w:bCs/>
                <w:color w:val="FFFFFF" w:themeColor="background1"/>
                <w:sz w:val="16"/>
                <w:szCs w:val="16"/>
              </w:rPr>
            </w:pPr>
            <w:r w:rsidRPr="008F14A4">
              <w:rPr>
                <w:rFonts w:ascii="Noto Sans" w:eastAsia="Times New Roman" w:hAnsi="Noto Sans" w:cs="Noto Sans"/>
                <w:b/>
                <w:bCs/>
                <w:color w:val="FFFFFF" w:themeColor="background1"/>
                <w:sz w:val="16"/>
                <w:szCs w:val="16"/>
              </w:rPr>
              <w:t>CLASIFICADOR CUCOP PARA AMBAS PARTIDAS (CLAVE 8 DÍGITOS)</w:t>
            </w:r>
          </w:p>
        </w:tc>
        <w:tc>
          <w:tcPr>
            <w:tcW w:w="1394" w:type="pc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5D8E99F" w14:textId="77777777" w:rsidR="00CC0375" w:rsidRPr="008F14A4" w:rsidRDefault="00CC0375" w:rsidP="00280982">
            <w:pPr>
              <w:jc w:val="center"/>
              <w:rPr>
                <w:rFonts w:ascii="Noto Sans" w:eastAsia="Times New Roman" w:hAnsi="Noto Sans" w:cs="Noto Sans"/>
                <w:b/>
                <w:bCs/>
                <w:color w:val="FFFFFF" w:themeColor="background1"/>
                <w:sz w:val="16"/>
                <w:szCs w:val="16"/>
              </w:rPr>
            </w:pPr>
            <w:r w:rsidRPr="008F14A4">
              <w:rPr>
                <w:rFonts w:ascii="Noto Sans" w:eastAsia="Times New Roman" w:hAnsi="Noto Sans" w:cs="Noto Sans"/>
                <w:b/>
                <w:bCs/>
                <w:color w:val="FFFFFF" w:themeColor="background1"/>
                <w:sz w:val="16"/>
                <w:szCs w:val="16"/>
              </w:rPr>
              <w:t>CLASIFICADOR CUCOP + PARA AMBAS PARTIDAS (CLAVE 9 DÍGITOS)</w:t>
            </w:r>
          </w:p>
        </w:tc>
        <w:tc>
          <w:tcPr>
            <w:tcW w:w="2155" w:type="pct"/>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5D875931" w14:textId="77777777" w:rsidR="00CC0375" w:rsidRPr="008F14A4" w:rsidRDefault="00CC0375" w:rsidP="00280982">
            <w:pPr>
              <w:jc w:val="center"/>
              <w:rPr>
                <w:rFonts w:ascii="Noto Sans" w:eastAsia="Times New Roman" w:hAnsi="Noto Sans" w:cs="Noto Sans"/>
                <w:b/>
                <w:bCs/>
                <w:color w:val="FFFFFF" w:themeColor="background1"/>
                <w:sz w:val="16"/>
                <w:szCs w:val="16"/>
              </w:rPr>
            </w:pPr>
            <w:r w:rsidRPr="008F14A4">
              <w:rPr>
                <w:rFonts w:ascii="Noto Sans" w:eastAsia="Times New Roman" w:hAnsi="Noto Sans" w:cs="Noto Sans"/>
                <w:b/>
                <w:bCs/>
                <w:color w:val="FFFFFF" w:themeColor="background1"/>
                <w:sz w:val="16"/>
                <w:szCs w:val="16"/>
              </w:rPr>
              <w:t>CONCEPTO</w:t>
            </w:r>
          </w:p>
        </w:tc>
      </w:tr>
      <w:tr w:rsidR="00CC0375" w:rsidRPr="008F14A4" w14:paraId="0CEAEB5A" w14:textId="77777777" w:rsidTr="000C24D2">
        <w:trPr>
          <w:trHeight w:val="58"/>
        </w:trPr>
        <w:tc>
          <w:tcPr>
            <w:tcW w:w="1451" w:type="pct"/>
            <w:tcBorders>
              <w:top w:val="nil"/>
              <w:left w:val="single" w:sz="4" w:space="0" w:color="auto"/>
              <w:bottom w:val="single" w:sz="4" w:space="0" w:color="auto"/>
              <w:right w:val="single" w:sz="4" w:space="0" w:color="auto"/>
            </w:tcBorders>
            <w:shd w:val="clear" w:color="auto" w:fill="auto"/>
            <w:noWrap/>
            <w:vAlign w:val="center"/>
            <w:hideMark/>
          </w:tcPr>
          <w:p w14:paraId="382A802B" w14:textId="77777777" w:rsidR="00CC0375" w:rsidRPr="008F14A4" w:rsidRDefault="00CC0375" w:rsidP="00280982">
            <w:pPr>
              <w:jc w:val="center"/>
              <w:rPr>
                <w:rFonts w:ascii="Noto Sans" w:eastAsia="Times New Roman" w:hAnsi="Noto Sans" w:cs="Noto Sans"/>
                <w:sz w:val="16"/>
                <w:szCs w:val="16"/>
              </w:rPr>
            </w:pPr>
            <w:r w:rsidRPr="008F14A4">
              <w:rPr>
                <w:rFonts w:ascii="Noto Sans" w:hAnsi="Noto Sans" w:cs="Noto Sans"/>
                <w:sz w:val="16"/>
                <w:szCs w:val="16"/>
              </w:rPr>
              <w:t>33600002</w:t>
            </w:r>
          </w:p>
        </w:tc>
        <w:tc>
          <w:tcPr>
            <w:tcW w:w="1394" w:type="pct"/>
            <w:tcBorders>
              <w:top w:val="single" w:sz="4" w:space="0" w:color="auto"/>
              <w:left w:val="nil"/>
              <w:bottom w:val="single" w:sz="4" w:space="0" w:color="auto"/>
              <w:right w:val="single" w:sz="4" w:space="0" w:color="auto"/>
            </w:tcBorders>
            <w:vAlign w:val="center"/>
          </w:tcPr>
          <w:p w14:paraId="5183BA73" w14:textId="77777777" w:rsidR="00CC0375" w:rsidRPr="008F14A4" w:rsidRDefault="00CC0375" w:rsidP="00280982">
            <w:pPr>
              <w:jc w:val="center"/>
              <w:rPr>
                <w:rFonts w:ascii="Noto Sans" w:hAnsi="Noto Sans" w:cs="Noto Sans"/>
                <w:sz w:val="16"/>
                <w:szCs w:val="16"/>
              </w:rPr>
            </w:pPr>
          </w:p>
          <w:p w14:paraId="4594BCE5" w14:textId="77777777" w:rsidR="00CC0375" w:rsidRPr="008F14A4" w:rsidRDefault="00CC0375" w:rsidP="00280982">
            <w:pPr>
              <w:jc w:val="center"/>
              <w:rPr>
                <w:rFonts w:ascii="Noto Sans" w:hAnsi="Noto Sans" w:cs="Noto Sans"/>
                <w:sz w:val="16"/>
                <w:szCs w:val="16"/>
              </w:rPr>
            </w:pPr>
            <w:r w:rsidRPr="008F14A4">
              <w:rPr>
                <w:rFonts w:ascii="Noto Sans" w:hAnsi="Noto Sans" w:cs="Noto Sans"/>
                <w:sz w:val="16"/>
                <w:szCs w:val="16"/>
              </w:rPr>
              <w:t>33603-0002</w:t>
            </w:r>
          </w:p>
          <w:p w14:paraId="761F8557" w14:textId="77777777" w:rsidR="00CC0375" w:rsidRPr="008F14A4" w:rsidRDefault="00CC0375" w:rsidP="00280982">
            <w:pPr>
              <w:jc w:val="center"/>
              <w:rPr>
                <w:rFonts w:ascii="Noto Sans" w:eastAsia="Times New Roman" w:hAnsi="Noto Sans" w:cs="Noto Sans"/>
                <w:sz w:val="16"/>
                <w:szCs w:val="16"/>
              </w:rPr>
            </w:pPr>
          </w:p>
        </w:tc>
        <w:tc>
          <w:tcPr>
            <w:tcW w:w="2155" w:type="pct"/>
            <w:tcBorders>
              <w:top w:val="nil"/>
              <w:left w:val="single" w:sz="4" w:space="0" w:color="auto"/>
              <w:bottom w:val="single" w:sz="4" w:space="0" w:color="auto"/>
              <w:right w:val="single" w:sz="4" w:space="0" w:color="auto"/>
            </w:tcBorders>
            <w:shd w:val="clear" w:color="auto" w:fill="auto"/>
            <w:vAlign w:val="center"/>
            <w:hideMark/>
          </w:tcPr>
          <w:p w14:paraId="324B46E1" w14:textId="77777777" w:rsidR="00CC0375" w:rsidRPr="008F14A4" w:rsidRDefault="00CC0375" w:rsidP="00280982">
            <w:pPr>
              <w:rPr>
                <w:rFonts w:ascii="Noto Sans" w:eastAsia="Times New Roman" w:hAnsi="Noto Sans" w:cs="Noto Sans"/>
                <w:sz w:val="16"/>
                <w:szCs w:val="16"/>
              </w:rPr>
            </w:pPr>
            <w:r w:rsidRPr="008F14A4">
              <w:rPr>
                <w:rFonts w:ascii="Noto Sans" w:hAnsi="Noto Sans" w:cs="Noto Sans"/>
                <w:sz w:val="16"/>
                <w:szCs w:val="16"/>
              </w:rPr>
              <w:t>Servicio de impresión de documentos oficiales para la prestación de Servicios Públicos</w:t>
            </w:r>
          </w:p>
        </w:tc>
      </w:tr>
    </w:tbl>
    <w:p w14:paraId="2B53855B" w14:textId="77777777" w:rsidR="00CC0375" w:rsidRPr="008F14A4" w:rsidRDefault="00CC0375" w:rsidP="00280982">
      <w:pPr>
        <w:pStyle w:val="Prrafodelista"/>
        <w:spacing w:after="0" w:line="240" w:lineRule="auto"/>
        <w:ind w:left="0"/>
        <w:rPr>
          <w:rFonts w:ascii="Noto Sans" w:hAnsi="Noto Sans" w:cs="Noto Sans"/>
          <w:bCs/>
          <w:u w:val="single"/>
        </w:rPr>
      </w:pPr>
    </w:p>
    <w:tbl>
      <w:tblPr>
        <w:tblW w:w="5605" w:type="pct"/>
        <w:tblInd w:w="-214" w:type="dxa"/>
        <w:tblCellMar>
          <w:left w:w="70" w:type="dxa"/>
          <w:right w:w="70" w:type="dxa"/>
        </w:tblCellMar>
        <w:tblLook w:val="04A0" w:firstRow="1" w:lastRow="0" w:firstColumn="1" w:lastColumn="0" w:noHBand="0" w:noVBand="1"/>
      </w:tblPr>
      <w:tblGrid>
        <w:gridCol w:w="2891"/>
        <w:gridCol w:w="3677"/>
        <w:gridCol w:w="3496"/>
      </w:tblGrid>
      <w:tr w:rsidR="00CC0375" w:rsidRPr="008F14A4" w14:paraId="5558B048" w14:textId="77777777" w:rsidTr="008F14A4">
        <w:trPr>
          <w:trHeight w:val="43"/>
        </w:trPr>
        <w:tc>
          <w:tcPr>
            <w:tcW w:w="1436" w:type="pct"/>
            <w:tcBorders>
              <w:top w:val="single" w:sz="8" w:space="0" w:color="auto"/>
              <w:left w:val="single" w:sz="8" w:space="0" w:color="auto"/>
              <w:bottom w:val="single" w:sz="8" w:space="0" w:color="auto"/>
              <w:right w:val="single" w:sz="8" w:space="0" w:color="auto"/>
            </w:tcBorders>
            <w:shd w:val="clear" w:color="000000" w:fill="000000"/>
            <w:vAlign w:val="center"/>
            <w:hideMark/>
          </w:tcPr>
          <w:p w14:paraId="3E2FCD99" w14:textId="77777777" w:rsidR="00CC0375" w:rsidRPr="008F14A4" w:rsidRDefault="00CC0375" w:rsidP="00280982">
            <w:pPr>
              <w:jc w:val="center"/>
              <w:rPr>
                <w:rFonts w:ascii="Noto Sans" w:eastAsia="Times New Roman" w:hAnsi="Noto Sans" w:cs="Noto Sans"/>
                <w:b/>
                <w:bCs/>
                <w:color w:val="FFFFFF"/>
                <w:sz w:val="16"/>
                <w:szCs w:val="16"/>
                <w:lang w:val="es-MX" w:eastAsia="es-MX"/>
              </w:rPr>
            </w:pPr>
            <w:r w:rsidRPr="008F14A4">
              <w:rPr>
                <w:rFonts w:ascii="Noto Sans" w:eastAsia="Times New Roman" w:hAnsi="Noto Sans" w:cs="Noto Sans"/>
                <w:b/>
                <w:bCs/>
                <w:color w:val="FFFFFF" w:themeColor="background1"/>
                <w:sz w:val="16"/>
                <w:szCs w:val="16"/>
                <w:lang w:eastAsia="es-MX"/>
              </w:rPr>
              <w:t>DESCRIPCIÓN CORTA</w:t>
            </w:r>
          </w:p>
        </w:tc>
        <w:tc>
          <w:tcPr>
            <w:tcW w:w="1827" w:type="pct"/>
            <w:tcBorders>
              <w:top w:val="single" w:sz="8" w:space="0" w:color="auto"/>
              <w:left w:val="nil"/>
              <w:bottom w:val="single" w:sz="8" w:space="0" w:color="auto"/>
              <w:right w:val="single" w:sz="8" w:space="0" w:color="auto"/>
            </w:tcBorders>
            <w:shd w:val="clear" w:color="000000" w:fill="000000"/>
            <w:vAlign w:val="center"/>
            <w:hideMark/>
          </w:tcPr>
          <w:p w14:paraId="4AEF42BE" w14:textId="77777777" w:rsidR="00CC0375" w:rsidRPr="008F14A4" w:rsidRDefault="00CC0375" w:rsidP="00280982">
            <w:pPr>
              <w:jc w:val="center"/>
              <w:rPr>
                <w:rFonts w:ascii="Noto Sans" w:eastAsia="Times New Roman" w:hAnsi="Noto Sans" w:cs="Noto Sans"/>
                <w:b/>
                <w:bCs/>
                <w:color w:val="FFFFFF"/>
                <w:sz w:val="16"/>
                <w:szCs w:val="16"/>
                <w:lang w:val="es-MX" w:eastAsia="es-MX"/>
              </w:rPr>
            </w:pPr>
            <w:r w:rsidRPr="008F14A4">
              <w:rPr>
                <w:rFonts w:ascii="Noto Sans" w:eastAsia="Times New Roman" w:hAnsi="Noto Sans" w:cs="Noto Sans"/>
                <w:b/>
                <w:bCs/>
                <w:color w:val="FFFFFF" w:themeColor="background1"/>
                <w:sz w:val="16"/>
                <w:szCs w:val="16"/>
                <w:lang w:eastAsia="es-MX"/>
              </w:rPr>
              <w:t>COORDINACIÓN SOLICITANTE</w:t>
            </w:r>
          </w:p>
        </w:tc>
        <w:tc>
          <w:tcPr>
            <w:tcW w:w="1738" w:type="pct"/>
            <w:tcBorders>
              <w:top w:val="single" w:sz="8" w:space="0" w:color="auto"/>
              <w:left w:val="nil"/>
              <w:bottom w:val="single" w:sz="8" w:space="0" w:color="auto"/>
              <w:right w:val="single" w:sz="8" w:space="0" w:color="auto"/>
            </w:tcBorders>
            <w:shd w:val="clear" w:color="000000" w:fill="000000"/>
            <w:vAlign w:val="center"/>
            <w:hideMark/>
          </w:tcPr>
          <w:p w14:paraId="57E05CE5" w14:textId="77777777" w:rsidR="00CC0375" w:rsidRPr="008F14A4" w:rsidRDefault="00CC0375" w:rsidP="00280982">
            <w:pPr>
              <w:jc w:val="center"/>
              <w:rPr>
                <w:rFonts w:ascii="Noto Sans" w:eastAsia="Times New Roman" w:hAnsi="Noto Sans" w:cs="Noto Sans"/>
                <w:b/>
                <w:bCs/>
                <w:color w:val="FFFFFF"/>
                <w:sz w:val="16"/>
                <w:szCs w:val="16"/>
                <w:lang w:val="es-MX" w:eastAsia="es-MX"/>
              </w:rPr>
            </w:pPr>
            <w:r w:rsidRPr="008F14A4">
              <w:rPr>
                <w:rFonts w:ascii="Noto Sans" w:eastAsia="Times New Roman" w:hAnsi="Noto Sans" w:cs="Noto Sans"/>
                <w:b/>
                <w:bCs/>
                <w:color w:val="FFFFFF" w:themeColor="background1"/>
                <w:sz w:val="16"/>
                <w:szCs w:val="16"/>
                <w:lang w:eastAsia="es-MX"/>
              </w:rPr>
              <w:t>CANTIDAD SOLICITADA</w:t>
            </w:r>
          </w:p>
        </w:tc>
      </w:tr>
      <w:tr w:rsidR="00CC0375" w:rsidRPr="008F14A4" w14:paraId="51275794" w14:textId="77777777" w:rsidTr="008F14A4">
        <w:trPr>
          <w:trHeight w:val="43"/>
        </w:trPr>
        <w:tc>
          <w:tcPr>
            <w:tcW w:w="1436" w:type="pct"/>
            <w:vMerge w:val="restart"/>
            <w:tcBorders>
              <w:top w:val="nil"/>
              <w:left w:val="single" w:sz="8" w:space="0" w:color="auto"/>
              <w:bottom w:val="single" w:sz="8" w:space="0" w:color="000000"/>
              <w:right w:val="single" w:sz="8" w:space="0" w:color="auto"/>
            </w:tcBorders>
            <w:shd w:val="clear" w:color="auto" w:fill="auto"/>
            <w:vAlign w:val="center"/>
            <w:hideMark/>
          </w:tcPr>
          <w:p w14:paraId="466F93FF" w14:textId="77777777" w:rsidR="00CC0375" w:rsidRPr="008F14A4" w:rsidRDefault="00CC0375" w:rsidP="00280982">
            <w:pPr>
              <w:rPr>
                <w:rFonts w:ascii="Noto Sans" w:eastAsia="Times New Roman" w:hAnsi="Noto Sans" w:cs="Noto Sans"/>
                <w:color w:val="000000"/>
                <w:sz w:val="16"/>
                <w:szCs w:val="16"/>
                <w:lang w:val="es-MX" w:eastAsia="es-MX"/>
              </w:rPr>
            </w:pPr>
            <w:r w:rsidRPr="008F14A4">
              <w:rPr>
                <w:rFonts w:ascii="Noto Sans" w:eastAsia="Times New Roman" w:hAnsi="Noto Sans" w:cs="Noto Sans"/>
                <w:color w:val="000000"/>
                <w:sz w:val="16"/>
                <w:szCs w:val="16"/>
                <w:lang w:eastAsia="es-MX"/>
              </w:rPr>
              <w:t>Impresión de Blocks de Certificados de Incapacidad Temporal para el Trabajo.</w:t>
            </w:r>
          </w:p>
        </w:tc>
        <w:tc>
          <w:tcPr>
            <w:tcW w:w="1827" w:type="pct"/>
            <w:tcBorders>
              <w:top w:val="nil"/>
              <w:left w:val="nil"/>
              <w:bottom w:val="single" w:sz="8" w:space="0" w:color="auto"/>
              <w:right w:val="single" w:sz="8" w:space="0" w:color="auto"/>
            </w:tcBorders>
            <w:shd w:val="clear" w:color="auto" w:fill="auto"/>
            <w:vAlign w:val="center"/>
            <w:hideMark/>
          </w:tcPr>
          <w:p w14:paraId="418D6F4F" w14:textId="77777777" w:rsidR="00CC0375" w:rsidRPr="008F14A4" w:rsidRDefault="00CC0375" w:rsidP="00280982">
            <w:pPr>
              <w:rPr>
                <w:rFonts w:ascii="Noto Sans" w:eastAsia="Times New Roman" w:hAnsi="Noto Sans" w:cs="Noto Sans"/>
                <w:color w:val="000000"/>
                <w:sz w:val="16"/>
                <w:szCs w:val="16"/>
                <w:lang w:val="es-MX" w:eastAsia="es-MX"/>
              </w:rPr>
            </w:pPr>
            <w:r w:rsidRPr="008F14A4">
              <w:rPr>
                <w:rFonts w:ascii="Noto Sans" w:eastAsia="Times New Roman" w:hAnsi="Noto Sans" w:cs="Noto Sans"/>
                <w:color w:val="000000"/>
                <w:sz w:val="16"/>
                <w:szCs w:val="16"/>
                <w:lang w:eastAsia="es-MX"/>
              </w:rPr>
              <w:t>Unidades de Primer Nivel</w:t>
            </w:r>
          </w:p>
        </w:tc>
        <w:tc>
          <w:tcPr>
            <w:tcW w:w="1738" w:type="pct"/>
            <w:tcBorders>
              <w:top w:val="nil"/>
              <w:left w:val="nil"/>
              <w:bottom w:val="single" w:sz="8" w:space="0" w:color="auto"/>
              <w:right w:val="single" w:sz="8" w:space="0" w:color="auto"/>
            </w:tcBorders>
            <w:shd w:val="clear" w:color="auto" w:fill="auto"/>
            <w:noWrap/>
            <w:vAlign w:val="center"/>
            <w:hideMark/>
          </w:tcPr>
          <w:p w14:paraId="69F40316" w14:textId="77777777" w:rsidR="00CC0375" w:rsidRPr="008F14A4" w:rsidRDefault="00CC0375" w:rsidP="00280982">
            <w:pPr>
              <w:jc w:val="center"/>
              <w:rPr>
                <w:rFonts w:ascii="Noto Sans" w:eastAsia="Times New Roman" w:hAnsi="Noto Sans" w:cs="Noto Sans"/>
                <w:color w:val="000000"/>
                <w:sz w:val="16"/>
                <w:szCs w:val="16"/>
                <w:lang w:val="es-MX" w:eastAsia="es-MX"/>
              </w:rPr>
            </w:pPr>
            <w:r w:rsidRPr="008F14A4">
              <w:rPr>
                <w:rFonts w:ascii="Noto Sans" w:eastAsia="Times New Roman" w:hAnsi="Noto Sans" w:cs="Noto Sans"/>
                <w:color w:val="000000"/>
                <w:sz w:val="16"/>
                <w:szCs w:val="16"/>
                <w:lang w:eastAsia="es-MX"/>
              </w:rPr>
              <w:t>1</w:t>
            </w:r>
            <w:r w:rsidR="007806C2">
              <w:rPr>
                <w:rFonts w:ascii="Noto Sans" w:eastAsia="Times New Roman" w:hAnsi="Noto Sans" w:cs="Noto Sans"/>
                <w:color w:val="000000"/>
                <w:sz w:val="16"/>
                <w:szCs w:val="16"/>
                <w:lang w:eastAsia="es-MX"/>
              </w:rPr>
              <w:t>9</w:t>
            </w:r>
            <w:r w:rsidRPr="008F14A4">
              <w:rPr>
                <w:rFonts w:ascii="Noto Sans" w:eastAsia="Times New Roman" w:hAnsi="Noto Sans" w:cs="Noto Sans"/>
                <w:color w:val="000000"/>
                <w:sz w:val="16"/>
                <w:szCs w:val="16"/>
                <w:lang w:eastAsia="es-MX"/>
              </w:rPr>
              <w:t>,</w:t>
            </w:r>
            <w:r w:rsidR="007806C2">
              <w:rPr>
                <w:rFonts w:ascii="Noto Sans" w:eastAsia="Times New Roman" w:hAnsi="Noto Sans" w:cs="Noto Sans"/>
                <w:color w:val="000000"/>
                <w:sz w:val="16"/>
                <w:szCs w:val="16"/>
                <w:lang w:eastAsia="es-MX"/>
              </w:rPr>
              <w:t>680</w:t>
            </w:r>
          </w:p>
        </w:tc>
      </w:tr>
      <w:tr w:rsidR="00CC0375" w:rsidRPr="008F14A4" w14:paraId="6648C210" w14:textId="77777777" w:rsidTr="008F14A4">
        <w:trPr>
          <w:trHeight w:val="43"/>
        </w:trPr>
        <w:tc>
          <w:tcPr>
            <w:tcW w:w="1436" w:type="pct"/>
            <w:vMerge/>
            <w:tcBorders>
              <w:top w:val="nil"/>
              <w:left w:val="single" w:sz="8" w:space="0" w:color="auto"/>
              <w:bottom w:val="single" w:sz="8" w:space="0" w:color="000000"/>
              <w:right w:val="single" w:sz="8" w:space="0" w:color="auto"/>
            </w:tcBorders>
            <w:vAlign w:val="center"/>
            <w:hideMark/>
          </w:tcPr>
          <w:p w14:paraId="6D57BAE1" w14:textId="77777777" w:rsidR="00CC0375" w:rsidRPr="008F14A4" w:rsidRDefault="00CC0375" w:rsidP="00280982">
            <w:pPr>
              <w:rPr>
                <w:rFonts w:ascii="Noto Sans" w:eastAsia="Times New Roman" w:hAnsi="Noto Sans" w:cs="Noto Sans"/>
                <w:color w:val="000000"/>
                <w:sz w:val="16"/>
                <w:szCs w:val="16"/>
                <w:lang w:val="es-MX" w:eastAsia="es-MX"/>
              </w:rPr>
            </w:pPr>
          </w:p>
        </w:tc>
        <w:tc>
          <w:tcPr>
            <w:tcW w:w="1827" w:type="pct"/>
            <w:tcBorders>
              <w:top w:val="nil"/>
              <w:left w:val="nil"/>
              <w:bottom w:val="single" w:sz="8" w:space="0" w:color="auto"/>
              <w:right w:val="single" w:sz="8" w:space="0" w:color="auto"/>
            </w:tcBorders>
            <w:shd w:val="clear" w:color="auto" w:fill="auto"/>
            <w:vAlign w:val="center"/>
            <w:hideMark/>
          </w:tcPr>
          <w:p w14:paraId="59A93C14" w14:textId="77777777" w:rsidR="00CC0375" w:rsidRPr="008F14A4" w:rsidRDefault="00CC0375" w:rsidP="00280982">
            <w:pPr>
              <w:rPr>
                <w:rFonts w:ascii="Noto Sans" w:eastAsia="Times New Roman" w:hAnsi="Noto Sans" w:cs="Noto Sans"/>
                <w:color w:val="000000"/>
                <w:sz w:val="16"/>
                <w:szCs w:val="16"/>
                <w:lang w:val="es-MX" w:eastAsia="es-MX"/>
              </w:rPr>
            </w:pPr>
            <w:r w:rsidRPr="008F14A4">
              <w:rPr>
                <w:rFonts w:ascii="Noto Sans" w:eastAsia="Times New Roman" w:hAnsi="Noto Sans" w:cs="Noto Sans"/>
                <w:color w:val="000000"/>
                <w:sz w:val="16"/>
                <w:szCs w:val="16"/>
                <w:lang w:eastAsia="es-MX"/>
              </w:rPr>
              <w:t>Unidades de Segundo Nivel</w:t>
            </w:r>
          </w:p>
        </w:tc>
        <w:tc>
          <w:tcPr>
            <w:tcW w:w="1738" w:type="pct"/>
            <w:tcBorders>
              <w:top w:val="nil"/>
              <w:left w:val="nil"/>
              <w:bottom w:val="single" w:sz="8" w:space="0" w:color="auto"/>
              <w:right w:val="single" w:sz="8" w:space="0" w:color="auto"/>
            </w:tcBorders>
            <w:shd w:val="clear" w:color="auto" w:fill="auto"/>
            <w:noWrap/>
            <w:vAlign w:val="center"/>
          </w:tcPr>
          <w:p w14:paraId="4C72AC4C" w14:textId="77777777" w:rsidR="00CC0375" w:rsidRPr="008F14A4" w:rsidRDefault="007806C2" w:rsidP="00280982">
            <w:pPr>
              <w:jc w:val="center"/>
              <w:rPr>
                <w:rFonts w:ascii="Noto Sans" w:eastAsia="Times New Roman" w:hAnsi="Noto Sans" w:cs="Noto Sans"/>
                <w:color w:val="000000"/>
                <w:sz w:val="16"/>
                <w:szCs w:val="16"/>
                <w:lang w:val="es-MX" w:eastAsia="es-MX"/>
              </w:rPr>
            </w:pPr>
            <w:r>
              <w:rPr>
                <w:rFonts w:ascii="Noto Sans" w:eastAsia="Times New Roman" w:hAnsi="Noto Sans" w:cs="Noto Sans"/>
                <w:color w:val="000000"/>
                <w:sz w:val="16"/>
                <w:szCs w:val="16"/>
                <w:lang w:val="es-MX" w:eastAsia="es-MX"/>
              </w:rPr>
              <w:t>2</w:t>
            </w:r>
            <w:r w:rsidR="00CC0375" w:rsidRPr="008F14A4">
              <w:rPr>
                <w:rFonts w:ascii="Noto Sans" w:eastAsia="Times New Roman" w:hAnsi="Noto Sans" w:cs="Noto Sans"/>
                <w:color w:val="000000"/>
                <w:sz w:val="16"/>
                <w:szCs w:val="16"/>
                <w:lang w:val="es-MX" w:eastAsia="es-MX"/>
              </w:rPr>
              <w:t>,</w:t>
            </w:r>
            <w:r>
              <w:rPr>
                <w:rFonts w:ascii="Noto Sans" w:eastAsia="Times New Roman" w:hAnsi="Noto Sans" w:cs="Noto Sans"/>
                <w:color w:val="000000"/>
                <w:sz w:val="16"/>
                <w:szCs w:val="16"/>
                <w:lang w:val="es-MX" w:eastAsia="es-MX"/>
              </w:rPr>
              <w:t>200</w:t>
            </w:r>
          </w:p>
        </w:tc>
      </w:tr>
      <w:tr w:rsidR="00CC0375" w:rsidRPr="008F14A4" w14:paraId="0E71BA19" w14:textId="77777777" w:rsidTr="008F14A4">
        <w:trPr>
          <w:trHeight w:val="43"/>
        </w:trPr>
        <w:tc>
          <w:tcPr>
            <w:tcW w:w="1436" w:type="pct"/>
            <w:vMerge/>
            <w:tcBorders>
              <w:top w:val="nil"/>
              <w:left w:val="single" w:sz="8" w:space="0" w:color="auto"/>
              <w:bottom w:val="single" w:sz="8" w:space="0" w:color="000000"/>
              <w:right w:val="single" w:sz="8" w:space="0" w:color="auto"/>
            </w:tcBorders>
            <w:vAlign w:val="center"/>
            <w:hideMark/>
          </w:tcPr>
          <w:p w14:paraId="1049D394" w14:textId="77777777" w:rsidR="00CC0375" w:rsidRPr="008F14A4" w:rsidRDefault="00CC0375" w:rsidP="00280982">
            <w:pPr>
              <w:rPr>
                <w:rFonts w:ascii="Noto Sans" w:eastAsia="Times New Roman" w:hAnsi="Noto Sans" w:cs="Noto Sans"/>
                <w:color w:val="000000"/>
                <w:sz w:val="16"/>
                <w:szCs w:val="16"/>
                <w:lang w:val="es-MX" w:eastAsia="es-MX"/>
              </w:rPr>
            </w:pPr>
          </w:p>
        </w:tc>
        <w:tc>
          <w:tcPr>
            <w:tcW w:w="1827" w:type="pct"/>
            <w:tcBorders>
              <w:top w:val="nil"/>
              <w:left w:val="nil"/>
              <w:bottom w:val="single" w:sz="8" w:space="0" w:color="auto"/>
              <w:right w:val="single" w:sz="8" w:space="0" w:color="auto"/>
            </w:tcBorders>
            <w:shd w:val="clear" w:color="auto" w:fill="auto"/>
            <w:vAlign w:val="center"/>
            <w:hideMark/>
          </w:tcPr>
          <w:p w14:paraId="7B46A097" w14:textId="77777777" w:rsidR="00CC0375" w:rsidRPr="008F14A4" w:rsidRDefault="00CC0375" w:rsidP="00280982">
            <w:pPr>
              <w:rPr>
                <w:rFonts w:ascii="Noto Sans" w:eastAsia="Times New Roman" w:hAnsi="Noto Sans" w:cs="Noto Sans"/>
                <w:color w:val="000000"/>
                <w:sz w:val="16"/>
                <w:szCs w:val="16"/>
                <w:lang w:val="es-MX" w:eastAsia="es-MX"/>
              </w:rPr>
            </w:pPr>
            <w:r w:rsidRPr="008F14A4">
              <w:rPr>
                <w:rFonts w:ascii="Noto Sans" w:eastAsia="Times New Roman" w:hAnsi="Noto Sans" w:cs="Noto Sans"/>
                <w:color w:val="000000"/>
                <w:sz w:val="16"/>
                <w:szCs w:val="16"/>
                <w:lang w:eastAsia="es-MX"/>
              </w:rPr>
              <w:t>Unidades Médicas de Alta Especialidad</w:t>
            </w:r>
          </w:p>
        </w:tc>
        <w:tc>
          <w:tcPr>
            <w:tcW w:w="1738" w:type="pct"/>
            <w:tcBorders>
              <w:top w:val="nil"/>
              <w:left w:val="nil"/>
              <w:bottom w:val="single" w:sz="8" w:space="0" w:color="auto"/>
              <w:right w:val="single" w:sz="8" w:space="0" w:color="auto"/>
            </w:tcBorders>
            <w:shd w:val="clear" w:color="auto" w:fill="auto"/>
            <w:noWrap/>
            <w:vAlign w:val="center"/>
          </w:tcPr>
          <w:p w14:paraId="5F8BBA2A" w14:textId="77777777" w:rsidR="00CC0375" w:rsidRPr="008F14A4" w:rsidRDefault="007806C2" w:rsidP="00280982">
            <w:pPr>
              <w:jc w:val="center"/>
              <w:rPr>
                <w:rFonts w:ascii="Noto Sans" w:eastAsia="Times New Roman" w:hAnsi="Noto Sans" w:cs="Noto Sans"/>
                <w:color w:val="000000"/>
                <w:sz w:val="16"/>
                <w:szCs w:val="16"/>
                <w:lang w:val="es-MX" w:eastAsia="es-MX"/>
              </w:rPr>
            </w:pPr>
            <w:r>
              <w:rPr>
                <w:rFonts w:ascii="Noto Sans" w:eastAsia="Times New Roman" w:hAnsi="Noto Sans" w:cs="Noto Sans"/>
                <w:color w:val="000000"/>
                <w:sz w:val="16"/>
                <w:szCs w:val="16"/>
                <w:lang w:val="es-MX" w:eastAsia="es-MX"/>
              </w:rPr>
              <w:t>5</w:t>
            </w:r>
            <w:r w:rsidR="00CC0375" w:rsidRPr="008F14A4">
              <w:rPr>
                <w:rFonts w:ascii="Noto Sans" w:eastAsia="Times New Roman" w:hAnsi="Noto Sans" w:cs="Noto Sans"/>
                <w:color w:val="000000"/>
                <w:sz w:val="16"/>
                <w:szCs w:val="16"/>
                <w:lang w:val="es-MX" w:eastAsia="es-MX"/>
              </w:rPr>
              <w:t>,</w:t>
            </w:r>
            <w:r>
              <w:rPr>
                <w:rFonts w:ascii="Noto Sans" w:eastAsia="Times New Roman" w:hAnsi="Noto Sans" w:cs="Noto Sans"/>
                <w:color w:val="000000"/>
                <w:sz w:val="16"/>
                <w:szCs w:val="16"/>
                <w:lang w:val="es-MX" w:eastAsia="es-MX"/>
              </w:rPr>
              <w:t>397</w:t>
            </w:r>
          </w:p>
        </w:tc>
      </w:tr>
      <w:tr w:rsidR="00CC0375" w:rsidRPr="008F14A4" w14:paraId="0EF8DF34" w14:textId="77777777" w:rsidTr="008F14A4">
        <w:trPr>
          <w:trHeight w:val="43"/>
        </w:trPr>
        <w:tc>
          <w:tcPr>
            <w:tcW w:w="3262" w:type="pct"/>
            <w:gridSpan w:val="2"/>
            <w:tcBorders>
              <w:top w:val="nil"/>
              <w:left w:val="single" w:sz="8" w:space="0" w:color="auto"/>
              <w:bottom w:val="single" w:sz="8" w:space="0" w:color="auto"/>
              <w:right w:val="single" w:sz="8" w:space="0" w:color="000000"/>
            </w:tcBorders>
            <w:shd w:val="clear" w:color="auto" w:fill="auto"/>
            <w:vAlign w:val="center"/>
            <w:hideMark/>
          </w:tcPr>
          <w:p w14:paraId="3BFD0695" w14:textId="77777777" w:rsidR="00CC0375" w:rsidRPr="008F14A4" w:rsidRDefault="00CC0375" w:rsidP="00280982">
            <w:pPr>
              <w:jc w:val="right"/>
              <w:rPr>
                <w:rFonts w:ascii="Noto Sans" w:eastAsia="Times New Roman" w:hAnsi="Noto Sans" w:cs="Noto Sans"/>
                <w:b/>
                <w:bCs/>
                <w:color w:val="000000"/>
                <w:sz w:val="16"/>
                <w:szCs w:val="16"/>
                <w:lang w:val="es-MX" w:eastAsia="es-MX"/>
              </w:rPr>
            </w:pPr>
            <w:r w:rsidRPr="008F14A4">
              <w:rPr>
                <w:rFonts w:ascii="Noto Sans" w:eastAsia="Times New Roman" w:hAnsi="Noto Sans" w:cs="Noto Sans"/>
                <w:b/>
                <w:bCs/>
                <w:color w:val="000000"/>
                <w:sz w:val="16"/>
                <w:szCs w:val="16"/>
                <w:lang w:eastAsia="es-MX"/>
              </w:rPr>
              <w:t xml:space="preserve">TOTAL </w:t>
            </w:r>
          </w:p>
        </w:tc>
        <w:tc>
          <w:tcPr>
            <w:tcW w:w="1738" w:type="pct"/>
            <w:tcBorders>
              <w:top w:val="nil"/>
              <w:left w:val="nil"/>
              <w:bottom w:val="single" w:sz="8" w:space="0" w:color="auto"/>
              <w:right w:val="single" w:sz="8" w:space="0" w:color="auto"/>
            </w:tcBorders>
            <w:shd w:val="clear" w:color="auto" w:fill="auto"/>
            <w:noWrap/>
            <w:vAlign w:val="center"/>
            <w:hideMark/>
          </w:tcPr>
          <w:p w14:paraId="74F25020" w14:textId="77777777" w:rsidR="00CC0375" w:rsidRPr="008F14A4" w:rsidRDefault="007806C2" w:rsidP="00280982">
            <w:pPr>
              <w:jc w:val="center"/>
              <w:rPr>
                <w:rFonts w:ascii="Noto Sans" w:eastAsia="Times New Roman" w:hAnsi="Noto Sans" w:cs="Noto Sans"/>
                <w:b/>
                <w:bCs/>
                <w:color w:val="000000"/>
                <w:sz w:val="16"/>
                <w:szCs w:val="16"/>
                <w:lang w:val="es-MX" w:eastAsia="es-MX"/>
              </w:rPr>
            </w:pPr>
            <w:r>
              <w:rPr>
                <w:rFonts w:ascii="Noto Sans" w:eastAsia="Times New Roman" w:hAnsi="Noto Sans" w:cs="Noto Sans"/>
                <w:b/>
                <w:bCs/>
                <w:color w:val="000000"/>
                <w:sz w:val="16"/>
                <w:szCs w:val="16"/>
                <w:lang w:val="es-MX" w:eastAsia="es-MX"/>
              </w:rPr>
              <w:t>27</w:t>
            </w:r>
            <w:r w:rsidR="00CC0375" w:rsidRPr="008F14A4">
              <w:rPr>
                <w:rFonts w:ascii="Noto Sans" w:eastAsia="Times New Roman" w:hAnsi="Noto Sans" w:cs="Noto Sans"/>
                <w:b/>
                <w:bCs/>
                <w:color w:val="000000"/>
                <w:sz w:val="16"/>
                <w:szCs w:val="16"/>
                <w:lang w:val="es-MX" w:eastAsia="es-MX"/>
              </w:rPr>
              <w:t>,</w:t>
            </w:r>
            <w:r>
              <w:rPr>
                <w:rFonts w:ascii="Noto Sans" w:eastAsia="Times New Roman" w:hAnsi="Noto Sans" w:cs="Noto Sans"/>
                <w:b/>
                <w:bCs/>
                <w:color w:val="000000"/>
                <w:sz w:val="16"/>
                <w:szCs w:val="16"/>
                <w:lang w:val="es-MX" w:eastAsia="es-MX"/>
              </w:rPr>
              <w:t>277</w:t>
            </w:r>
          </w:p>
        </w:tc>
      </w:tr>
    </w:tbl>
    <w:p w14:paraId="7C977FDD" w14:textId="77777777" w:rsidR="00CC0375" w:rsidRPr="008F14A4" w:rsidRDefault="00CC0375" w:rsidP="00280982">
      <w:pPr>
        <w:pStyle w:val="Prrafodelista"/>
        <w:suppressAutoHyphens/>
        <w:spacing w:after="0" w:line="240" w:lineRule="auto"/>
        <w:jc w:val="both"/>
        <w:rPr>
          <w:rFonts w:ascii="Noto Sans" w:hAnsi="Noto Sans" w:cs="Noto Sans"/>
          <w:b/>
          <w:bCs/>
          <w:sz w:val="20"/>
          <w:szCs w:val="20"/>
        </w:rPr>
      </w:pPr>
    </w:p>
    <w:p w14:paraId="5B114768" w14:textId="77777777" w:rsidR="00CC0375" w:rsidRPr="008F14A4" w:rsidRDefault="00CC0375" w:rsidP="00280982">
      <w:pPr>
        <w:suppressAutoHyphens/>
        <w:ind w:left="-284" w:right="-943"/>
        <w:jc w:val="both"/>
        <w:rPr>
          <w:rFonts w:ascii="Noto Sans" w:hAnsi="Noto Sans" w:cs="Noto Sans"/>
          <w:b/>
          <w:bCs/>
          <w:sz w:val="20"/>
          <w:szCs w:val="20"/>
          <w:lang w:eastAsia="es-ES"/>
        </w:rPr>
      </w:pPr>
      <w:r w:rsidRPr="008F14A4">
        <w:rPr>
          <w:rFonts w:ascii="Noto Sans" w:hAnsi="Noto Sans" w:cs="Noto Sans"/>
          <w:b/>
          <w:bCs/>
          <w:sz w:val="20"/>
          <w:szCs w:val="20"/>
          <w:lang w:eastAsia="es-ES"/>
        </w:rPr>
        <w:t>ESPECIFICACIONES  TÉCNICAS PARA LA IMPRESIÓN DE “BLOCKS DE CERTIFICADOS DE INCAPACIDAD TEMPORAL PARA EL TRABAJO”.</w:t>
      </w:r>
    </w:p>
    <w:p w14:paraId="40ED4004" w14:textId="77777777" w:rsidR="00CC0375" w:rsidRPr="008F14A4" w:rsidRDefault="00CC0375" w:rsidP="00280982">
      <w:pPr>
        <w:jc w:val="both"/>
        <w:rPr>
          <w:rFonts w:ascii="Noto Sans" w:hAnsi="Noto Sans" w:cs="Noto Sans"/>
          <w:b/>
          <w:color w:val="000000" w:themeColor="text1"/>
          <w:sz w:val="20"/>
          <w:szCs w:val="20"/>
          <w:u w:val="single"/>
        </w:rPr>
      </w:pPr>
    </w:p>
    <w:p w14:paraId="68BDAE1F" w14:textId="77777777" w:rsidR="00CC0375" w:rsidRPr="008F14A4" w:rsidRDefault="00CC0375" w:rsidP="00280982">
      <w:pPr>
        <w:numPr>
          <w:ilvl w:val="0"/>
          <w:numId w:val="19"/>
        </w:numPr>
        <w:suppressAutoHyphens/>
        <w:ind w:hanging="436"/>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Block con 50 juegos, cada juego consta de:</w:t>
      </w:r>
    </w:p>
    <w:p w14:paraId="4FCDBED7" w14:textId="77777777" w:rsidR="00CC0375" w:rsidRPr="008F14A4" w:rsidRDefault="00CC0375" w:rsidP="00280982">
      <w:pPr>
        <w:ind w:left="1416"/>
        <w:jc w:val="both"/>
        <w:rPr>
          <w:rFonts w:ascii="Noto Sans" w:hAnsi="Noto Sans" w:cs="Noto Sans"/>
          <w:color w:val="000000" w:themeColor="text1"/>
          <w:sz w:val="20"/>
          <w:szCs w:val="20"/>
        </w:rPr>
      </w:pPr>
    </w:p>
    <w:p w14:paraId="231F274F" w14:textId="77777777" w:rsidR="00CC0375" w:rsidRPr="008F14A4" w:rsidRDefault="00CC0375" w:rsidP="00280982">
      <w:pPr>
        <w:ind w:left="1416"/>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Original                         (papel bond blanco)</w:t>
      </w:r>
    </w:p>
    <w:p w14:paraId="7D33B612" w14:textId="77777777" w:rsidR="00CC0375" w:rsidRPr="008F14A4" w:rsidRDefault="00CC0375" w:rsidP="00280982">
      <w:pPr>
        <w:ind w:left="1416"/>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Primera copia               (papel bond seguridad verde)</w:t>
      </w:r>
    </w:p>
    <w:p w14:paraId="43DCCF78" w14:textId="77777777" w:rsidR="00CC0375" w:rsidRPr="008F14A4" w:rsidRDefault="00CC0375" w:rsidP="00280982">
      <w:pPr>
        <w:ind w:left="1416"/>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Segunda copia             (papel bond seguridad blanco)</w:t>
      </w:r>
    </w:p>
    <w:p w14:paraId="090FFD0C" w14:textId="77777777" w:rsidR="00CC0375" w:rsidRPr="008F14A4" w:rsidRDefault="00CC0375" w:rsidP="00280982">
      <w:pPr>
        <w:ind w:left="720"/>
        <w:jc w:val="both"/>
        <w:rPr>
          <w:rFonts w:ascii="Noto Sans" w:hAnsi="Noto Sans" w:cs="Noto Sans"/>
          <w:color w:val="000000" w:themeColor="text1"/>
          <w:sz w:val="20"/>
          <w:szCs w:val="20"/>
        </w:rPr>
      </w:pPr>
    </w:p>
    <w:p w14:paraId="456B6FA7" w14:textId="77777777" w:rsidR="00CC0375" w:rsidRPr="008F14A4" w:rsidRDefault="00CC0375" w:rsidP="00280982">
      <w:pPr>
        <w:numPr>
          <w:ilvl w:val="0"/>
          <w:numId w:val="19"/>
        </w:numPr>
        <w:suppressAutoHyphens/>
        <w:ind w:hanging="436"/>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Medidas: 21 X  </w:t>
      </w:r>
      <w:smartTag w:uri="urn:schemas-microsoft-com:office:smarttags" w:element="metricconverter">
        <w:smartTagPr>
          <w:attr w:name="ProductID" w:val="9.2 cm"/>
        </w:smartTagPr>
        <w:r w:rsidRPr="008F14A4">
          <w:rPr>
            <w:rFonts w:ascii="Noto Sans" w:hAnsi="Noto Sans" w:cs="Noto Sans"/>
            <w:color w:val="000000" w:themeColor="text1"/>
            <w:sz w:val="20"/>
            <w:szCs w:val="20"/>
          </w:rPr>
          <w:t xml:space="preserve">9.2 </w:t>
        </w:r>
        <w:proofErr w:type="spellStart"/>
        <w:r w:rsidRPr="008F14A4">
          <w:rPr>
            <w:rFonts w:ascii="Noto Sans" w:hAnsi="Noto Sans" w:cs="Noto Sans"/>
            <w:color w:val="000000" w:themeColor="text1"/>
            <w:sz w:val="20"/>
            <w:szCs w:val="20"/>
          </w:rPr>
          <w:t>cms</w:t>
        </w:r>
      </w:smartTag>
      <w:proofErr w:type="spellEnd"/>
      <w:r w:rsidRPr="008F14A4">
        <w:rPr>
          <w:rFonts w:ascii="Noto Sans" w:hAnsi="Noto Sans" w:cs="Noto Sans"/>
          <w:color w:val="000000" w:themeColor="text1"/>
          <w:sz w:val="20"/>
          <w:szCs w:val="20"/>
        </w:rPr>
        <w:t>.</w:t>
      </w:r>
    </w:p>
    <w:p w14:paraId="45A73FA5" w14:textId="77777777" w:rsidR="00CC0375" w:rsidRPr="008F14A4" w:rsidRDefault="00CC0375" w:rsidP="00280982">
      <w:pPr>
        <w:numPr>
          <w:ilvl w:val="0"/>
          <w:numId w:val="19"/>
        </w:numPr>
        <w:suppressAutoHyphens/>
        <w:ind w:hanging="436"/>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Portada y contraportada en cartulina color crema de 200 </w:t>
      </w:r>
      <w:proofErr w:type="spellStart"/>
      <w:r w:rsidRPr="008F14A4">
        <w:rPr>
          <w:rFonts w:ascii="Noto Sans" w:hAnsi="Noto Sans" w:cs="Noto Sans"/>
          <w:color w:val="000000" w:themeColor="text1"/>
          <w:sz w:val="20"/>
          <w:szCs w:val="20"/>
        </w:rPr>
        <w:t>grs</w:t>
      </w:r>
      <w:proofErr w:type="spellEnd"/>
      <w:r w:rsidRPr="008F14A4">
        <w:rPr>
          <w:rFonts w:ascii="Noto Sans" w:hAnsi="Noto Sans" w:cs="Noto Sans"/>
          <w:color w:val="000000" w:themeColor="text1"/>
          <w:sz w:val="20"/>
          <w:szCs w:val="20"/>
        </w:rPr>
        <w:t>.</w:t>
      </w:r>
    </w:p>
    <w:p w14:paraId="3C417EF3" w14:textId="77777777" w:rsidR="00CC0375" w:rsidRPr="008F14A4" w:rsidRDefault="00CC0375" w:rsidP="00280982">
      <w:pPr>
        <w:numPr>
          <w:ilvl w:val="0"/>
          <w:numId w:val="19"/>
        </w:numPr>
        <w:suppressAutoHyphens/>
        <w:ind w:hanging="436"/>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Portada, impresión en tinta café.</w:t>
      </w:r>
    </w:p>
    <w:p w14:paraId="37AFFA3B" w14:textId="77777777" w:rsidR="00CC0375" w:rsidRPr="008F14A4" w:rsidRDefault="00CC0375" w:rsidP="00280982">
      <w:pPr>
        <w:numPr>
          <w:ilvl w:val="0"/>
          <w:numId w:val="19"/>
        </w:numPr>
        <w:suppressAutoHyphens/>
        <w:ind w:right="-943" w:hanging="436"/>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lastRenderedPageBreak/>
        <w:t>Interior de la portada: Impresión de “Instrucciones importantes para el manejo de los blocks de Certificados de Incapacidad Temporal para el Trabajo”.  Impresión cabeza-cabeza con relación a la portada. Impresión en tinta café.</w:t>
      </w:r>
    </w:p>
    <w:p w14:paraId="751F8DFC" w14:textId="77777777" w:rsidR="00CC0375" w:rsidRPr="008F14A4" w:rsidRDefault="00CC0375" w:rsidP="00280982">
      <w:pPr>
        <w:numPr>
          <w:ilvl w:val="0"/>
          <w:numId w:val="19"/>
        </w:numPr>
        <w:suppressAutoHyphens/>
        <w:ind w:hanging="436"/>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Recibo (carátula) en papel </w:t>
      </w:r>
      <w:proofErr w:type="spellStart"/>
      <w:r w:rsidRPr="008F14A4">
        <w:rPr>
          <w:rFonts w:ascii="Noto Sans" w:hAnsi="Noto Sans" w:cs="Noto Sans"/>
          <w:color w:val="000000" w:themeColor="text1"/>
          <w:sz w:val="20"/>
          <w:szCs w:val="20"/>
        </w:rPr>
        <w:t>ledger</w:t>
      </w:r>
      <w:proofErr w:type="spellEnd"/>
      <w:r w:rsidRPr="008F14A4">
        <w:rPr>
          <w:rFonts w:ascii="Noto Sans" w:hAnsi="Noto Sans" w:cs="Noto Sans"/>
          <w:color w:val="000000" w:themeColor="text1"/>
          <w:sz w:val="20"/>
          <w:szCs w:val="20"/>
        </w:rPr>
        <w:t xml:space="preserve"> color ante de 120 </w:t>
      </w:r>
      <w:proofErr w:type="spellStart"/>
      <w:r w:rsidRPr="008F14A4">
        <w:rPr>
          <w:rFonts w:ascii="Noto Sans" w:hAnsi="Noto Sans" w:cs="Noto Sans"/>
          <w:color w:val="000000" w:themeColor="text1"/>
          <w:sz w:val="20"/>
          <w:szCs w:val="20"/>
        </w:rPr>
        <w:t>grs</w:t>
      </w:r>
      <w:proofErr w:type="spellEnd"/>
      <w:r w:rsidRPr="008F14A4">
        <w:rPr>
          <w:rFonts w:ascii="Noto Sans" w:hAnsi="Noto Sans" w:cs="Noto Sans"/>
          <w:color w:val="000000" w:themeColor="text1"/>
          <w:sz w:val="20"/>
          <w:szCs w:val="20"/>
        </w:rPr>
        <w:t>. Impresión en tinta café.</w:t>
      </w:r>
    </w:p>
    <w:p w14:paraId="5696F39B" w14:textId="77777777" w:rsidR="00CC0375" w:rsidRPr="008F14A4" w:rsidRDefault="00CC0375" w:rsidP="00280982">
      <w:pPr>
        <w:numPr>
          <w:ilvl w:val="0"/>
          <w:numId w:val="19"/>
        </w:numPr>
        <w:suppressAutoHyphens/>
        <w:ind w:right="-943" w:hanging="436"/>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Reverso del Recibo (carátula), impresión de “Transferencias”, impresión cabeza-cabeza con relación al anverso, impresión en tinta café.</w:t>
      </w:r>
    </w:p>
    <w:p w14:paraId="780C7345" w14:textId="77777777" w:rsidR="00CC0375" w:rsidRPr="008F14A4" w:rsidRDefault="00CC0375" w:rsidP="00280982">
      <w:pPr>
        <w:numPr>
          <w:ilvl w:val="0"/>
          <w:numId w:val="20"/>
        </w:numPr>
        <w:suppressAutoHyphens/>
        <w:ind w:left="709" w:right="-943" w:hanging="425"/>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Contraportada: Impresión de “Relación de folios de originales de certificados de incapacidad entregados a la Dirección de la Unidad”. Impresión cabeza-cabeza con relación a la portada. Impresión en tinta café.</w:t>
      </w:r>
    </w:p>
    <w:p w14:paraId="10AF28D6" w14:textId="77777777" w:rsidR="00CC0375" w:rsidRPr="008F14A4" w:rsidRDefault="00CC0375" w:rsidP="00280982">
      <w:pPr>
        <w:numPr>
          <w:ilvl w:val="0"/>
          <w:numId w:val="20"/>
        </w:numPr>
        <w:suppressAutoHyphens/>
        <w:ind w:left="709" w:right="-943" w:hanging="425"/>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Acabado del block: lomo con cinta plástica color café, cosido con dos grapas de alambre y para seguridad, una tira flejadora transparente de </w:t>
      </w:r>
      <w:smartTag w:uri="urn:schemas-microsoft-com:office:smarttags" w:element="metricconverter">
        <w:smartTagPr>
          <w:attr w:name="ProductID" w:val="5 mm"/>
        </w:smartTagPr>
        <w:r w:rsidRPr="008F14A4">
          <w:rPr>
            <w:rFonts w:ascii="Noto Sans" w:hAnsi="Noto Sans" w:cs="Noto Sans"/>
            <w:color w:val="000000" w:themeColor="text1"/>
            <w:sz w:val="20"/>
            <w:szCs w:val="20"/>
          </w:rPr>
          <w:t xml:space="preserve">5 </w:t>
        </w:r>
        <w:proofErr w:type="spellStart"/>
        <w:r w:rsidRPr="008F14A4">
          <w:rPr>
            <w:rFonts w:ascii="Noto Sans" w:hAnsi="Noto Sans" w:cs="Noto Sans"/>
            <w:color w:val="000000" w:themeColor="text1"/>
            <w:sz w:val="20"/>
            <w:szCs w:val="20"/>
          </w:rPr>
          <w:t>mms</w:t>
        </w:r>
      </w:smartTag>
      <w:proofErr w:type="spellEnd"/>
      <w:r w:rsidRPr="008F14A4">
        <w:rPr>
          <w:rFonts w:ascii="Noto Sans" w:hAnsi="Noto Sans" w:cs="Noto Sans"/>
          <w:color w:val="000000" w:themeColor="text1"/>
          <w:sz w:val="20"/>
          <w:szCs w:val="20"/>
        </w:rPr>
        <w:t>. de ancho colocada a lo ancho del block y sellada con calor.</w:t>
      </w:r>
    </w:p>
    <w:p w14:paraId="2ABE5C81" w14:textId="77777777" w:rsidR="00CC0375" w:rsidRPr="008F14A4" w:rsidRDefault="00CC0375" w:rsidP="00280982">
      <w:pPr>
        <w:numPr>
          <w:ilvl w:val="0"/>
          <w:numId w:val="20"/>
        </w:numPr>
        <w:suppressAutoHyphens/>
        <w:ind w:left="709" w:right="-943" w:hanging="425"/>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Empaque: caja de cartón con 20 blocks. Cada caja deberá llevar una etiqueta de ¼ de careta con los datos que identifiquen el contenido (OOAD/UMAE, series y folios), y para seguridad dos tiras flejadoras de color negro con logotipo del IMSS, de </w:t>
      </w:r>
      <w:smartTag w:uri="urn:schemas-microsoft-com:office:smarttags" w:element="metricconverter">
        <w:smartTagPr>
          <w:attr w:name="ProductID" w:val="01 cm"/>
        </w:smartTagPr>
        <w:r w:rsidRPr="008F14A4">
          <w:rPr>
            <w:rFonts w:ascii="Noto Sans" w:hAnsi="Noto Sans" w:cs="Noto Sans"/>
            <w:color w:val="000000" w:themeColor="text1"/>
            <w:sz w:val="20"/>
            <w:szCs w:val="20"/>
          </w:rPr>
          <w:t>01 cm</w:t>
        </w:r>
      </w:smartTag>
      <w:r w:rsidRPr="008F14A4">
        <w:rPr>
          <w:rFonts w:ascii="Noto Sans" w:hAnsi="Noto Sans" w:cs="Noto Sans"/>
          <w:color w:val="000000" w:themeColor="text1"/>
          <w:sz w:val="20"/>
          <w:szCs w:val="20"/>
        </w:rPr>
        <w:t>. de ancho colocado una a lo largo y otra a lo ancho.</w:t>
      </w:r>
    </w:p>
    <w:p w14:paraId="63EF94A2" w14:textId="77777777" w:rsidR="00CC0375" w:rsidRPr="008F14A4" w:rsidRDefault="00CC0375" w:rsidP="00280982">
      <w:pPr>
        <w:jc w:val="both"/>
        <w:rPr>
          <w:rFonts w:ascii="Noto Sans" w:hAnsi="Noto Sans" w:cs="Noto Sans"/>
          <w:b/>
          <w:color w:val="000000" w:themeColor="text1"/>
          <w:sz w:val="20"/>
          <w:szCs w:val="20"/>
          <w:u w:val="single"/>
        </w:rPr>
      </w:pPr>
    </w:p>
    <w:p w14:paraId="7925E789" w14:textId="77777777" w:rsidR="00CC0375" w:rsidRPr="008F14A4" w:rsidRDefault="00CC0375" w:rsidP="00280982">
      <w:pPr>
        <w:ind w:left="-284"/>
        <w:jc w:val="both"/>
        <w:rPr>
          <w:rFonts w:ascii="Noto Sans" w:hAnsi="Noto Sans" w:cs="Noto Sans"/>
          <w:b/>
          <w:color w:val="000000" w:themeColor="text1"/>
          <w:sz w:val="20"/>
          <w:szCs w:val="20"/>
          <w:u w:val="single"/>
        </w:rPr>
      </w:pPr>
      <w:r w:rsidRPr="008F14A4">
        <w:rPr>
          <w:rFonts w:ascii="Noto Sans" w:hAnsi="Noto Sans" w:cs="Noto Sans"/>
          <w:b/>
          <w:color w:val="000000" w:themeColor="text1"/>
          <w:sz w:val="20"/>
          <w:szCs w:val="20"/>
          <w:u w:val="single"/>
        </w:rPr>
        <w:t>Portada:</w:t>
      </w:r>
    </w:p>
    <w:p w14:paraId="3E30670F" w14:textId="77777777" w:rsidR="00CC0375" w:rsidRPr="008F14A4" w:rsidRDefault="00CC0375" w:rsidP="00280982">
      <w:pPr>
        <w:numPr>
          <w:ilvl w:val="0"/>
          <w:numId w:val="21"/>
        </w:numPr>
        <w:suppressAutoHyphens/>
        <w:ind w:right="-94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cabeza-cabeza con relación a los Certificados de Incapacidad Temporal para el Trabajo.</w:t>
      </w:r>
    </w:p>
    <w:p w14:paraId="61EE80B1" w14:textId="77777777" w:rsidR="00CC0375" w:rsidRPr="008F14A4" w:rsidRDefault="00CC0375" w:rsidP="00280982">
      <w:pPr>
        <w:numPr>
          <w:ilvl w:val="0"/>
          <w:numId w:val="21"/>
        </w:numPr>
        <w:suppressAutoHyphens/>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en tinta café.</w:t>
      </w:r>
    </w:p>
    <w:p w14:paraId="15CBE2C4" w14:textId="77777777" w:rsidR="00CC0375" w:rsidRPr="008F14A4" w:rsidRDefault="00CC0375" w:rsidP="00280982">
      <w:pPr>
        <w:numPr>
          <w:ilvl w:val="0"/>
          <w:numId w:val="21"/>
        </w:numPr>
        <w:suppressAutoHyphens/>
        <w:ind w:right="-94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de la abreviatura de la OOAD/UMAE, series y folios de inicio y final del block.</w:t>
      </w:r>
    </w:p>
    <w:p w14:paraId="49C73239" w14:textId="77777777" w:rsidR="00CC0375" w:rsidRPr="008F14A4" w:rsidRDefault="00CC0375" w:rsidP="00280982">
      <w:pPr>
        <w:numPr>
          <w:ilvl w:val="0"/>
          <w:numId w:val="21"/>
        </w:numPr>
        <w:suppressAutoHyphens/>
        <w:ind w:right="-94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En todos los folios deberán imprimirse 6 dígitos, completando con ceros a la izquierda de las cifras significativas.</w:t>
      </w:r>
    </w:p>
    <w:p w14:paraId="79DE974F" w14:textId="77777777" w:rsidR="00CC0375" w:rsidRPr="008F14A4" w:rsidRDefault="00CC0375" w:rsidP="00280982">
      <w:pPr>
        <w:numPr>
          <w:ilvl w:val="0"/>
          <w:numId w:val="21"/>
        </w:numPr>
        <w:suppressAutoHyphens/>
        <w:ind w:right="-94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Impresión en tinta negra de la leyenda </w:t>
      </w:r>
      <w:r w:rsidRPr="008F14A4">
        <w:rPr>
          <w:rFonts w:ascii="Noto Sans" w:hAnsi="Noto Sans" w:cs="Noto Sans"/>
          <w:b/>
          <w:color w:val="000000" w:themeColor="text1"/>
          <w:sz w:val="20"/>
          <w:szCs w:val="20"/>
        </w:rPr>
        <w:t xml:space="preserve">CANCELADO </w:t>
      </w:r>
      <w:r w:rsidRPr="008F14A4">
        <w:rPr>
          <w:rFonts w:ascii="Noto Sans" w:hAnsi="Noto Sans" w:cs="Noto Sans"/>
          <w:color w:val="000000" w:themeColor="text1"/>
          <w:sz w:val="20"/>
          <w:szCs w:val="20"/>
        </w:rPr>
        <w:t xml:space="preserve">en los Certificados de Incapacidad Temporal para el Trabajo con folio </w:t>
      </w:r>
      <w:r w:rsidRPr="008F14A4">
        <w:rPr>
          <w:rFonts w:ascii="Noto Sans" w:hAnsi="Noto Sans" w:cs="Noto Sans"/>
          <w:b/>
          <w:color w:val="000000" w:themeColor="text1"/>
          <w:sz w:val="20"/>
          <w:szCs w:val="20"/>
        </w:rPr>
        <w:t xml:space="preserve">1000000 </w:t>
      </w:r>
      <w:r w:rsidRPr="008F14A4">
        <w:rPr>
          <w:rFonts w:ascii="Noto Sans" w:hAnsi="Noto Sans" w:cs="Noto Sans"/>
          <w:color w:val="000000" w:themeColor="text1"/>
          <w:sz w:val="20"/>
          <w:szCs w:val="20"/>
        </w:rPr>
        <w:t>de todas las series (será el único folio que se imprima con siete dígitos).</w:t>
      </w:r>
    </w:p>
    <w:p w14:paraId="6B5FB366" w14:textId="77777777" w:rsidR="00CC0375" w:rsidRPr="008F14A4" w:rsidRDefault="00CC0375" w:rsidP="00280982">
      <w:pPr>
        <w:jc w:val="both"/>
        <w:rPr>
          <w:rFonts w:ascii="Noto Sans" w:hAnsi="Noto Sans" w:cs="Noto Sans"/>
          <w:color w:val="000000" w:themeColor="text1"/>
          <w:sz w:val="20"/>
          <w:szCs w:val="20"/>
        </w:rPr>
      </w:pPr>
    </w:p>
    <w:p w14:paraId="51723A14" w14:textId="77777777" w:rsidR="00CC0375" w:rsidRPr="008F14A4" w:rsidRDefault="00CC0375" w:rsidP="00280982">
      <w:pPr>
        <w:ind w:left="-284" w:right="-943"/>
        <w:jc w:val="both"/>
        <w:rPr>
          <w:rFonts w:ascii="Noto Sans" w:hAnsi="Noto Sans" w:cs="Noto Sans"/>
          <w:color w:val="000000" w:themeColor="text1"/>
          <w:sz w:val="20"/>
          <w:szCs w:val="20"/>
        </w:rPr>
      </w:pPr>
      <w:r w:rsidRPr="008F14A4">
        <w:rPr>
          <w:rFonts w:ascii="Noto Sans" w:hAnsi="Noto Sans" w:cs="Noto Sans"/>
          <w:b/>
          <w:color w:val="000000" w:themeColor="text1"/>
          <w:sz w:val="20"/>
          <w:szCs w:val="20"/>
          <w:u w:val="single"/>
        </w:rPr>
        <w:t>Interior de la portada:</w:t>
      </w:r>
      <w:r w:rsidRPr="008F14A4">
        <w:rPr>
          <w:rFonts w:ascii="Noto Sans" w:hAnsi="Noto Sans" w:cs="Noto Sans"/>
          <w:color w:val="000000" w:themeColor="text1"/>
          <w:sz w:val="20"/>
          <w:szCs w:val="20"/>
        </w:rPr>
        <w:t xml:space="preserve"> “Instrucciones importantes para el manejo de los blocks de Certificados de Incapacidad Temporal para el Trabajo”.</w:t>
      </w:r>
    </w:p>
    <w:p w14:paraId="262AEC01" w14:textId="77777777" w:rsidR="00CC0375" w:rsidRPr="008F14A4" w:rsidRDefault="00CC0375" w:rsidP="00280982">
      <w:pPr>
        <w:jc w:val="both"/>
        <w:rPr>
          <w:rFonts w:ascii="Noto Sans" w:hAnsi="Noto Sans" w:cs="Noto Sans"/>
          <w:color w:val="000000" w:themeColor="text1"/>
          <w:sz w:val="20"/>
          <w:szCs w:val="20"/>
        </w:rPr>
      </w:pPr>
    </w:p>
    <w:p w14:paraId="57ACBAED" w14:textId="77777777" w:rsidR="00CC0375" w:rsidRPr="008F14A4" w:rsidRDefault="00CC0375" w:rsidP="00280982">
      <w:pPr>
        <w:numPr>
          <w:ilvl w:val="0"/>
          <w:numId w:val="17"/>
        </w:numPr>
        <w:tabs>
          <w:tab w:val="clear" w:pos="360"/>
          <w:tab w:val="num" w:pos="720"/>
        </w:tabs>
        <w:suppressAutoHyphens/>
        <w:ind w:left="720"/>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en el interior de la portada.</w:t>
      </w:r>
    </w:p>
    <w:p w14:paraId="188C0AC4" w14:textId="77777777" w:rsidR="00CC0375" w:rsidRPr="008F14A4" w:rsidRDefault="00CC0375" w:rsidP="00280982">
      <w:pPr>
        <w:numPr>
          <w:ilvl w:val="0"/>
          <w:numId w:val="17"/>
        </w:numPr>
        <w:tabs>
          <w:tab w:val="clear" w:pos="360"/>
          <w:tab w:val="num" w:pos="720"/>
        </w:tabs>
        <w:suppressAutoHyphens/>
        <w:ind w:left="720"/>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cabeza-cabeza con relación a la portada.</w:t>
      </w:r>
    </w:p>
    <w:p w14:paraId="4F85AD8F" w14:textId="77777777" w:rsidR="00CC0375" w:rsidRPr="008F14A4" w:rsidRDefault="00CC0375" w:rsidP="00280982">
      <w:pPr>
        <w:numPr>
          <w:ilvl w:val="0"/>
          <w:numId w:val="17"/>
        </w:numPr>
        <w:tabs>
          <w:tab w:val="clear" w:pos="360"/>
          <w:tab w:val="num" w:pos="720"/>
        </w:tabs>
        <w:suppressAutoHyphens/>
        <w:ind w:left="720"/>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en tinta café.</w:t>
      </w:r>
    </w:p>
    <w:p w14:paraId="5660352B" w14:textId="77777777" w:rsidR="00CC0375" w:rsidRPr="008F14A4" w:rsidRDefault="00CC0375" w:rsidP="00280982">
      <w:pPr>
        <w:jc w:val="both"/>
        <w:rPr>
          <w:rFonts w:ascii="Noto Sans" w:hAnsi="Noto Sans" w:cs="Noto Sans"/>
          <w:color w:val="000000" w:themeColor="text1"/>
          <w:sz w:val="20"/>
          <w:szCs w:val="20"/>
        </w:rPr>
      </w:pPr>
    </w:p>
    <w:p w14:paraId="43E493E1" w14:textId="77777777" w:rsidR="00CC0375" w:rsidRPr="008F14A4" w:rsidRDefault="00CC0375" w:rsidP="00280982">
      <w:pPr>
        <w:ind w:left="-284"/>
        <w:jc w:val="both"/>
        <w:rPr>
          <w:rFonts w:ascii="Noto Sans" w:hAnsi="Noto Sans" w:cs="Noto Sans"/>
          <w:color w:val="000000" w:themeColor="text1"/>
          <w:sz w:val="20"/>
          <w:szCs w:val="20"/>
        </w:rPr>
      </w:pPr>
      <w:r w:rsidRPr="008F14A4">
        <w:rPr>
          <w:rFonts w:ascii="Noto Sans" w:hAnsi="Noto Sans" w:cs="Noto Sans"/>
          <w:b/>
          <w:color w:val="000000" w:themeColor="text1"/>
          <w:sz w:val="20"/>
          <w:szCs w:val="20"/>
          <w:u w:val="single"/>
        </w:rPr>
        <w:t xml:space="preserve">“Recibo” </w:t>
      </w:r>
      <w:r w:rsidRPr="008F14A4">
        <w:rPr>
          <w:rFonts w:ascii="Noto Sans" w:hAnsi="Noto Sans" w:cs="Noto Sans"/>
          <w:color w:val="000000" w:themeColor="text1"/>
          <w:sz w:val="20"/>
          <w:szCs w:val="20"/>
        </w:rPr>
        <w:t>(carátula):</w:t>
      </w:r>
    </w:p>
    <w:p w14:paraId="3309EFBD" w14:textId="77777777" w:rsidR="00CC0375" w:rsidRPr="008F14A4" w:rsidRDefault="00CC0375" w:rsidP="00280982">
      <w:pPr>
        <w:jc w:val="both"/>
        <w:rPr>
          <w:rFonts w:ascii="Noto Sans" w:hAnsi="Noto Sans" w:cs="Noto Sans"/>
          <w:color w:val="000000" w:themeColor="text1"/>
          <w:sz w:val="20"/>
          <w:szCs w:val="20"/>
        </w:rPr>
      </w:pPr>
    </w:p>
    <w:p w14:paraId="1F3EE6B3" w14:textId="77777777" w:rsidR="00CC0375" w:rsidRPr="008F14A4" w:rsidRDefault="00CC0375" w:rsidP="00280982">
      <w:pPr>
        <w:numPr>
          <w:ilvl w:val="0"/>
          <w:numId w:val="22"/>
        </w:numPr>
        <w:suppressAutoHyphens/>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Papel </w:t>
      </w:r>
      <w:proofErr w:type="spellStart"/>
      <w:r w:rsidRPr="008F14A4">
        <w:rPr>
          <w:rFonts w:ascii="Noto Sans" w:hAnsi="Noto Sans" w:cs="Noto Sans"/>
          <w:color w:val="000000" w:themeColor="text1"/>
          <w:sz w:val="20"/>
          <w:szCs w:val="20"/>
        </w:rPr>
        <w:t>ledger</w:t>
      </w:r>
      <w:proofErr w:type="spellEnd"/>
      <w:r w:rsidRPr="008F14A4">
        <w:rPr>
          <w:rFonts w:ascii="Noto Sans" w:hAnsi="Noto Sans" w:cs="Noto Sans"/>
          <w:color w:val="000000" w:themeColor="text1"/>
          <w:sz w:val="20"/>
          <w:szCs w:val="20"/>
        </w:rPr>
        <w:t xml:space="preserve"> color ante de </w:t>
      </w:r>
      <w:r w:rsidRPr="008F14A4">
        <w:rPr>
          <w:rFonts w:ascii="Noto Sans" w:hAnsi="Noto Sans" w:cs="Noto Sans"/>
          <w:sz w:val="20"/>
          <w:szCs w:val="20"/>
        </w:rPr>
        <w:t xml:space="preserve"> 120 </w:t>
      </w:r>
      <w:proofErr w:type="spellStart"/>
      <w:r w:rsidRPr="008F14A4">
        <w:rPr>
          <w:rFonts w:ascii="Noto Sans" w:hAnsi="Noto Sans" w:cs="Noto Sans"/>
          <w:sz w:val="20"/>
          <w:szCs w:val="20"/>
        </w:rPr>
        <w:t>grs</w:t>
      </w:r>
      <w:proofErr w:type="spellEnd"/>
      <w:r w:rsidRPr="008F14A4">
        <w:rPr>
          <w:rFonts w:ascii="Noto Sans" w:hAnsi="Noto Sans" w:cs="Noto Sans"/>
          <w:color w:val="000000" w:themeColor="text1"/>
          <w:sz w:val="20"/>
          <w:szCs w:val="20"/>
        </w:rPr>
        <w:t>.</w:t>
      </w:r>
    </w:p>
    <w:p w14:paraId="4B252DFA" w14:textId="77777777" w:rsidR="00CC0375" w:rsidRPr="008F14A4" w:rsidRDefault="00CC0375" w:rsidP="00280982">
      <w:pPr>
        <w:numPr>
          <w:ilvl w:val="0"/>
          <w:numId w:val="22"/>
        </w:numPr>
        <w:suppressAutoHyphens/>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general en tinta café.</w:t>
      </w:r>
    </w:p>
    <w:p w14:paraId="6C61BE90" w14:textId="77777777" w:rsidR="00CC0375" w:rsidRPr="008F14A4" w:rsidRDefault="00CC0375" w:rsidP="00280982">
      <w:pPr>
        <w:numPr>
          <w:ilvl w:val="0"/>
          <w:numId w:val="22"/>
        </w:numPr>
        <w:suppressAutoHyphens/>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de series, folios y abreviatura de la OOAD/UMAE en tinta roja.</w:t>
      </w:r>
    </w:p>
    <w:p w14:paraId="7CD885FB" w14:textId="77777777" w:rsidR="00CC0375" w:rsidRPr="008F14A4" w:rsidRDefault="00CC0375" w:rsidP="00280982">
      <w:pPr>
        <w:numPr>
          <w:ilvl w:val="0"/>
          <w:numId w:val="22"/>
        </w:numPr>
        <w:suppressAutoHyphens/>
        <w:ind w:right="-94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En todos los folios deberán imprimirse 6 dígitos, completando con ceros a la izquierda de las cifras significativas.</w:t>
      </w:r>
    </w:p>
    <w:p w14:paraId="1998EF23" w14:textId="77777777" w:rsidR="00CC0375" w:rsidRPr="008F14A4" w:rsidRDefault="00CC0375" w:rsidP="00280982">
      <w:pPr>
        <w:numPr>
          <w:ilvl w:val="0"/>
          <w:numId w:val="22"/>
        </w:numPr>
        <w:suppressAutoHyphens/>
        <w:ind w:right="-94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lastRenderedPageBreak/>
        <w:t xml:space="preserve">Impresión en tinta negra de la leyenda </w:t>
      </w:r>
      <w:r w:rsidRPr="008F14A4">
        <w:rPr>
          <w:rFonts w:ascii="Noto Sans" w:hAnsi="Noto Sans" w:cs="Noto Sans"/>
          <w:b/>
          <w:color w:val="000000" w:themeColor="text1"/>
          <w:sz w:val="20"/>
          <w:szCs w:val="20"/>
        </w:rPr>
        <w:t xml:space="preserve">CANCELADO </w:t>
      </w:r>
      <w:r w:rsidRPr="008F14A4">
        <w:rPr>
          <w:rFonts w:ascii="Noto Sans" w:hAnsi="Noto Sans" w:cs="Noto Sans"/>
          <w:color w:val="000000" w:themeColor="text1"/>
          <w:sz w:val="20"/>
          <w:szCs w:val="20"/>
        </w:rPr>
        <w:t xml:space="preserve">en los Certificados de Incapacidad con folio </w:t>
      </w:r>
      <w:r w:rsidRPr="008F14A4">
        <w:rPr>
          <w:rFonts w:ascii="Noto Sans" w:hAnsi="Noto Sans" w:cs="Noto Sans"/>
          <w:b/>
          <w:color w:val="000000" w:themeColor="text1"/>
          <w:sz w:val="20"/>
          <w:szCs w:val="20"/>
        </w:rPr>
        <w:t xml:space="preserve">1000000 </w:t>
      </w:r>
      <w:r w:rsidRPr="008F14A4">
        <w:rPr>
          <w:rFonts w:ascii="Noto Sans" w:hAnsi="Noto Sans" w:cs="Noto Sans"/>
          <w:color w:val="000000" w:themeColor="text1"/>
          <w:sz w:val="20"/>
          <w:szCs w:val="20"/>
        </w:rPr>
        <w:t>de todas las series (será el único folio que se imprima con siete dígitos).</w:t>
      </w:r>
    </w:p>
    <w:p w14:paraId="1B1ADC6C" w14:textId="77777777" w:rsidR="00CC0375" w:rsidRPr="008F14A4" w:rsidRDefault="00CC0375" w:rsidP="00280982">
      <w:pPr>
        <w:numPr>
          <w:ilvl w:val="0"/>
          <w:numId w:val="22"/>
        </w:numPr>
        <w:suppressAutoHyphens/>
        <w:ind w:right="-94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Al lado izquierdo dejar un margen de </w:t>
      </w:r>
      <w:smartTag w:uri="urn:schemas-microsoft-com:office:smarttags" w:element="metricconverter">
        <w:smartTagPr>
          <w:attr w:name="ProductID" w:val="1.2 cm"/>
        </w:smartTagPr>
        <w:r w:rsidRPr="008F14A4">
          <w:rPr>
            <w:rFonts w:ascii="Noto Sans" w:hAnsi="Noto Sans" w:cs="Noto Sans"/>
            <w:color w:val="000000" w:themeColor="text1"/>
            <w:sz w:val="20"/>
            <w:szCs w:val="20"/>
          </w:rPr>
          <w:t xml:space="preserve">1.2 </w:t>
        </w:r>
        <w:proofErr w:type="spellStart"/>
        <w:r w:rsidRPr="008F14A4">
          <w:rPr>
            <w:rFonts w:ascii="Noto Sans" w:hAnsi="Noto Sans" w:cs="Noto Sans"/>
            <w:color w:val="000000" w:themeColor="text1"/>
            <w:sz w:val="20"/>
            <w:szCs w:val="20"/>
          </w:rPr>
          <w:t>cms</w:t>
        </w:r>
      </w:smartTag>
      <w:proofErr w:type="spellEnd"/>
      <w:r w:rsidRPr="008F14A4">
        <w:rPr>
          <w:rFonts w:ascii="Noto Sans" w:hAnsi="Noto Sans" w:cs="Noto Sans"/>
          <w:color w:val="000000" w:themeColor="text1"/>
          <w:sz w:val="20"/>
          <w:szCs w:val="20"/>
        </w:rPr>
        <w:t>. marcando perforaciones para facilitar su desprendimiento.</w:t>
      </w:r>
    </w:p>
    <w:p w14:paraId="7086D261" w14:textId="77777777" w:rsidR="00CC0375" w:rsidRPr="008F14A4" w:rsidRDefault="00CC0375" w:rsidP="00280982">
      <w:pPr>
        <w:jc w:val="both"/>
        <w:rPr>
          <w:rFonts w:ascii="Noto Sans" w:hAnsi="Noto Sans" w:cs="Noto Sans"/>
          <w:color w:val="000000" w:themeColor="text1"/>
          <w:sz w:val="20"/>
          <w:szCs w:val="20"/>
        </w:rPr>
      </w:pPr>
    </w:p>
    <w:p w14:paraId="7F41C773" w14:textId="77777777" w:rsidR="00CC0375" w:rsidRPr="008F14A4" w:rsidRDefault="00CC0375" w:rsidP="00280982">
      <w:pPr>
        <w:ind w:left="-284"/>
        <w:jc w:val="both"/>
        <w:rPr>
          <w:rFonts w:ascii="Noto Sans" w:hAnsi="Noto Sans" w:cs="Noto Sans"/>
          <w:color w:val="000000" w:themeColor="text1"/>
          <w:sz w:val="20"/>
          <w:szCs w:val="20"/>
        </w:rPr>
      </w:pPr>
      <w:r w:rsidRPr="008F14A4">
        <w:rPr>
          <w:rFonts w:ascii="Noto Sans" w:hAnsi="Noto Sans" w:cs="Noto Sans"/>
          <w:b/>
          <w:color w:val="000000" w:themeColor="text1"/>
          <w:sz w:val="20"/>
          <w:szCs w:val="20"/>
          <w:u w:val="single"/>
        </w:rPr>
        <w:t xml:space="preserve">Reverso del “Recibo”  </w:t>
      </w:r>
      <w:r w:rsidRPr="008F14A4">
        <w:rPr>
          <w:rFonts w:ascii="Noto Sans" w:hAnsi="Noto Sans" w:cs="Noto Sans"/>
          <w:color w:val="000000" w:themeColor="text1"/>
          <w:sz w:val="20"/>
          <w:szCs w:val="20"/>
        </w:rPr>
        <w:t>(carátula)</w:t>
      </w:r>
    </w:p>
    <w:p w14:paraId="198D7C7E" w14:textId="77777777" w:rsidR="00CC0375" w:rsidRPr="008F14A4" w:rsidRDefault="00CC0375" w:rsidP="00280982">
      <w:pPr>
        <w:jc w:val="both"/>
        <w:rPr>
          <w:rFonts w:ascii="Noto Sans" w:hAnsi="Noto Sans" w:cs="Noto Sans"/>
          <w:color w:val="000000" w:themeColor="text1"/>
          <w:sz w:val="20"/>
          <w:szCs w:val="20"/>
        </w:rPr>
      </w:pPr>
    </w:p>
    <w:p w14:paraId="63EDAF09" w14:textId="77777777" w:rsidR="00CC0375" w:rsidRPr="008F14A4" w:rsidRDefault="00CC0375" w:rsidP="00280982">
      <w:pPr>
        <w:numPr>
          <w:ilvl w:val="0"/>
          <w:numId w:val="18"/>
        </w:numPr>
        <w:suppressAutoHyphens/>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general en tinta café.</w:t>
      </w:r>
    </w:p>
    <w:p w14:paraId="3060CE21" w14:textId="77777777" w:rsidR="00CC0375" w:rsidRPr="008F14A4" w:rsidRDefault="00CC0375" w:rsidP="00280982">
      <w:pPr>
        <w:numPr>
          <w:ilvl w:val="0"/>
          <w:numId w:val="18"/>
        </w:numPr>
        <w:suppressAutoHyphens/>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de “Transferencias” en tinta roja.</w:t>
      </w:r>
    </w:p>
    <w:p w14:paraId="0CD08402" w14:textId="77777777" w:rsidR="00CC0375" w:rsidRPr="008F14A4" w:rsidRDefault="00CC0375" w:rsidP="00280982">
      <w:pPr>
        <w:numPr>
          <w:ilvl w:val="0"/>
          <w:numId w:val="18"/>
        </w:numPr>
        <w:suppressAutoHyphens/>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cabeza-cabeza con relación al anverso.</w:t>
      </w:r>
    </w:p>
    <w:p w14:paraId="36650729" w14:textId="77777777" w:rsidR="00CC0375" w:rsidRPr="008F14A4" w:rsidRDefault="00CC0375" w:rsidP="00280982">
      <w:pPr>
        <w:ind w:left="720"/>
        <w:jc w:val="both"/>
        <w:rPr>
          <w:rFonts w:ascii="Noto Sans" w:hAnsi="Noto Sans" w:cs="Noto Sans"/>
          <w:color w:val="000000" w:themeColor="text1"/>
          <w:sz w:val="20"/>
          <w:szCs w:val="20"/>
        </w:rPr>
      </w:pPr>
    </w:p>
    <w:p w14:paraId="5CD07FD7" w14:textId="77777777" w:rsidR="00CC0375" w:rsidRPr="008F14A4" w:rsidRDefault="00CC0375" w:rsidP="00280982">
      <w:pPr>
        <w:ind w:left="-284"/>
        <w:jc w:val="both"/>
        <w:rPr>
          <w:rFonts w:ascii="Noto Sans" w:hAnsi="Noto Sans" w:cs="Noto Sans"/>
          <w:b/>
          <w:color w:val="000000" w:themeColor="text1"/>
          <w:sz w:val="20"/>
          <w:szCs w:val="20"/>
          <w:u w:val="single"/>
        </w:rPr>
      </w:pPr>
      <w:r w:rsidRPr="008F14A4">
        <w:rPr>
          <w:rFonts w:ascii="Noto Sans" w:hAnsi="Noto Sans" w:cs="Noto Sans"/>
          <w:b/>
          <w:color w:val="000000" w:themeColor="text1"/>
          <w:sz w:val="20"/>
          <w:szCs w:val="20"/>
          <w:u w:val="single"/>
        </w:rPr>
        <w:t xml:space="preserve">“Respaldo” </w:t>
      </w:r>
    </w:p>
    <w:p w14:paraId="45C5540A" w14:textId="77777777" w:rsidR="00CC0375" w:rsidRPr="008F14A4" w:rsidRDefault="00CC0375" w:rsidP="00280982">
      <w:pPr>
        <w:jc w:val="both"/>
        <w:rPr>
          <w:rFonts w:ascii="Noto Sans" w:hAnsi="Noto Sans" w:cs="Noto Sans"/>
          <w:b/>
          <w:color w:val="000000" w:themeColor="text1"/>
          <w:sz w:val="20"/>
          <w:szCs w:val="20"/>
          <w:u w:val="single"/>
        </w:rPr>
      </w:pPr>
    </w:p>
    <w:p w14:paraId="3E35E3EB" w14:textId="77777777" w:rsidR="00CC0375" w:rsidRPr="008F14A4" w:rsidRDefault="00CC0375" w:rsidP="00280982">
      <w:pPr>
        <w:numPr>
          <w:ilvl w:val="0"/>
          <w:numId w:val="23"/>
        </w:numPr>
        <w:suppressAutoHyphens/>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Cartulina color crema de 200 </w:t>
      </w:r>
      <w:proofErr w:type="spellStart"/>
      <w:r w:rsidRPr="008F14A4">
        <w:rPr>
          <w:rFonts w:ascii="Noto Sans" w:hAnsi="Noto Sans" w:cs="Noto Sans"/>
          <w:color w:val="000000" w:themeColor="text1"/>
          <w:sz w:val="20"/>
          <w:szCs w:val="20"/>
        </w:rPr>
        <w:t>grs</w:t>
      </w:r>
      <w:proofErr w:type="spellEnd"/>
      <w:r w:rsidRPr="008F14A4">
        <w:rPr>
          <w:rFonts w:ascii="Noto Sans" w:hAnsi="Noto Sans" w:cs="Noto Sans"/>
          <w:color w:val="000000" w:themeColor="text1"/>
          <w:sz w:val="20"/>
          <w:szCs w:val="20"/>
        </w:rPr>
        <w:t>.</w:t>
      </w:r>
    </w:p>
    <w:p w14:paraId="34757182" w14:textId="77777777" w:rsidR="00CC0375" w:rsidRPr="008F14A4" w:rsidRDefault="00CC0375" w:rsidP="00280982">
      <w:pPr>
        <w:numPr>
          <w:ilvl w:val="0"/>
          <w:numId w:val="23"/>
        </w:numPr>
        <w:suppressAutoHyphens/>
        <w:ind w:right="-94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Impresión de la palabra </w:t>
      </w:r>
      <w:r w:rsidRPr="008F14A4">
        <w:rPr>
          <w:rFonts w:ascii="Noto Sans" w:hAnsi="Noto Sans" w:cs="Noto Sans"/>
          <w:b/>
          <w:color w:val="000000" w:themeColor="text1"/>
          <w:sz w:val="20"/>
          <w:szCs w:val="20"/>
        </w:rPr>
        <w:t xml:space="preserve">“RESPALDO” </w:t>
      </w:r>
      <w:r w:rsidRPr="008F14A4">
        <w:rPr>
          <w:rFonts w:ascii="Noto Sans" w:hAnsi="Noto Sans" w:cs="Noto Sans"/>
          <w:color w:val="000000" w:themeColor="text1"/>
          <w:sz w:val="20"/>
          <w:szCs w:val="20"/>
        </w:rPr>
        <w:t>en tinta café, al centro de la mitad superior del formato.</w:t>
      </w:r>
    </w:p>
    <w:p w14:paraId="1890587A" w14:textId="77777777" w:rsidR="00CC0375" w:rsidRPr="008F14A4" w:rsidRDefault="00CC0375" w:rsidP="00280982">
      <w:pPr>
        <w:numPr>
          <w:ilvl w:val="0"/>
          <w:numId w:val="23"/>
        </w:numPr>
        <w:suppressAutoHyphens/>
        <w:ind w:right="-94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Imprimir en tinta café el recuadro con el mensaje “No olvide…”, en el ángulo inferior derecho.</w:t>
      </w:r>
    </w:p>
    <w:p w14:paraId="749F0866" w14:textId="77777777" w:rsidR="00CC0375" w:rsidRPr="008F14A4" w:rsidRDefault="00CC0375" w:rsidP="00280982">
      <w:pPr>
        <w:numPr>
          <w:ilvl w:val="0"/>
          <w:numId w:val="23"/>
        </w:numPr>
        <w:suppressAutoHyphens/>
        <w:ind w:right="-94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Al lado izquierdo dejar un margen de </w:t>
      </w:r>
      <w:smartTag w:uri="urn:schemas-microsoft-com:office:smarttags" w:element="metricconverter">
        <w:smartTagPr>
          <w:attr w:name="ProductID" w:val="1.2 cm"/>
        </w:smartTagPr>
        <w:r w:rsidRPr="008F14A4">
          <w:rPr>
            <w:rFonts w:ascii="Noto Sans" w:hAnsi="Noto Sans" w:cs="Noto Sans"/>
            <w:color w:val="000000" w:themeColor="text1"/>
            <w:sz w:val="20"/>
            <w:szCs w:val="20"/>
          </w:rPr>
          <w:t xml:space="preserve">1.2 </w:t>
        </w:r>
        <w:proofErr w:type="spellStart"/>
        <w:r w:rsidRPr="008F14A4">
          <w:rPr>
            <w:rFonts w:ascii="Noto Sans" w:hAnsi="Noto Sans" w:cs="Noto Sans"/>
            <w:color w:val="000000" w:themeColor="text1"/>
            <w:sz w:val="20"/>
            <w:szCs w:val="20"/>
          </w:rPr>
          <w:t>cms</w:t>
        </w:r>
      </w:smartTag>
      <w:proofErr w:type="spellEnd"/>
      <w:r w:rsidRPr="008F14A4">
        <w:rPr>
          <w:rFonts w:ascii="Noto Sans" w:hAnsi="Noto Sans" w:cs="Noto Sans"/>
          <w:color w:val="000000" w:themeColor="text1"/>
          <w:sz w:val="20"/>
          <w:szCs w:val="20"/>
        </w:rPr>
        <w:t>. Marcando perforaciones para facilitar su desprendimiento.</w:t>
      </w:r>
    </w:p>
    <w:p w14:paraId="14122738" w14:textId="77777777" w:rsidR="00CC0375" w:rsidRPr="008F14A4" w:rsidRDefault="00CC0375" w:rsidP="00280982">
      <w:pPr>
        <w:numPr>
          <w:ilvl w:val="0"/>
          <w:numId w:val="23"/>
        </w:numPr>
        <w:suppressAutoHyphens/>
        <w:ind w:right="-94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Será intercalado entre el primer y segundo juegos del block y deberá ser utilizado como respaldo.</w:t>
      </w:r>
    </w:p>
    <w:p w14:paraId="1777540E" w14:textId="77777777" w:rsidR="00CC0375" w:rsidRPr="008F14A4" w:rsidRDefault="00CC0375" w:rsidP="00280982">
      <w:pPr>
        <w:jc w:val="both"/>
        <w:rPr>
          <w:rFonts w:ascii="Noto Sans" w:hAnsi="Noto Sans" w:cs="Noto Sans"/>
          <w:b/>
          <w:color w:val="000000" w:themeColor="text1"/>
          <w:sz w:val="20"/>
          <w:szCs w:val="20"/>
          <w:u w:val="single"/>
        </w:rPr>
      </w:pPr>
    </w:p>
    <w:p w14:paraId="57E06637" w14:textId="77777777" w:rsidR="00CC0375" w:rsidRPr="008F14A4" w:rsidRDefault="00CC0375" w:rsidP="00280982">
      <w:pPr>
        <w:ind w:left="-284"/>
        <w:jc w:val="both"/>
        <w:rPr>
          <w:rFonts w:ascii="Noto Sans" w:hAnsi="Noto Sans" w:cs="Noto Sans"/>
          <w:b/>
          <w:color w:val="000000" w:themeColor="text1"/>
          <w:sz w:val="20"/>
          <w:szCs w:val="20"/>
          <w:u w:val="single"/>
        </w:rPr>
      </w:pPr>
      <w:r w:rsidRPr="008F14A4">
        <w:rPr>
          <w:rFonts w:ascii="Noto Sans" w:hAnsi="Noto Sans" w:cs="Noto Sans"/>
          <w:b/>
          <w:color w:val="000000" w:themeColor="text1"/>
          <w:sz w:val="20"/>
          <w:szCs w:val="20"/>
          <w:u w:val="single"/>
        </w:rPr>
        <w:t>Original:</w:t>
      </w:r>
    </w:p>
    <w:p w14:paraId="56BE309C" w14:textId="77777777" w:rsidR="00CC0375" w:rsidRPr="008F14A4" w:rsidRDefault="00CC0375" w:rsidP="00280982">
      <w:pPr>
        <w:jc w:val="both"/>
        <w:rPr>
          <w:rFonts w:ascii="Noto Sans" w:hAnsi="Noto Sans" w:cs="Noto Sans"/>
          <w:b/>
          <w:color w:val="000000" w:themeColor="text1"/>
          <w:sz w:val="20"/>
          <w:szCs w:val="20"/>
          <w:u w:val="single"/>
        </w:rPr>
      </w:pPr>
    </w:p>
    <w:p w14:paraId="595BA856" w14:textId="77777777" w:rsidR="00CC0375" w:rsidRPr="008F14A4" w:rsidRDefault="00CC0375" w:rsidP="00280982">
      <w:pPr>
        <w:pStyle w:val="Prrafodelista"/>
        <w:numPr>
          <w:ilvl w:val="0"/>
          <w:numId w:val="35"/>
        </w:numPr>
        <w:suppressAutoHyphens/>
        <w:spacing w:after="160" w:line="240" w:lineRule="auto"/>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Papel bond blanco de  90 </w:t>
      </w:r>
      <w:proofErr w:type="spellStart"/>
      <w:r w:rsidRPr="008F14A4">
        <w:rPr>
          <w:rFonts w:ascii="Noto Sans" w:hAnsi="Noto Sans" w:cs="Noto Sans"/>
          <w:color w:val="000000" w:themeColor="text1"/>
          <w:sz w:val="20"/>
          <w:szCs w:val="20"/>
        </w:rPr>
        <w:t>grs</w:t>
      </w:r>
      <w:proofErr w:type="spellEnd"/>
      <w:r w:rsidRPr="008F14A4">
        <w:rPr>
          <w:rFonts w:ascii="Noto Sans" w:hAnsi="Noto Sans" w:cs="Noto Sans"/>
          <w:color w:val="000000" w:themeColor="text1"/>
          <w:sz w:val="20"/>
          <w:szCs w:val="20"/>
        </w:rPr>
        <w:t>.</w:t>
      </w:r>
    </w:p>
    <w:p w14:paraId="2C55D903" w14:textId="77777777" w:rsidR="00CC0375" w:rsidRPr="008F14A4" w:rsidRDefault="00CC0375" w:rsidP="00280982">
      <w:pPr>
        <w:pStyle w:val="Prrafodelista"/>
        <w:numPr>
          <w:ilvl w:val="0"/>
          <w:numId w:val="35"/>
        </w:numPr>
        <w:suppressAutoHyphens/>
        <w:spacing w:after="160" w:line="240" w:lineRule="auto"/>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al frente a cuatro tintas: café, verde, roja y negra.</w:t>
      </w:r>
    </w:p>
    <w:p w14:paraId="747325E6" w14:textId="77777777" w:rsidR="00CC0375" w:rsidRPr="008F14A4" w:rsidRDefault="00CC0375" w:rsidP="00280982">
      <w:pPr>
        <w:pStyle w:val="Prrafodelista"/>
        <w:numPr>
          <w:ilvl w:val="0"/>
          <w:numId w:val="35"/>
        </w:numPr>
        <w:suppressAutoHyphens/>
        <w:spacing w:after="160" w:line="240" w:lineRule="auto"/>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general en tinta café.</w:t>
      </w:r>
    </w:p>
    <w:p w14:paraId="0081D248" w14:textId="77777777" w:rsidR="00CC0375" w:rsidRPr="008F14A4" w:rsidRDefault="00CC0375" w:rsidP="00280982">
      <w:pPr>
        <w:pStyle w:val="Prrafodelista"/>
        <w:numPr>
          <w:ilvl w:val="0"/>
          <w:numId w:val="35"/>
        </w:numPr>
        <w:suppressAutoHyphens/>
        <w:spacing w:after="160" w:line="240" w:lineRule="auto"/>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del logotipo en tinta verde institucional.</w:t>
      </w:r>
    </w:p>
    <w:p w14:paraId="0F6CD306" w14:textId="77777777" w:rsidR="00CC0375" w:rsidRPr="008F14A4" w:rsidRDefault="00CC0375" w:rsidP="00280982">
      <w:pPr>
        <w:pStyle w:val="Prrafodelista"/>
        <w:numPr>
          <w:ilvl w:val="0"/>
          <w:numId w:val="35"/>
        </w:numPr>
        <w:suppressAutoHyphens/>
        <w:spacing w:after="160" w:line="240" w:lineRule="auto"/>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de series y folios en tinta roja.</w:t>
      </w:r>
    </w:p>
    <w:p w14:paraId="5CE84FDE" w14:textId="77777777" w:rsidR="00CC0375" w:rsidRPr="008F14A4" w:rsidRDefault="00CC0375" w:rsidP="00280982">
      <w:pPr>
        <w:pStyle w:val="Prrafodelista"/>
        <w:numPr>
          <w:ilvl w:val="0"/>
          <w:numId w:val="35"/>
        </w:numPr>
        <w:suppressAutoHyphens/>
        <w:spacing w:after="160" w:line="240" w:lineRule="auto"/>
        <w:ind w:right="-94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En todos los folios deberán imprimirse 6 dígitos, completando con ceros a la izquierda de las cifras significativas.</w:t>
      </w:r>
    </w:p>
    <w:p w14:paraId="574CCFF3" w14:textId="77777777" w:rsidR="00CC0375" w:rsidRPr="008F14A4" w:rsidRDefault="00CC0375" w:rsidP="00280982">
      <w:pPr>
        <w:pStyle w:val="Prrafodelista"/>
        <w:numPr>
          <w:ilvl w:val="0"/>
          <w:numId w:val="35"/>
        </w:numPr>
        <w:suppressAutoHyphens/>
        <w:spacing w:after="160" w:line="240" w:lineRule="auto"/>
        <w:ind w:right="-94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Impresión en tinta negra de la leyenda </w:t>
      </w:r>
      <w:r w:rsidRPr="008F14A4">
        <w:rPr>
          <w:rFonts w:ascii="Noto Sans" w:hAnsi="Noto Sans" w:cs="Noto Sans"/>
          <w:b/>
          <w:color w:val="000000" w:themeColor="text1"/>
          <w:sz w:val="20"/>
          <w:szCs w:val="20"/>
        </w:rPr>
        <w:t xml:space="preserve">CANCELADO </w:t>
      </w:r>
      <w:r w:rsidRPr="008F14A4">
        <w:rPr>
          <w:rFonts w:ascii="Noto Sans" w:hAnsi="Noto Sans" w:cs="Noto Sans"/>
          <w:color w:val="000000" w:themeColor="text1"/>
          <w:sz w:val="20"/>
          <w:szCs w:val="20"/>
        </w:rPr>
        <w:t xml:space="preserve">en los Certificados de Incapacidad Temporal para el Trabajo con folio </w:t>
      </w:r>
      <w:r w:rsidRPr="008F14A4">
        <w:rPr>
          <w:rFonts w:ascii="Noto Sans" w:hAnsi="Noto Sans" w:cs="Noto Sans"/>
          <w:b/>
          <w:color w:val="000000" w:themeColor="text1"/>
          <w:sz w:val="20"/>
          <w:szCs w:val="20"/>
        </w:rPr>
        <w:t>1000000</w:t>
      </w:r>
      <w:r w:rsidRPr="008F14A4">
        <w:rPr>
          <w:rFonts w:ascii="Noto Sans" w:hAnsi="Noto Sans" w:cs="Noto Sans"/>
          <w:color w:val="000000" w:themeColor="text1"/>
          <w:sz w:val="20"/>
          <w:szCs w:val="20"/>
        </w:rPr>
        <w:t xml:space="preserve"> de todas las series (será el único folio que se imprima con siete dígitos)</w:t>
      </w:r>
    </w:p>
    <w:p w14:paraId="38D28CC5" w14:textId="77777777" w:rsidR="00CC0375" w:rsidRPr="008F14A4" w:rsidRDefault="00CC0375" w:rsidP="00280982">
      <w:pPr>
        <w:pStyle w:val="Prrafodelista"/>
        <w:numPr>
          <w:ilvl w:val="0"/>
          <w:numId w:val="35"/>
        </w:numPr>
        <w:suppressAutoHyphens/>
        <w:spacing w:after="160" w:line="240" w:lineRule="auto"/>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en tinta negra de abreviaturas de OOAD/UMAE.</w:t>
      </w:r>
    </w:p>
    <w:p w14:paraId="006F4633" w14:textId="77777777" w:rsidR="00CC0375" w:rsidRPr="008F14A4" w:rsidRDefault="00CC0375" w:rsidP="00280982">
      <w:pPr>
        <w:pStyle w:val="Prrafodelista"/>
        <w:numPr>
          <w:ilvl w:val="0"/>
          <w:numId w:val="35"/>
        </w:numPr>
        <w:suppressAutoHyphens/>
        <w:spacing w:after="160" w:line="240" w:lineRule="auto"/>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Área de carbonizado al reverso. </w:t>
      </w:r>
    </w:p>
    <w:p w14:paraId="47E4C3D4" w14:textId="77777777" w:rsidR="00CC0375" w:rsidRPr="008F14A4" w:rsidRDefault="00CC0375" w:rsidP="00280982">
      <w:pPr>
        <w:pStyle w:val="Prrafodelista"/>
        <w:numPr>
          <w:ilvl w:val="0"/>
          <w:numId w:val="35"/>
        </w:numPr>
        <w:suppressAutoHyphens/>
        <w:spacing w:after="160" w:line="240" w:lineRule="auto"/>
        <w:ind w:right="-94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Al lado izquierdo dejar un margen de </w:t>
      </w:r>
      <w:smartTag w:uri="urn:schemas-microsoft-com:office:smarttags" w:element="metricconverter">
        <w:smartTagPr>
          <w:attr w:name="ProductID" w:val="1.2 cm"/>
        </w:smartTagPr>
        <w:r w:rsidRPr="008F14A4">
          <w:rPr>
            <w:rFonts w:ascii="Noto Sans" w:hAnsi="Noto Sans" w:cs="Noto Sans"/>
            <w:color w:val="000000" w:themeColor="text1"/>
            <w:sz w:val="20"/>
            <w:szCs w:val="20"/>
          </w:rPr>
          <w:t xml:space="preserve">1.2 </w:t>
        </w:r>
        <w:proofErr w:type="spellStart"/>
        <w:r w:rsidRPr="008F14A4">
          <w:rPr>
            <w:rFonts w:ascii="Noto Sans" w:hAnsi="Noto Sans" w:cs="Noto Sans"/>
            <w:color w:val="000000" w:themeColor="text1"/>
            <w:sz w:val="20"/>
            <w:szCs w:val="20"/>
          </w:rPr>
          <w:t>cms</w:t>
        </w:r>
      </w:smartTag>
      <w:proofErr w:type="spellEnd"/>
      <w:r w:rsidRPr="008F14A4">
        <w:rPr>
          <w:rFonts w:ascii="Noto Sans" w:hAnsi="Noto Sans" w:cs="Noto Sans"/>
          <w:color w:val="000000" w:themeColor="text1"/>
          <w:sz w:val="20"/>
          <w:szCs w:val="20"/>
        </w:rPr>
        <w:t>. Marcando perforaciones para facilitar su desprendimiento.</w:t>
      </w:r>
    </w:p>
    <w:p w14:paraId="2E3989CA" w14:textId="77777777" w:rsidR="00CC0375" w:rsidRPr="008F14A4" w:rsidRDefault="00CC0375" w:rsidP="00280982">
      <w:pPr>
        <w:pStyle w:val="Prrafodelista"/>
        <w:suppressAutoHyphens/>
        <w:spacing w:line="240" w:lineRule="auto"/>
        <w:jc w:val="both"/>
        <w:rPr>
          <w:rFonts w:ascii="Noto Sans" w:hAnsi="Noto Sans" w:cs="Noto Sans"/>
          <w:b/>
          <w:color w:val="000000" w:themeColor="text1"/>
          <w:sz w:val="20"/>
          <w:szCs w:val="20"/>
        </w:rPr>
      </w:pPr>
    </w:p>
    <w:p w14:paraId="7067CD4B" w14:textId="77777777" w:rsidR="00CC0375" w:rsidRPr="008F14A4" w:rsidRDefault="00CC0375" w:rsidP="00280982">
      <w:pPr>
        <w:pStyle w:val="Prrafodelista"/>
        <w:suppressAutoHyphens/>
        <w:spacing w:line="240" w:lineRule="auto"/>
        <w:ind w:left="-284" w:right="-943"/>
        <w:jc w:val="both"/>
        <w:rPr>
          <w:rFonts w:ascii="Noto Sans" w:hAnsi="Noto Sans" w:cs="Noto Sans"/>
          <w:color w:val="000000" w:themeColor="text1"/>
          <w:sz w:val="20"/>
          <w:szCs w:val="20"/>
        </w:rPr>
      </w:pPr>
      <w:r w:rsidRPr="008F14A4">
        <w:rPr>
          <w:rFonts w:ascii="Noto Sans" w:hAnsi="Noto Sans" w:cs="Noto Sans"/>
          <w:b/>
          <w:color w:val="000000" w:themeColor="text1"/>
          <w:sz w:val="20"/>
          <w:szCs w:val="20"/>
        </w:rPr>
        <w:t xml:space="preserve">IMPORTANTE, CARACTERÍSTICAS DE SEGURIDAD: </w:t>
      </w:r>
      <w:r w:rsidRPr="008F14A4">
        <w:rPr>
          <w:rFonts w:ascii="Noto Sans" w:hAnsi="Noto Sans" w:cs="Noto Sans"/>
          <w:color w:val="000000" w:themeColor="text1"/>
          <w:sz w:val="20"/>
          <w:szCs w:val="20"/>
        </w:rPr>
        <w:t xml:space="preserve">Fondo de seguridad rayado en el recuadro superior derecho. Dentro del área del fondo de seguridad escondida la palabra </w:t>
      </w:r>
      <w:r w:rsidRPr="008F14A4">
        <w:rPr>
          <w:rFonts w:ascii="Noto Sans" w:hAnsi="Noto Sans" w:cs="Noto Sans"/>
          <w:b/>
          <w:color w:val="000000" w:themeColor="text1"/>
          <w:sz w:val="20"/>
          <w:szCs w:val="20"/>
        </w:rPr>
        <w:t xml:space="preserve">“ORIGINAL”, </w:t>
      </w:r>
      <w:r w:rsidRPr="008F14A4">
        <w:rPr>
          <w:rFonts w:ascii="Noto Sans" w:hAnsi="Noto Sans" w:cs="Noto Sans"/>
          <w:color w:val="000000" w:themeColor="text1"/>
          <w:sz w:val="20"/>
          <w:szCs w:val="20"/>
        </w:rPr>
        <w:t xml:space="preserve">en impresión horizontal abajo del nombre del asegurado. </w:t>
      </w:r>
      <w:proofErr w:type="spellStart"/>
      <w:r w:rsidRPr="008F14A4">
        <w:rPr>
          <w:rFonts w:ascii="Noto Sans" w:hAnsi="Noto Sans" w:cs="Noto Sans"/>
          <w:sz w:val="20"/>
          <w:szCs w:val="20"/>
        </w:rPr>
        <w:t>Logoline</w:t>
      </w:r>
      <w:proofErr w:type="spellEnd"/>
      <w:r w:rsidRPr="008F14A4">
        <w:rPr>
          <w:rFonts w:ascii="Noto Sans" w:hAnsi="Noto Sans" w:cs="Noto Sans"/>
          <w:sz w:val="20"/>
          <w:szCs w:val="20"/>
        </w:rPr>
        <w:t xml:space="preserve"> en la línea de matrícula del médico, la cual se </w:t>
      </w:r>
      <w:r w:rsidRPr="008F14A4">
        <w:rPr>
          <w:rFonts w:ascii="Noto Sans" w:hAnsi="Noto Sans" w:cs="Noto Sans"/>
          <w:sz w:val="20"/>
          <w:szCs w:val="20"/>
        </w:rPr>
        <w:lastRenderedPageBreak/>
        <w:t xml:space="preserve">formará con la repetición de las siglas IMSSIMSSIMSSIMSS.  </w:t>
      </w:r>
      <w:r w:rsidRPr="008F14A4">
        <w:rPr>
          <w:rFonts w:ascii="Noto Sans" w:hAnsi="Noto Sans" w:cs="Noto Sans"/>
          <w:color w:val="000000" w:themeColor="text1"/>
          <w:sz w:val="20"/>
          <w:szCs w:val="20"/>
        </w:rPr>
        <w:t>Deberá aparecer completo (cuatro dígitos por año) en impresión invertida (letra calada), el periodo de vigencia del block 202</w:t>
      </w:r>
      <w:r w:rsidR="007806C2">
        <w:rPr>
          <w:rFonts w:ascii="Noto Sans" w:hAnsi="Noto Sans" w:cs="Noto Sans"/>
          <w:color w:val="000000" w:themeColor="text1"/>
          <w:sz w:val="20"/>
          <w:szCs w:val="20"/>
        </w:rPr>
        <w:t>6</w:t>
      </w:r>
      <w:r w:rsidRPr="008F14A4">
        <w:rPr>
          <w:rFonts w:ascii="Noto Sans" w:hAnsi="Noto Sans" w:cs="Noto Sans"/>
          <w:color w:val="000000" w:themeColor="text1"/>
          <w:sz w:val="20"/>
          <w:szCs w:val="20"/>
        </w:rPr>
        <w:t>-202</w:t>
      </w:r>
      <w:r w:rsidR="007806C2">
        <w:rPr>
          <w:rFonts w:ascii="Noto Sans" w:hAnsi="Noto Sans" w:cs="Noto Sans"/>
          <w:color w:val="000000" w:themeColor="text1"/>
          <w:sz w:val="20"/>
          <w:szCs w:val="20"/>
        </w:rPr>
        <w:t>8</w:t>
      </w:r>
      <w:r w:rsidRPr="008F14A4">
        <w:rPr>
          <w:rFonts w:ascii="Noto Sans" w:hAnsi="Noto Sans" w:cs="Noto Sans"/>
          <w:color w:val="000000" w:themeColor="text1"/>
          <w:sz w:val="20"/>
          <w:szCs w:val="20"/>
        </w:rPr>
        <w:t>.</w:t>
      </w:r>
    </w:p>
    <w:p w14:paraId="593B97F4" w14:textId="77777777" w:rsidR="00CC0375" w:rsidRPr="008F14A4" w:rsidRDefault="00CC0375" w:rsidP="00280982">
      <w:pPr>
        <w:ind w:left="-284"/>
        <w:jc w:val="both"/>
        <w:rPr>
          <w:rFonts w:ascii="Noto Sans" w:hAnsi="Noto Sans" w:cs="Noto Sans"/>
          <w:b/>
          <w:color w:val="000000" w:themeColor="text1"/>
          <w:sz w:val="20"/>
          <w:szCs w:val="20"/>
          <w:u w:val="single"/>
        </w:rPr>
      </w:pPr>
      <w:r w:rsidRPr="008F14A4">
        <w:rPr>
          <w:rFonts w:ascii="Noto Sans" w:hAnsi="Noto Sans" w:cs="Noto Sans"/>
          <w:b/>
          <w:color w:val="000000" w:themeColor="text1"/>
          <w:sz w:val="20"/>
          <w:szCs w:val="20"/>
          <w:u w:val="single"/>
        </w:rPr>
        <w:t>Reverso del original:</w:t>
      </w:r>
    </w:p>
    <w:p w14:paraId="5E414015" w14:textId="77777777" w:rsidR="00CC0375" w:rsidRPr="008F14A4" w:rsidRDefault="00CC0375" w:rsidP="00280982">
      <w:pPr>
        <w:jc w:val="both"/>
        <w:rPr>
          <w:rFonts w:ascii="Noto Sans" w:hAnsi="Noto Sans" w:cs="Noto Sans"/>
          <w:b/>
          <w:color w:val="000000" w:themeColor="text1"/>
          <w:sz w:val="20"/>
          <w:szCs w:val="20"/>
          <w:u w:val="single"/>
        </w:rPr>
      </w:pPr>
    </w:p>
    <w:p w14:paraId="08445AAC" w14:textId="77777777" w:rsidR="00CC0375" w:rsidRPr="008F14A4" w:rsidRDefault="00CC0375" w:rsidP="00280982">
      <w:pPr>
        <w:numPr>
          <w:ilvl w:val="0"/>
          <w:numId w:val="15"/>
        </w:numPr>
        <w:tabs>
          <w:tab w:val="clear" w:pos="0"/>
          <w:tab w:val="num" w:pos="720"/>
        </w:tabs>
        <w:suppressAutoHyphens/>
        <w:ind w:left="720" w:right="-94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Área de carbonizado en tinta negra por medio del sistema “Hot Spot” en caliente a 80° centígrados, garantizado a todo cambio de temperatura. El carbonizado deberá garantizarse por 3 años a cualquier cambio de temperatura. </w:t>
      </w:r>
    </w:p>
    <w:p w14:paraId="41572152" w14:textId="77777777" w:rsidR="00CC0375" w:rsidRPr="008F14A4" w:rsidRDefault="00CC0375" w:rsidP="00280982">
      <w:pPr>
        <w:ind w:left="720"/>
        <w:jc w:val="both"/>
        <w:rPr>
          <w:rFonts w:ascii="Noto Sans" w:hAnsi="Noto Sans" w:cs="Noto Sans"/>
          <w:color w:val="000000" w:themeColor="text1"/>
          <w:sz w:val="20"/>
          <w:szCs w:val="20"/>
        </w:rPr>
      </w:pPr>
    </w:p>
    <w:p w14:paraId="46A62067" w14:textId="77777777" w:rsidR="00CC0375" w:rsidRPr="008F14A4" w:rsidRDefault="00CC0375" w:rsidP="00280982">
      <w:pPr>
        <w:jc w:val="both"/>
        <w:rPr>
          <w:rFonts w:ascii="Noto Sans" w:hAnsi="Noto Sans" w:cs="Noto Sans"/>
          <w:b/>
          <w:color w:val="000000" w:themeColor="text1"/>
          <w:sz w:val="20"/>
          <w:szCs w:val="20"/>
        </w:rPr>
      </w:pPr>
      <w:r w:rsidRPr="008F14A4">
        <w:rPr>
          <w:rFonts w:ascii="Noto Sans" w:hAnsi="Noto Sans" w:cs="Noto Sans"/>
          <w:b/>
          <w:color w:val="000000" w:themeColor="text1"/>
          <w:sz w:val="20"/>
          <w:szCs w:val="20"/>
          <w:u w:val="single"/>
        </w:rPr>
        <w:t xml:space="preserve">Primera copia: </w:t>
      </w:r>
      <w:r w:rsidRPr="008F14A4">
        <w:rPr>
          <w:rFonts w:ascii="Noto Sans" w:hAnsi="Noto Sans" w:cs="Noto Sans"/>
          <w:b/>
          <w:color w:val="000000" w:themeColor="text1"/>
          <w:sz w:val="20"/>
          <w:szCs w:val="20"/>
        </w:rPr>
        <w:t>“Copia Patrón”:</w:t>
      </w:r>
    </w:p>
    <w:p w14:paraId="6E35F28C" w14:textId="77777777" w:rsidR="00CC0375" w:rsidRPr="008F14A4" w:rsidRDefault="00CC0375" w:rsidP="00280982">
      <w:pPr>
        <w:jc w:val="both"/>
        <w:rPr>
          <w:rFonts w:ascii="Noto Sans" w:hAnsi="Noto Sans" w:cs="Noto Sans"/>
          <w:b/>
          <w:color w:val="000000" w:themeColor="text1"/>
          <w:sz w:val="20"/>
          <w:szCs w:val="20"/>
        </w:rPr>
      </w:pPr>
    </w:p>
    <w:p w14:paraId="26A6CA9D" w14:textId="77777777" w:rsidR="00CC0375" w:rsidRPr="008F14A4" w:rsidRDefault="00CC0375" w:rsidP="00280982">
      <w:pPr>
        <w:pStyle w:val="Prrafodelista"/>
        <w:numPr>
          <w:ilvl w:val="0"/>
          <w:numId w:val="34"/>
        </w:numPr>
        <w:suppressAutoHyphens/>
        <w:spacing w:after="160" w:line="240" w:lineRule="auto"/>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Papel bond seguridad verde de 90 </w:t>
      </w:r>
      <w:proofErr w:type="spellStart"/>
      <w:r w:rsidRPr="008F14A4">
        <w:rPr>
          <w:rFonts w:ascii="Noto Sans" w:hAnsi="Noto Sans" w:cs="Noto Sans"/>
          <w:color w:val="000000" w:themeColor="text1"/>
          <w:sz w:val="20"/>
          <w:szCs w:val="20"/>
        </w:rPr>
        <w:t>grs</w:t>
      </w:r>
      <w:proofErr w:type="spellEnd"/>
      <w:r w:rsidRPr="008F14A4">
        <w:rPr>
          <w:rFonts w:ascii="Noto Sans" w:hAnsi="Noto Sans" w:cs="Noto Sans"/>
          <w:color w:val="000000" w:themeColor="text1"/>
          <w:sz w:val="20"/>
          <w:szCs w:val="20"/>
        </w:rPr>
        <w:t>.</w:t>
      </w:r>
    </w:p>
    <w:p w14:paraId="67B7B649" w14:textId="77777777" w:rsidR="00CC0375" w:rsidRPr="008F14A4" w:rsidRDefault="00CC0375" w:rsidP="00280982">
      <w:pPr>
        <w:pStyle w:val="Prrafodelista"/>
        <w:numPr>
          <w:ilvl w:val="0"/>
          <w:numId w:val="33"/>
        </w:numPr>
        <w:suppressAutoHyphens/>
        <w:spacing w:after="160" w:line="240" w:lineRule="auto"/>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al frente a tres tintas: café, verde y roja.</w:t>
      </w:r>
    </w:p>
    <w:p w14:paraId="0DD8F2C7" w14:textId="77777777" w:rsidR="00CC0375" w:rsidRPr="008F14A4" w:rsidRDefault="00CC0375" w:rsidP="00280982">
      <w:pPr>
        <w:pStyle w:val="Prrafodelista"/>
        <w:numPr>
          <w:ilvl w:val="0"/>
          <w:numId w:val="32"/>
        </w:numPr>
        <w:suppressAutoHyphens/>
        <w:spacing w:after="160" w:line="240" w:lineRule="auto"/>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general en tinta café.</w:t>
      </w:r>
    </w:p>
    <w:p w14:paraId="56E6711E" w14:textId="77777777" w:rsidR="00CC0375" w:rsidRPr="008F14A4" w:rsidRDefault="00CC0375" w:rsidP="00280982">
      <w:pPr>
        <w:pStyle w:val="Prrafodelista"/>
        <w:numPr>
          <w:ilvl w:val="0"/>
          <w:numId w:val="31"/>
        </w:numPr>
        <w:suppressAutoHyphens/>
        <w:spacing w:after="160" w:line="240" w:lineRule="auto"/>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de logotipo con pantalla en tinta verde institucional.</w:t>
      </w:r>
    </w:p>
    <w:p w14:paraId="618E67E9" w14:textId="77777777" w:rsidR="00CC0375" w:rsidRPr="008F14A4" w:rsidRDefault="00CC0375" w:rsidP="00280982">
      <w:pPr>
        <w:pStyle w:val="Prrafodelista"/>
        <w:numPr>
          <w:ilvl w:val="0"/>
          <w:numId w:val="30"/>
        </w:numPr>
        <w:suppressAutoHyphens/>
        <w:spacing w:after="160" w:line="240" w:lineRule="auto"/>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Impresión en tinta roja de la leyenda: </w:t>
      </w:r>
      <w:r w:rsidRPr="008F14A4">
        <w:rPr>
          <w:rFonts w:ascii="Noto Sans" w:hAnsi="Noto Sans" w:cs="Noto Sans"/>
          <w:b/>
          <w:color w:val="000000" w:themeColor="text1"/>
          <w:sz w:val="20"/>
          <w:szCs w:val="20"/>
        </w:rPr>
        <w:t>COPIA PATRÓN</w:t>
      </w:r>
      <w:r w:rsidRPr="008F14A4">
        <w:rPr>
          <w:rFonts w:ascii="Noto Sans" w:hAnsi="Noto Sans" w:cs="Noto Sans"/>
          <w:color w:val="000000" w:themeColor="text1"/>
          <w:sz w:val="20"/>
          <w:szCs w:val="20"/>
        </w:rPr>
        <w:t>.</w:t>
      </w:r>
    </w:p>
    <w:p w14:paraId="2F353195" w14:textId="77777777" w:rsidR="00CC0375" w:rsidRPr="008F14A4" w:rsidRDefault="00CC0375" w:rsidP="00280982">
      <w:pPr>
        <w:pStyle w:val="Prrafodelista"/>
        <w:numPr>
          <w:ilvl w:val="0"/>
          <w:numId w:val="29"/>
        </w:numPr>
        <w:suppressAutoHyphens/>
        <w:spacing w:after="160" w:line="240" w:lineRule="auto"/>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de abreviatura de OOAD/UMAE, series y folios en tinta negra.</w:t>
      </w:r>
    </w:p>
    <w:p w14:paraId="26BBF619" w14:textId="77777777" w:rsidR="00CC0375" w:rsidRPr="008F14A4" w:rsidRDefault="00CC0375" w:rsidP="00280982">
      <w:pPr>
        <w:pStyle w:val="Prrafodelista"/>
        <w:numPr>
          <w:ilvl w:val="0"/>
          <w:numId w:val="28"/>
        </w:numPr>
        <w:suppressAutoHyphens/>
        <w:spacing w:after="160" w:line="240" w:lineRule="auto"/>
        <w:ind w:right="-94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En todos los folios deberán imprimirse 6 dígitos, completando con ceros a la izquierda en las cifras significativas.</w:t>
      </w:r>
    </w:p>
    <w:p w14:paraId="13DCF62D" w14:textId="77777777" w:rsidR="00CC0375" w:rsidRPr="008F14A4" w:rsidRDefault="00CC0375" w:rsidP="00280982">
      <w:pPr>
        <w:pStyle w:val="Prrafodelista"/>
        <w:numPr>
          <w:ilvl w:val="0"/>
          <w:numId w:val="27"/>
        </w:numPr>
        <w:suppressAutoHyphens/>
        <w:spacing w:after="160" w:line="240" w:lineRule="auto"/>
        <w:ind w:right="-94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Impresión en tinta negra de la leyenda </w:t>
      </w:r>
      <w:r w:rsidRPr="008F14A4">
        <w:rPr>
          <w:rFonts w:ascii="Noto Sans" w:hAnsi="Noto Sans" w:cs="Noto Sans"/>
          <w:b/>
          <w:color w:val="000000" w:themeColor="text1"/>
          <w:sz w:val="20"/>
          <w:szCs w:val="20"/>
        </w:rPr>
        <w:t xml:space="preserve">CANCELADO </w:t>
      </w:r>
      <w:r w:rsidRPr="008F14A4">
        <w:rPr>
          <w:rFonts w:ascii="Noto Sans" w:hAnsi="Noto Sans" w:cs="Noto Sans"/>
          <w:color w:val="000000" w:themeColor="text1"/>
          <w:sz w:val="20"/>
          <w:szCs w:val="20"/>
        </w:rPr>
        <w:t xml:space="preserve">en los Certificados de Incapacidad Temporal para el Trabajo, con folio </w:t>
      </w:r>
      <w:r w:rsidRPr="008F14A4">
        <w:rPr>
          <w:rFonts w:ascii="Noto Sans" w:hAnsi="Noto Sans" w:cs="Noto Sans"/>
          <w:b/>
          <w:color w:val="000000" w:themeColor="text1"/>
          <w:sz w:val="20"/>
          <w:szCs w:val="20"/>
        </w:rPr>
        <w:t xml:space="preserve">1000000 </w:t>
      </w:r>
      <w:r w:rsidRPr="008F14A4">
        <w:rPr>
          <w:rFonts w:ascii="Noto Sans" w:hAnsi="Noto Sans" w:cs="Noto Sans"/>
          <w:color w:val="000000" w:themeColor="text1"/>
          <w:sz w:val="20"/>
          <w:szCs w:val="20"/>
        </w:rPr>
        <w:t>de todas las series (será el único folio que se imprima con siete dígitos).</w:t>
      </w:r>
    </w:p>
    <w:p w14:paraId="1EDCCEB4" w14:textId="77777777" w:rsidR="00CC0375" w:rsidRPr="008F14A4" w:rsidRDefault="00CC0375" w:rsidP="00280982">
      <w:pPr>
        <w:pStyle w:val="Prrafodelista"/>
        <w:numPr>
          <w:ilvl w:val="0"/>
          <w:numId w:val="26"/>
        </w:numPr>
        <w:suppressAutoHyphens/>
        <w:spacing w:after="160" w:line="240" w:lineRule="auto"/>
        <w:ind w:right="-94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Al lado izquierdo dejar un margen de </w:t>
      </w:r>
      <w:smartTag w:uri="urn:schemas-microsoft-com:office:smarttags" w:element="metricconverter">
        <w:smartTagPr>
          <w:attr w:name="ProductID" w:val="1.2 cm"/>
        </w:smartTagPr>
        <w:r w:rsidRPr="008F14A4">
          <w:rPr>
            <w:rFonts w:ascii="Noto Sans" w:hAnsi="Noto Sans" w:cs="Noto Sans"/>
            <w:color w:val="000000" w:themeColor="text1"/>
            <w:sz w:val="20"/>
            <w:szCs w:val="20"/>
          </w:rPr>
          <w:t xml:space="preserve">1.2 </w:t>
        </w:r>
        <w:proofErr w:type="spellStart"/>
        <w:r w:rsidRPr="008F14A4">
          <w:rPr>
            <w:rFonts w:ascii="Noto Sans" w:hAnsi="Noto Sans" w:cs="Noto Sans"/>
            <w:color w:val="000000" w:themeColor="text1"/>
            <w:sz w:val="20"/>
            <w:szCs w:val="20"/>
          </w:rPr>
          <w:t>cms</w:t>
        </w:r>
      </w:smartTag>
      <w:proofErr w:type="spellEnd"/>
      <w:r w:rsidRPr="008F14A4">
        <w:rPr>
          <w:rFonts w:ascii="Noto Sans" w:hAnsi="Noto Sans" w:cs="Noto Sans"/>
          <w:color w:val="000000" w:themeColor="text1"/>
          <w:sz w:val="20"/>
          <w:szCs w:val="20"/>
        </w:rPr>
        <w:t>. Marcando perforaciones para facilitar su desprendimiento.</w:t>
      </w:r>
    </w:p>
    <w:p w14:paraId="17F28544" w14:textId="77777777" w:rsidR="00CC0375" w:rsidRPr="008F14A4" w:rsidRDefault="00CC0375" w:rsidP="00280982">
      <w:pPr>
        <w:jc w:val="both"/>
        <w:rPr>
          <w:rFonts w:ascii="Noto Sans" w:hAnsi="Noto Sans" w:cs="Noto Sans"/>
          <w:b/>
          <w:color w:val="000000" w:themeColor="text1"/>
          <w:sz w:val="20"/>
          <w:szCs w:val="20"/>
          <w:u w:val="single"/>
        </w:rPr>
      </w:pPr>
      <w:r w:rsidRPr="008F14A4">
        <w:rPr>
          <w:rFonts w:ascii="Noto Sans" w:hAnsi="Noto Sans" w:cs="Noto Sans"/>
          <w:b/>
          <w:color w:val="000000" w:themeColor="text1"/>
          <w:sz w:val="20"/>
          <w:szCs w:val="20"/>
          <w:u w:val="single"/>
        </w:rPr>
        <w:t>Reverso de la primera copia:</w:t>
      </w:r>
    </w:p>
    <w:p w14:paraId="4DEF4C2E" w14:textId="77777777" w:rsidR="00CC0375" w:rsidRPr="008F14A4" w:rsidRDefault="00CC0375" w:rsidP="00280982">
      <w:pPr>
        <w:jc w:val="both"/>
        <w:rPr>
          <w:rFonts w:ascii="Noto Sans" w:hAnsi="Noto Sans" w:cs="Noto Sans"/>
          <w:b/>
          <w:color w:val="000000" w:themeColor="text1"/>
          <w:sz w:val="20"/>
          <w:szCs w:val="20"/>
          <w:u w:val="single"/>
        </w:rPr>
      </w:pPr>
    </w:p>
    <w:p w14:paraId="704A6FAD" w14:textId="77777777" w:rsidR="00CC0375" w:rsidRPr="008F14A4" w:rsidRDefault="00CC0375" w:rsidP="00280982">
      <w:pPr>
        <w:pStyle w:val="Prrafodelista"/>
        <w:numPr>
          <w:ilvl w:val="0"/>
          <w:numId w:val="25"/>
        </w:numPr>
        <w:suppressAutoHyphens/>
        <w:spacing w:after="160" w:line="240" w:lineRule="auto"/>
        <w:ind w:right="-94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Área de carbonizado en tinta negra por medio del sistema “Hot Spot” en caliente a 80° centígrados, garantizado a todo cambio de temperatura. El carbonizado deberá garantizarse por 3 años a cualquier cambio de temperatura. </w:t>
      </w:r>
    </w:p>
    <w:p w14:paraId="72AB406C" w14:textId="77777777" w:rsidR="00CC0375" w:rsidRPr="008F14A4" w:rsidRDefault="00CC0375" w:rsidP="00280982">
      <w:pPr>
        <w:jc w:val="both"/>
        <w:rPr>
          <w:rFonts w:ascii="Noto Sans" w:hAnsi="Noto Sans" w:cs="Noto Sans"/>
          <w:b/>
          <w:color w:val="000000" w:themeColor="text1"/>
          <w:sz w:val="20"/>
          <w:szCs w:val="20"/>
        </w:rPr>
      </w:pPr>
      <w:r w:rsidRPr="008F14A4">
        <w:rPr>
          <w:rFonts w:ascii="Noto Sans" w:hAnsi="Noto Sans" w:cs="Noto Sans"/>
          <w:b/>
          <w:color w:val="000000" w:themeColor="text1"/>
          <w:sz w:val="20"/>
          <w:szCs w:val="20"/>
          <w:u w:val="single"/>
        </w:rPr>
        <w:t xml:space="preserve">Segunda copia  </w:t>
      </w:r>
      <w:r w:rsidRPr="008F14A4">
        <w:rPr>
          <w:rFonts w:ascii="Noto Sans" w:hAnsi="Noto Sans" w:cs="Noto Sans"/>
          <w:b/>
          <w:color w:val="000000" w:themeColor="text1"/>
          <w:sz w:val="20"/>
          <w:szCs w:val="20"/>
        </w:rPr>
        <w:t>“Copia Asegurado”:</w:t>
      </w:r>
    </w:p>
    <w:p w14:paraId="2ED363C0" w14:textId="77777777" w:rsidR="00CC0375" w:rsidRPr="008F14A4" w:rsidRDefault="00CC0375" w:rsidP="00280982">
      <w:pPr>
        <w:jc w:val="both"/>
        <w:rPr>
          <w:rFonts w:ascii="Noto Sans" w:hAnsi="Noto Sans" w:cs="Noto Sans"/>
          <w:b/>
          <w:color w:val="000000" w:themeColor="text1"/>
          <w:sz w:val="20"/>
          <w:szCs w:val="20"/>
        </w:rPr>
      </w:pPr>
    </w:p>
    <w:p w14:paraId="7EA6819B" w14:textId="77777777" w:rsidR="00CC0375" w:rsidRPr="008F14A4" w:rsidRDefault="00CC0375" w:rsidP="00280982">
      <w:pPr>
        <w:pStyle w:val="Prrafodelista"/>
        <w:numPr>
          <w:ilvl w:val="0"/>
          <w:numId w:val="24"/>
        </w:numPr>
        <w:tabs>
          <w:tab w:val="num" w:pos="720"/>
        </w:tabs>
        <w:suppressAutoHyphens/>
        <w:spacing w:after="160" w:line="240" w:lineRule="auto"/>
        <w:ind w:left="709" w:hanging="28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Papel bond seguridad blanco de 120 </w:t>
      </w:r>
      <w:proofErr w:type="spellStart"/>
      <w:r w:rsidRPr="008F14A4">
        <w:rPr>
          <w:rFonts w:ascii="Noto Sans" w:hAnsi="Noto Sans" w:cs="Noto Sans"/>
          <w:color w:val="000000" w:themeColor="text1"/>
          <w:sz w:val="20"/>
          <w:szCs w:val="20"/>
        </w:rPr>
        <w:t>grs</w:t>
      </w:r>
      <w:proofErr w:type="spellEnd"/>
      <w:r w:rsidRPr="008F14A4">
        <w:rPr>
          <w:rFonts w:ascii="Noto Sans" w:hAnsi="Noto Sans" w:cs="Noto Sans"/>
          <w:color w:val="000000" w:themeColor="text1"/>
          <w:sz w:val="20"/>
          <w:szCs w:val="20"/>
        </w:rPr>
        <w:t>. con fibras ópticas visibles e invisibles.</w:t>
      </w:r>
    </w:p>
    <w:p w14:paraId="54C714BD" w14:textId="77777777" w:rsidR="00CC0375" w:rsidRPr="008F14A4" w:rsidRDefault="00CC0375" w:rsidP="00280982">
      <w:pPr>
        <w:pStyle w:val="Prrafodelista"/>
        <w:numPr>
          <w:ilvl w:val="0"/>
          <w:numId w:val="24"/>
        </w:numPr>
        <w:tabs>
          <w:tab w:val="num" w:pos="720"/>
        </w:tabs>
        <w:suppressAutoHyphens/>
        <w:spacing w:after="160" w:line="240" w:lineRule="auto"/>
        <w:ind w:left="709" w:hanging="28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al frente a tres tintas: café, verde y roja.</w:t>
      </w:r>
    </w:p>
    <w:p w14:paraId="74737332" w14:textId="77777777" w:rsidR="00CC0375" w:rsidRPr="008F14A4" w:rsidRDefault="00CC0375" w:rsidP="00280982">
      <w:pPr>
        <w:pStyle w:val="Prrafodelista"/>
        <w:numPr>
          <w:ilvl w:val="0"/>
          <w:numId w:val="24"/>
        </w:numPr>
        <w:tabs>
          <w:tab w:val="num" w:pos="720"/>
        </w:tabs>
        <w:suppressAutoHyphens/>
        <w:spacing w:after="160" w:line="240" w:lineRule="auto"/>
        <w:ind w:left="709" w:hanging="28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atrás a una tinta: café.</w:t>
      </w:r>
    </w:p>
    <w:p w14:paraId="0C172B85" w14:textId="77777777" w:rsidR="00CC0375" w:rsidRPr="008F14A4" w:rsidRDefault="00CC0375" w:rsidP="00280982">
      <w:pPr>
        <w:pStyle w:val="Prrafodelista"/>
        <w:numPr>
          <w:ilvl w:val="0"/>
          <w:numId w:val="24"/>
        </w:numPr>
        <w:tabs>
          <w:tab w:val="num" w:pos="720"/>
        </w:tabs>
        <w:suppressAutoHyphens/>
        <w:spacing w:after="160" w:line="240" w:lineRule="auto"/>
        <w:ind w:left="709" w:hanging="28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general en tinta café.</w:t>
      </w:r>
    </w:p>
    <w:p w14:paraId="6FED4596" w14:textId="77777777" w:rsidR="00CC0375" w:rsidRPr="008F14A4" w:rsidRDefault="00CC0375" w:rsidP="00280982">
      <w:pPr>
        <w:pStyle w:val="Prrafodelista"/>
        <w:numPr>
          <w:ilvl w:val="0"/>
          <w:numId w:val="24"/>
        </w:numPr>
        <w:tabs>
          <w:tab w:val="num" w:pos="720"/>
        </w:tabs>
        <w:suppressAutoHyphens/>
        <w:spacing w:after="160" w:line="240" w:lineRule="auto"/>
        <w:ind w:left="709" w:hanging="283"/>
        <w:jc w:val="both"/>
        <w:rPr>
          <w:rFonts w:ascii="Noto Sans" w:hAnsi="Noto Sans" w:cs="Noto Sans"/>
          <w:color w:val="000000" w:themeColor="text1"/>
          <w:sz w:val="20"/>
          <w:szCs w:val="20"/>
        </w:rPr>
      </w:pPr>
      <w:r w:rsidRPr="008F14A4">
        <w:rPr>
          <w:rFonts w:ascii="Noto Sans" w:hAnsi="Noto Sans" w:cs="Noto Sans"/>
          <w:sz w:val="20"/>
          <w:szCs w:val="20"/>
        </w:rPr>
        <w:t>Impresión de logotipo en tinta termo cromática verde institucional.</w:t>
      </w:r>
    </w:p>
    <w:p w14:paraId="7C937523" w14:textId="77777777" w:rsidR="00CC0375" w:rsidRPr="008F14A4" w:rsidRDefault="00CC0375" w:rsidP="00280982">
      <w:pPr>
        <w:pStyle w:val="Prrafodelista"/>
        <w:numPr>
          <w:ilvl w:val="0"/>
          <w:numId w:val="24"/>
        </w:numPr>
        <w:tabs>
          <w:tab w:val="num" w:pos="720"/>
        </w:tabs>
        <w:suppressAutoHyphens/>
        <w:spacing w:after="160" w:line="240" w:lineRule="auto"/>
        <w:ind w:left="709" w:right="-943" w:hanging="28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Impresión en tinta roja de las leyendas: </w:t>
      </w:r>
      <w:r w:rsidRPr="008F14A4">
        <w:rPr>
          <w:rFonts w:ascii="Noto Sans" w:hAnsi="Noto Sans" w:cs="Noto Sans"/>
          <w:b/>
          <w:color w:val="000000" w:themeColor="text1"/>
          <w:sz w:val="20"/>
          <w:szCs w:val="20"/>
        </w:rPr>
        <w:t xml:space="preserve">COPIA ASEGURADO </w:t>
      </w:r>
      <w:r w:rsidRPr="008F14A4">
        <w:rPr>
          <w:rFonts w:ascii="Noto Sans" w:hAnsi="Noto Sans" w:cs="Noto Sans"/>
          <w:color w:val="000000" w:themeColor="text1"/>
          <w:sz w:val="20"/>
          <w:szCs w:val="20"/>
        </w:rPr>
        <w:t>y “Verifique que su número de seguridad social esté correctamente anotado”.</w:t>
      </w:r>
    </w:p>
    <w:p w14:paraId="4001C46A" w14:textId="77777777" w:rsidR="00CC0375" w:rsidRPr="008F14A4" w:rsidRDefault="00CC0375" w:rsidP="00280982">
      <w:pPr>
        <w:pStyle w:val="Prrafodelista"/>
        <w:numPr>
          <w:ilvl w:val="0"/>
          <w:numId w:val="24"/>
        </w:numPr>
        <w:tabs>
          <w:tab w:val="num" w:pos="720"/>
        </w:tabs>
        <w:suppressAutoHyphens/>
        <w:spacing w:after="160" w:line="240" w:lineRule="auto"/>
        <w:ind w:left="709" w:hanging="28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de abreviatura de OOAD/UMAE, series y folios en tinta negra.</w:t>
      </w:r>
    </w:p>
    <w:p w14:paraId="1ED8E45C" w14:textId="77777777" w:rsidR="00CC0375" w:rsidRPr="008F14A4" w:rsidRDefault="00CC0375" w:rsidP="00280982">
      <w:pPr>
        <w:pStyle w:val="Prrafodelista"/>
        <w:numPr>
          <w:ilvl w:val="0"/>
          <w:numId w:val="24"/>
        </w:numPr>
        <w:tabs>
          <w:tab w:val="num" w:pos="720"/>
        </w:tabs>
        <w:suppressAutoHyphens/>
        <w:spacing w:after="160" w:line="240" w:lineRule="auto"/>
        <w:ind w:left="709" w:right="-943" w:hanging="28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En todos los folios deberán imprimirse 6 dígitos, completando con ceros a la izquierda de las cifras significativas.</w:t>
      </w:r>
    </w:p>
    <w:p w14:paraId="01BD6CB3" w14:textId="77777777" w:rsidR="00CC0375" w:rsidRPr="008F14A4" w:rsidRDefault="00CC0375" w:rsidP="00280982">
      <w:pPr>
        <w:pStyle w:val="Prrafodelista"/>
        <w:numPr>
          <w:ilvl w:val="0"/>
          <w:numId w:val="24"/>
        </w:numPr>
        <w:tabs>
          <w:tab w:val="num" w:pos="720"/>
        </w:tabs>
        <w:suppressAutoHyphens/>
        <w:spacing w:after="160" w:line="240" w:lineRule="auto"/>
        <w:ind w:left="709" w:right="-943" w:hanging="28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lastRenderedPageBreak/>
        <w:t xml:space="preserve">Impresión en tinta negra de la leyenda </w:t>
      </w:r>
      <w:r w:rsidRPr="008F14A4">
        <w:rPr>
          <w:rFonts w:ascii="Noto Sans" w:hAnsi="Noto Sans" w:cs="Noto Sans"/>
          <w:b/>
          <w:color w:val="000000" w:themeColor="text1"/>
          <w:sz w:val="20"/>
          <w:szCs w:val="20"/>
        </w:rPr>
        <w:t xml:space="preserve">CANCELADO </w:t>
      </w:r>
      <w:r w:rsidRPr="008F14A4">
        <w:rPr>
          <w:rFonts w:ascii="Noto Sans" w:hAnsi="Noto Sans" w:cs="Noto Sans"/>
          <w:color w:val="000000" w:themeColor="text1"/>
          <w:sz w:val="20"/>
          <w:szCs w:val="20"/>
        </w:rPr>
        <w:t xml:space="preserve">en los certificados de incapacidad con folio </w:t>
      </w:r>
      <w:r w:rsidRPr="008F14A4">
        <w:rPr>
          <w:rFonts w:ascii="Noto Sans" w:hAnsi="Noto Sans" w:cs="Noto Sans"/>
          <w:b/>
          <w:color w:val="000000" w:themeColor="text1"/>
          <w:sz w:val="20"/>
          <w:szCs w:val="20"/>
        </w:rPr>
        <w:t xml:space="preserve">1000000 </w:t>
      </w:r>
      <w:r w:rsidRPr="008F14A4">
        <w:rPr>
          <w:rFonts w:ascii="Noto Sans" w:hAnsi="Noto Sans" w:cs="Noto Sans"/>
          <w:color w:val="000000" w:themeColor="text1"/>
          <w:sz w:val="20"/>
          <w:szCs w:val="20"/>
        </w:rPr>
        <w:t>de todas las series (será el único folio que se imprima con siete dígitos).</w:t>
      </w:r>
    </w:p>
    <w:p w14:paraId="5AFFC93F" w14:textId="77777777" w:rsidR="00CC0375" w:rsidRPr="008F14A4" w:rsidRDefault="00CC0375" w:rsidP="00280982">
      <w:pPr>
        <w:pStyle w:val="Prrafodelista"/>
        <w:numPr>
          <w:ilvl w:val="0"/>
          <w:numId w:val="24"/>
        </w:numPr>
        <w:tabs>
          <w:tab w:val="num" w:pos="720"/>
        </w:tabs>
        <w:suppressAutoHyphens/>
        <w:spacing w:after="160" w:line="240" w:lineRule="auto"/>
        <w:ind w:left="709" w:right="-943" w:hanging="283"/>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 xml:space="preserve">Al lado izquierdo dejar un margen de </w:t>
      </w:r>
      <w:smartTag w:uri="urn:schemas-microsoft-com:office:smarttags" w:element="metricconverter">
        <w:smartTagPr>
          <w:attr w:name="ProductID" w:val="1.2 cm"/>
        </w:smartTagPr>
        <w:r w:rsidRPr="008F14A4">
          <w:rPr>
            <w:rFonts w:ascii="Noto Sans" w:hAnsi="Noto Sans" w:cs="Noto Sans"/>
            <w:color w:val="000000" w:themeColor="text1"/>
            <w:sz w:val="20"/>
            <w:szCs w:val="20"/>
          </w:rPr>
          <w:t xml:space="preserve">1.2 </w:t>
        </w:r>
        <w:proofErr w:type="spellStart"/>
        <w:r w:rsidRPr="008F14A4">
          <w:rPr>
            <w:rFonts w:ascii="Noto Sans" w:hAnsi="Noto Sans" w:cs="Noto Sans"/>
            <w:color w:val="000000" w:themeColor="text1"/>
            <w:sz w:val="20"/>
            <w:szCs w:val="20"/>
          </w:rPr>
          <w:t>cms</w:t>
        </w:r>
      </w:smartTag>
      <w:proofErr w:type="spellEnd"/>
      <w:r w:rsidRPr="008F14A4">
        <w:rPr>
          <w:rFonts w:ascii="Noto Sans" w:hAnsi="Noto Sans" w:cs="Noto Sans"/>
          <w:color w:val="000000" w:themeColor="text1"/>
          <w:sz w:val="20"/>
          <w:szCs w:val="20"/>
        </w:rPr>
        <w:t>. Marcando perforaciones para facilitar su desprendimiento.</w:t>
      </w:r>
    </w:p>
    <w:p w14:paraId="21D854E6" w14:textId="77777777" w:rsidR="00CC0375" w:rsidRPr="008F14A4" w:rsidRDefault="00CC0375" w:rsidP="00280982">
      <w:pPr>
        <w:suppressAutoHyphens/>
        <w:ind w:left="-284" w:right="-943"/>
        <w:jc w:val="both"/>
        <w:rPr>
          <w:rFonts w:ascii="Noto Sans" w:hAnsi="Noto Sans" w:cs="Noto Sans"/>
          <w:sz w:val="20"/>
          <w:szCs w:val="20"/>
        </w:rPr>
      </w:pPr>
      <w:r w:rsidRPr="008F14A4">
        <w:rPr>
          <w:rFonts w:ascii="Noto Sans" w:hAnsi="Noto Sans" w:cs="Noto Sans"/>
          <w:b/>
          <w:color w:val="000000" w:themeColor="text1"/>
          <w:sz w:val="20"/>
          <w:szCs w:val="20"/>
        </w:rPr>
        <w:t xml:space="preserve">IMPORTANTE, CARACTERÍSTICAS DE SEGURIDAD: </w:t>
      </w:r>
      <w:r w:rsidRPr="008F14A4">
        <w:rPr>
          <w:rFonts w:ascii="Noto Sans" w:hAnsi="Noto Sans" w:cs="Noto Sans"/>
          <w:color w:val="000000" w:themeColor="text1"/>
          <w:sz w:val="20"/>
          <w:szCs w:val="20"/>
        </w:rPr>
        <w:t xml:space="preserve">Fondo de seguridad rayado en el recuadro superior derecho.  Dentro del área del fondo de seguridad escondida la palabra  </w:t>
      </w:r>
      <w:r w:rsidRPr="008F14A4">
        <w:rPr>
          <w:rFonts w:ascii="Noto Sans" w:hAnsi="Noto Sans" w:cs="Noto Sans"/>
          <w:b/>
          <w:color w:val="000000" w:themeColor="text1"/>
          <w:sz w:val="20"/>
          <w:szCs w:val="20"/>
        </w:rPr>
        <w:t xml:space="preserve">“COPIA”, </w:t>
      </w:r>
      <w:r w:rsidRPr="008F14A4">
        <w:rPr>
          <w:rFonts w:ascii="Noto Sans" w:hAnsi="Noto Sans" w:cs="Noto Sans"/>
          <w:color w:val="000000" w:themeColor="text1"/>
          <w:sz w:val="20"/>
          <w:szCs w:val="20"/>
        </w:rPr>
        <w:t xml:space="preserve">en impresión horizontal abajo del nombre del asegurado. </w:t>
      </w:r>
      <w:proofErr w:type="spellStart"/>
      <w:r w:rsidRPr="008F14A4">
        <w:rPr>
          <w:rFonts w:ascii="Noto Sans" w:hAnsi="Noto Sans" w:cs="Noto Sans"/>
          <w:color w:val="000000" w:themeColor="text1"/>
          <w:sz w:val="20"/>
          <w:szCs w:val="20"/>
        </w:rPr>
        <w:t>Logoline</w:t>
      </w:r>
      <w:proofErr w:type="spellEnd"/>
      <w:r w:rsidRPr="008F14A4">
        <w:rPr>
          <w:rFonts w:ascii="Noto Sans" w:hAnsi="Noto Sans" w:cs="Noto Sans"/>
          <w:color w:val="000000" w:themeColor="text1"/>
          <w:sz w:val="20"/>
          <w:szCs w:val="20"/>
        </w:rPr>
        <w:t xml:space="preserve"> en la línea de matrícula del médico, la cual se formará con la repetición de las siglas IMSSIMSSIMSSIMSS. Imprimir en el margen derecho inferior y superior la leyenda “IMSS COPIA ASEGURADO” utilizando tinta invisible que se pueda reconocer a través de luz ultravioleta. Deberá aparecer </w:t>
      </w:r>
      <w:r w:rsidRPr="008F14A4">
        <w:rPr>
          <w:rFonts w:ascii="Noto Sans" w:hAnsi="Noto Sans" w:cs="Noto Sans"/>
          <w:sz w:val="20"/>
          <w:szCs w:val="20"/>
        </w:rPr>
        <w:t>completo (cuatro dígitos por año) en impresión invertida (letra calada), el periodo de vigencia del block 202</w:t>
      </w:r>
      <w:r w:rsidR="007806C2">
        <w:rPr>
          <w:rFonts w:ascii="Noto Sans" w:hAnsi="Noto Sans" w:cs="Noto Sans"/>
          <w:sz w:val="20"/>
          <w:szCs w:val="20"/>
        </w:rPr>
        <w:t>6</w:t>
      </w:r>
      <w:r w:rsidRPr="008F14A4">
        <w:rPr>
          <w:rFonts w:ascii="Noto Sans" w:hAnsi="Noto Sans" w:cs="Noto Sans"/>
          <w:sz w:val="20"/>
          <w:szCs w:val="20"/>
        </w:rPr>
        <w:t>-202</w:t>
      </w:r>
      <w:r w:rsidR="007806C2">
        <w:rPr>
          <w:rFonts w:ascii="Noto Sans" w:hAnsi="Noto Sans" w:cs="Noto Sans"/>
          <w:sz w:val="20"/>
          <w:szCs w:val="20"/>
        </w:rPr>
        <w:t>8</w:t>
      </w:r>
      <w:r w:rsidRPr="008F14A4">
        <w:rPr>
          <w:rFonts w:ascii="Noto Sans" w:hAnsi="Noto Sans" w:cs="Noto Sans"/>
          <w:sz w:val="20"/>
          <w:szCs w:val="20"/>
        </w:rPr>
        <w:t xml:space="preserve">. Asimismo, en la parte inferior derecha recuadro con medidas de 1.5 </w:t>
      </w:r>
      <w:proofErr w:type="spellStart"/>
      <w:r w:rsidRPr="008F14A4">
        <w:rPr>
          <w:rFonts w:ascii="Noto Sans" w:hAnsi="Noto Sans" w:cs="Noto Sans"/>
          <w:sz w:val="20"/>
          <w:szCs w:val="20"/>
        </w:rPr>
        <w:t>cms</w:t>
      </w:r>
      <w:proofErr w:type="spellEnd"/>
      <w:r w:rsidRPr="008F14A4">
        <w:rPr>
          <w:rFonts w:ascii="Noto Sans" w:hAnsi="Noto Sans" w:cs="Noto Sans"/>
          <w:sz w:val="20"/>
          <w:szCs w:val="20"/>
        </w:rPr>
        <w:t xml:space="preserve">. de base por 0.4 </w:t>
      </w:r>
      <w:proofErr w:type="spellStart"/>
      <w:r w:rsidRPr="008F14A4">
        <w:rPr>
          <w:rFonts w:ascii="Noto Sans" w:hAnsi="Noto Sans" w:cs="Noto Sans"/>
          <w:sz w:val="20"/>
          <w:szCs w:val="20"/>
        </w:rPr>
        <w:t>cms</w:t>
      </w:r>
      <w:proofErr w:type="spellEnd"/>
      <w:r w:rsidRPr="008F14A4">
        <w:rPr>
          <w:rFonts w:ascii="Noto Sans" w:hAnsi="Noto Sans" w:cs="Noto Sans"/>
          <w:sz w:val="20"/>
          <w:szCs w:val="20"/>
        </w:rPr>
        <w:t>. de altura,</w:t>
      </w:r>
      <w:r w:rsidRPr="008F14A4">
        <w:rPr>
          <w:rFonts w:ascii="Noto Sans" w:hAnsi="Noto Sans" w:cs="Noto Sans"/>
          <w:b/>
          <w:bCs/>
          <w:color w:val="1F497D"/>
          <w:sz w:val="20"/>
          <w:szCs w:val="20"/>
        </w:rPr>
        <w:t xml:space="preserve"> </w:t>
      </w:r>
      <w:r w:rsidRPr="008F14A4">
        <w:rPr>
          <w:rFonts w:ascii="Noto Sans" w:hAnsi="Noto Sans" w:cs="Noto Sans"/>
          <w:bCs/>
          <w:sz w:val="20"/>
          <w:szCs w:val="20"/>
        </w:rPr>
        <w:t xml:space="preserve">con </w:t>
      </w:r>
      <w:r w:rsidRPr="008F14A4">
        <w:rPr>
          <w:rFonts w:ascii="Noto Sans" w:hAnsi="Noto Sans" w:cs="Noto Sans"/>
          <w:sz w:val="20"/>
          <w:szCs w:val="20"/>
        </w:rPr>
        <w:t>un recubrimiento para raspar (</w:t>
      </w:r>
      <w:proofErr w:type="spellStart"/>
      <w:r w:rsidRPr="008F14A4">
        <w:rPr>
          <w:rFonts w:ascii="Noto Sans" w:hAnsi="Noto Sans" w:cs="Noto Sans"/>
          <w:sz w:val="20"/>
          <w:szCs w:val="20"/>
        </w:rPr>
        <w:t>scratch</w:t>
      </w:r>
      <w:proofErr w:type="spellEnd"/>
      <w:r w:rsidRPr="008F14A4">
        <w:rPr>
          <w:rFonts w:ascii="Noto Sans" w:hAnsi="Noto Sans" w:cs="Noto Sans"/>
          <w:sz w:val="20"/>
          <w:szCs w:val="20"/>
        </w:rPr>
        <w:t xml:space="preserve"> off) color plata, que oculte el “Folio Bancario” de 4 dígitos impresos con tinta indeleble negra con la leyenda debajo de este recuadro impresa en color rojo, </w:t>
      </w:r>
      <w:r w:rsidRPr="008F14A4">
        <w:rPr>
          <w:rFonts w:ascii="Noto Sans" w:hAnsi="Noto Sans" w:cs="Noto Sans"/>
          <w:b/>
          <w:sz w:val="20"/>
          <w:szCs w:val="20"/>
        </w:rPr>
        <w:t>“No Raspar”</w:t>
      </w:r>
      <w:r w:rsidRPr="008F14A4">
        <w:rPr>
          <w:rFonts w:ascii="Noto Sans" w:hAnsi="Noto Sans" w:cs="Noto Sans"/>
          <w:sz w:val="20"/>
          <w:szCs w:val="20"/>
        </w:rPr>
        <w:t xml:space="preserve"> Uso Exclusivo del Banco, al reverso se deberá imprimir una plasta color negro a la misma altura del recubrimiento cubriendo totalmente al mismo, dichos folios serán proporcionados dos días hábiles posteriores a la notificación del fallo al proveedor adjudicado, para lo cual esté deberá acudir a la División de Subsidios y Ayudas, sita en Toledo No. 21, 1er piso, Col. Juárez, Alcaldía Cuauhtémoc, C.P. 06600, Ciudad de México, en un horario de 9 a 16 </w:t>
      </w:r>
      <w:proofErr w:type="spellStart"/>
      <w:r w:rsidRPr="008F14A4">
        <w:rPr>
          <w:rFonts w:ascii="Noto Sans" w:hAnsi="Noto Sans" w:cs="Noto Sans"/>
          <w:sz w:val="20"/>
          <w:szCs w:val="20"/>
        </w:rPr>
        <w:t>hrs</w:t>
      </w:r>
      <w:proofErr w:type="spellEnd"/>
      <w:r w:rsidRPr="008F14A4">
        <w:rPr>
          <w:rFonts w:ascii="Noto Sans" w:hAnsi="Noto Sans" w:cs="Noto Sans"/>
          <w:sz w:val="20"/>
          <w:szCs w:val="20"/>
        </w:rPr>
        <w:t>. previa comunicación con Constantino Valladares Rodríguez, al teléfono 5238-2700, ext. 12250, para recibirlos, la entrega recepción de los folios bancarios deberá asentarse por escrito.</w:t>
      </w:r>
    </w:p>
    <w:p w14:paraId="033DD253" w14:textId="77777777" w:rsidR="00CC0375" w:rsidRPr="008F14A4" w:rsidRDefault="00CC0375" w:rsidP="00280982">
      <w:pPr>
        <w:suppressAutoHyphens/>
        <w:ind w:left="720"/>
        <w:jc w:val="both"/>
        <w:rPr>
          <w:rFonts w:ascii="Noto Sans" w:hAnsi="Noto Sans" w:cs="Noto Sans"/>
          <w:color w:val="000000" w:themeColor="text1"/>
          <w:sz w:val="20"/>
          <w:szCs w:val="20"/>
        </w:rPr>
      </w:pPr>
    </w:p>
    <w:p w14:paraId="75BA7AAA" w14:textId="77777777" w:rsidR="00CC0375" w:rsidRPr="008F14A4" w:rsidRDefault="00CC0375" w:rsidP="00280982">
      <w:pPr>
        <w:suppressAutoHyphens/>
        <w:ind w:left="-284" w:right="-943"/>
        <w:jc w:val="both"/>
        <w:rPr>
          <w:rFonts w:ascii="Noto Sans" w:hAnsi="Noto Sans" w:cs="Noto Sans"/>
          <w:color w:val="000000" w:themeColor="text1"/>
          <w:sz w:val="20"/>
          <w:szCs w:val="20"/>
        </w:rPr>
      </w:pPr>
      <w:r w:rsidRPr="008F14A4">
        <w:rPr>
          <w:rFonts w:ascii="Noto Sans" w:hAnsi="Noto Sans" w:cs="Noto Sans"/>
          <w:b/>
          <w:color w:val="000000" w:themeColor="text1"/>
          <w:sz w:val="20"/>
          <w:szCs w:val="20"/>
        </w:rPr>
        <w:t>Esta copia deberá llevar tinta borrable de color café en los campos de:</w:t>
      </w:r>
      <w:r w:rsidRPr="008F14A4">
        <w:rPr>
          <w:rFonts w:ascii="Noto Sans" w:hAnsi="Noto Sans" w:cs="Noto Sans"/>
          <w:color w:val="000000" w:themeColor="text1"/>
          <w:sz w:val="20"/>
          <w:szCs w:val="20"/>
        </w:rPr>
        <w:t xml:space="preserve"> días autorizados (letra) y número y a partir: Día-Mes-Año.</w:t>
      </w:r>
    </w:p>
    <w:p w14:paraId="0E00B4AA" w14:textId="77777777" w:rsidR="00CC0375" w:rsidRPr="008F14A4" w:rsidRDefault="00CC0375" w:rsidP="00280982">
      <w:pPr>
        <w:jc w:val="both"/>
        <w:rPr>
          <w:rFonts w:ascii="Noto Sans" w:hAnsi="Noto Sans" w:cs="Noto Sans"/>
          <w:color w:val="000000" w:themeColor="text1"/>
          <w:sz w:val="20"/>
          <w:szCs w:val="20"/>
        </w:rPr>
      </w:pPr>
    </w:p>
    <w:p w14:paraId="4C1F8D56" w14:textId="77777777" w:rsidR="00CC0375" w:rsidRPr="008F14A4" w:rsidRDefault="00CC0375" w:rsidP="00280982">
      <w:pPr>
        <w:ind w:left="-284" w:right="-943"/>
        <w:jc w:val="both"/>
        <w:rPr>
          <w:rFonts w:ascii="Noto Sans" w:hAnsi="Noto Sans" w:cs="Noto Sans"/>
          <w:color w:val="000000" w:themeColor="text1"/>
          <w:sz w:val="20"/>
          <w:szCs w:val="20"/>
        </w:rPr>
      </w:pPr>
      <w:r w:rsidRPr="008F14A4">
        <w:rPr>
          <w:rFonts w:ascii="Noto Sans" w:hAnsi="Noto Sans" w:cs="Noto Sans"/>
          <w:b/>
          <w:color w:val="000000" w:themeColor="text1"/>
          <w:sz w:val="20"/>
          <w:szCs w:val="20"/>
          <w:u w:val="single"/>
        </w:rPr>
        <w:t xml:space="preserve">Contraportada: </w:t>
      </w:r>
      <w:r w:rsidRPr="008F14A4">
        <w:rPr>
          <w:rFonts w:ascii="Noto Sans" w:hAnsi="Noto Sans" w:cs="Noto Sans"/>
          <w:color w:val="000000" w:themeColor="text1"/>
          <w:sz w:val="20"/>
          <w:szCs w:val="20"/>
        </w:rPr>
        <w:t>“Relación de folios de originales de los Certificados de Incapacidad Temporal para el Trabajo entregados a la Dirección de la Unidad”.</w:t>
      </w:r>
    </w:p>
    <w:p w14:paraId="717E0331" w14:textId="77777777" w:rsidR="00CC0375" w:rsidRPr="008F14A4" w:rsidRDefault="00CC0375" w:rsidP="00280982">
      <w:pPr>
        <w:jc w:val="both"/>
        <w:rPr>
          <w:rFonts w:ascii="Noto Sans" w:hAnsi="Noto Sans" w:cs="Noto Sans"/>
          <w:color w:val="000000" w:themeColor="text1"/>
          <w:sz w:val="20"/>
          <w:szCs w:val="20"/>
        </w:rPr>
      </w:pPr>
    </w:p>
    <w:p w14:paraId="0A4D5EAC" w14:textId="77777777" w:rsidR="00CC0375" w:rsidRPr="008F14A4" w:rsidRDefault="00CC0375" w:rsidP="00280982">
      <w:pPr>
        <w:numPr>
          <w:ilvl w:val="0"/>
          <w:numId w:val="16"/>
        </w:numPr>
        <w:suppressAutoHyphens/>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en la contraportada.</w:t>
      </w:r>
    </w:p>
    <w:p w14:paraId="5535A74D" w14:textId="77777777" w:rsidR="00CC0375" w:rsidRPr="008F14A4" w:rsidRDefault="00CC0375" w:rsidP="00280982">
      <w:pPr>
        <w:numPr>
          <w:ilvl w:val="0"/>
          <w:numId w:val="16"/>
        </w:numPr>
        <w:suppressAutoHyphens/>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cabeza-cabeza con relación a la portada.</w:t>
      </w:r>
    </w:p>
    <w:p w14:paraId="0660255E" w14:textId="77777777" w:rsidR="00CC0375" w:rsidRPr="008F14A4" w:rsidRDefault="00CC0375" w:rsidP="00280982">
      <w:pPr>
        <w:numPr>
          <w:ilvl w:val="0"/>
          <w:numId w:val="16"/>
        </w:numPr>
        <w:suppressAutoHyphens/>
        <w:jc w:val="both"/>
        <w:rPr>
          <w:rFonts w:ascii="Noto Sans" w:hAnsi="Noto Sans" w:cs="Noto Sans"/>
          <w:color w:val="000000" w:themeColor="text1"/>
          <w:sz w:val="20"/>
          <w:szCs w:val="20"/>
        </w:rPr>
      </w:pPr>
      <w:r w:rsidRPr="008F14A4">
        <w:rPr>
          <w:rFonts w:ascii="Noto Sans" w:hAnsi="Noto Sans" w:cs="Noto Sans"/>
          <w:color w:val="000000" w:themeColor="text1"/>
          <w:sz w:val="20"/>
          <w:szCs w:val="20"/>
        </w:rPr>
        <w:t>Impresión en tinta café.</w:t>
      </w:r>
    </w:p>
    <w:p w14:paraId="31864C4F" w14:textId="77777777" w:rsidR="00CA127C" w:rsidRPr="008F14A4" w:rsidRDefault="00CA127C" w:rsidP="00280982">
      <w:pPr>
        <w:suppressAutoHyphens/>
        <w:spacing w:after="160"/>
        <w:contextualSpacing/>
        <w:jc w:val="both"/>
        <w:rPr>
          <w:rFonts w:ascii="Noto Sans" w:eastAsia="Calibri" w:hAnsi="Noto Sans" w:cs="Noto Sans"/>
          <w:sz w:val="20"/>
          <w:szCs w:val="20"/>
          <w:lang w:eastAsia="es-ES"/>
        </w:rPr>
      </w:pPr>
    </w:p>
    <w:p w14:paraId="082A3F48" w14:textId="77777777" w:rsidR="00CC0375" w:rsidRPr="008F14A4" w:rsidRDefault="00CA127C" w:rsidP="00280982">
      <w:pPr>
        <w:ind w:left="-284" w:right="-943"/>
        <w:jc w:val="both"/>
        <w:rPr>
          <w:rFonts w:ascii="Noto Sans" w:eastAsia="Calibri" w:hAnsi="Noto Sans" w:cs="Noto Sans"/>
          <w:b/>
          <w:bCs/>
          <w:sz w:val="20"/>
          <w:szCs w:val="20"/>
          <w:lang w:eastAsia="ar-SA"/>
        </w:rPr>
      </w:pPr>
      <w:r w:rsidRPr="008F14A4">
        <w:rPr>
          <w:rFonts w:ascii="Noto Sans" w:eastAsia="Calibri" w:hAnsi="Noto Sans" w:cs="Noto Sans"/>
          <w:b/>
          <w:bCs/>
          <w:sz w:val="20"/>
          <w:szCs w:val="20"/>
          <w:lang w:eastAsia="ar-SA"/>
        </w:rPr>
        <w:t xml:space="preserve">Cuadros </w:t>
      </w:r>
      <w:r>
        <w:rPr>
          <w:rFonts w:ascii="Noto Sans" w:eastAsia="Calibri" w:hAnsi="Noto Sans" w:cs="Noto Sans"/>
          <w:b/>
          <w:bCs/>
          <w:sz w:val="20"/>
          <w:szCs w:val="20"/>
          <w:lang w:eastAsia="ar-SA"/>
        </w:rPr>
        <w:t>d</w:t>
      </w:r>
      <w:r w:rsidRPr="008F14A4">
        <w:rPr>
          <w:rFonts w:ascii="Noto Sans" w:eastAsia="Calibri" w:hAnsi="Noto Sans" w:cs="Noto Sans"/>
          <w:b/>
          <w:bCs/>
          <w:sz w:val="20"/>
          <w:szCs w:val="20"/>
          <w:lang w:eastAsia="ar-SA"/>
        </w:rPr>
        <w:t xml:space="preserve">e </w:t>
      </w:r>
      <w:r>
        <w:rPr>
          <w:rFonts w:ascii="Noto Sans" w:eastAsia="Calibri" w:hAnsi="Noto Sans" w:cs="Noto Sans"/>
          <w:b/>
          <w:bCs/>
          <w:sz w:val="20"/>
          <w:szCs w:val="20"/>
          <w:lang w:eastAsia="ar-SA"/>
        </w:rPr>
        <w:t>d</w:t>
      </w:r>
      <w:r w:rsidRPr="008F14A4">
        <w:rPr>
          <w:rFonts w:ascii="Noto Sans" w:eastAsia="Calibri" w:hAnsi="Noto Sans" w:cs="Noto Sans"/>
          <w:b/>
          <w:bCs/>
          <w:sz w:val="20"/>
          <w:szCs w:val="20"/>
          <w:lang w:eastAsia="ar-SA"/>
        </w:rPr>
        <w:t>istribución</w:t>
      </w:r>
      <w:r>
        <w:rPr>
          <w:rFonts w:ascii="Noto Sans" w:eastAsia="Calibri" w:hAnsi="Noto Sans" w:cs="Noto Sans"/>
          <w:b/>
          <w:bCs/>
          <w:sz w:val="20"/>
          <w:szCs w:val="20"/>
          <w:lang w:eastAsia="ar-SA"/>
        </w:rPr>
        <w:t xml:space="preserve"> d</w:t>
      </w:r>
      <w:r w:rsidRPr="008F14A4">
        <w:rPr>
          <w:rFonts w:ascii="Noto Sans" w:eastAsia="Calibri" w:hAnsi="Noto Sans" w:cs="Noto Sans"/>
          <w:b/>
          <w:bCs/>
          <w:sz w:val="20"/>
          <w:szCs w:val="20"/>
          <w:lang w:eastAsia="ar-SA"/>
        </w:rPr>
        <w:t xml:space="preserve">e </w:t>
      </w:r>
      <w:r>
        <w:rPr>
          <w:rFonts w:ascii="Noto Sans" w:eastAsia="Calibri" w:hAnsi="Noto Sans" w:cs="Noto Sans"/>
          <w:b/>
          <w:bCs/>
          <w:sz w:val="20"/>
          <w:szCs w:val="20"/>
          <w:lang w:eastAsia="ar-SA"/>
        </w:rPr>
        <w:t>l</w:t>
      </w:r>
      <w:r w:rsidRPr="008F14A4">
        <w:rPr>
          <w:rFonts w:ascii="Noto Sans" w:eastAsia="Calibri" w:hAnsi="Noto Sans" w:cs="Noto Sans"/>
          <w:b/>
          <w:bCs/>
          <w:sz w:val="20"/>
          <w:szCs w:val="20"/>
          <w:lang w:eastAsia="ar-SA"/>
        </w:rPr>
        <w:t xml:space="preserve">os </w:t>
      </w:r>
      <w:r>
        <w:rPr>
          <w:rFonts w:ascii="Noto Sans" w:eastAsia="Calibri" w:hAnsi="Noto Sans" w:cs="Noto Sans"/>
          <w:b/>
          <w:bCs/>
          <w:sz w:val="20"/>
          <w:szCs w:val="20"/>
          <w:lang w:eastAsia="ar-SA"/>
        </w:rPr>
        <w:t>i</w:t>
      </w:r>
      <w:r w:rsidRPr="008F14A4">
        <w:rPr>
          <w:rFonts w:ascii="Noto Sans" w:eastAsia="Calibri" w:hAnsi="Noto Sans" w:cs="Noto Sans"/>
          <w:b/>
          <w:bCs/>
          <w:sz w:val="20"/>
          <w:szCs w:val="20"/>
          <w:lang w:eastAsia="ar-SA"/>
        </w:rPr>
        <w:t xml:space="preserve">mpresos </w:t>
      </w:r>
      <w:r>
        <w:rPr>
          <w:rFonts w:ascii="Noto Sans" w:eastAsia="Calibri" w:hAnsi="Noto Sans" w:cs="Noto Sans"/>
          <w:b/>
          <w:bCs/>
          <w:sz w:val="20"/>
          <w:szCs w:val="20"/>
          <w:lang w:eastAsia="ar-SA"/>
        </w:rPr>
        <w:t>r</w:t>
      </w:r>
      <w:r w:rsidRPr="008F14A4">
        <w:rPr>
          <w:rFonts w:ascii="Noto Sans" w:eastAsia="Calibri" w:hAnsi="Noto Sans" w:cs="Noto Sans"/>
          <w:b/>
          <w:bCs/>
          <w:sz w:val="20"/>
          <w:szCs w:val="20"/>
          <w:lang w:eastAsia="ar-SA"/>
        </w:rPr>
        <w:t xml:space="preserve">elativos </w:t>
      </w:r>
      <w:r>
        <w:rPr>
          <w:rFonts w:ascii="Noto Sans" w:eastAsia="Calibri" w:hAnsi="Noto Sans" w:cs="Noto Sans"/>
          <w:b/>
          <w:bCs/>
          <w:sz w:val="20"/>
          <w:szCs w:val="20"/>
          <w:lang w:eastAsia="ar-SA"/>
        </w:rPr>
        <w:t>a</w:t>
      </w:r>
      <w:r w:rsidRPr="008F14A4">
        <w:rPr>
          <w:rFonts w:ascii="Noto Sans" w:eastAsia="Calibri" w:hAnsi="Noto Sans" w:cs="Noto Sans"/>
          <w:b/>
          <w:bCs/>
          <w:sz w:val="20"/>
          <w:szCs w:val="20"/>
          <w:lang w:eastAsia="ar-SA"/>
        </w:rPr>
        <w:t xml:space="preserve"> </w:t>
      </w:r>
      <w:r>
        <w:rPr>
          <w:rFonts w:ascii="Noto Sans" w:eastAsia="Calibri" w:hAnsi="Noto Sans" w:cs="Noto Sans"/>
          <w:b/>
          <w:bCs/>
          <w:sz w:val="20"/>
          <w:szCs w:val="20"/>
          <w:lang w:eastAsia="ar-SA"/>
        </w:rPr>
        <w:t>l</w:t>
      </w:r>
      <w:r w:rsidRPr="008F14A4">
        <w:rPr>
          <w:rFonts w:ascii="Noto Sans" w:eastAsia="Calibri" w:hAnsi="Noto Sans" w:cs="Noto Sans"/>
          <w:b/>
          <w:bCs/>
          <w:sz w:val="20"/>
          <w:szCs w:val="20"/>
          <w:lang w:eastAsia="ar-SA"/>
        </w:rPr>
        <w:t>a</w:t>
      </w:r>
      <w:r>
        <w:rPr>
          <w:rFonts w:ascii="Noto Sans" w:eastAsia="Calibri" w:hAnsi="Noto Sans" w:cs="Noto Sans"/>
          <w:b/>
          <w:bCs/>
          <w:sz w:val="20"/>
          <w:szCs w:val="20"/>
          <w:lang w:eastAsia="ar-SA"/>
        </w:rPr>
        <w:t>s</w:t>
      </w:r>
      <w:r w:rsidRPr="008F14A4">
        <w:rPr>
          <w:rFonts w:ascii="Noto Sans" w:eastAsia="Calibri" w:hAnsi="Noto Sans" w:cs="Noto Sans"/>
          <w:b/>
          <w:bCs/>
          <w:sz w:val="20"/>
          <w:szCs w:val="20"/>
          <w:lang w:eastAsia="ar-SA"/>
        </w:rPr>
        <w:t xml:space="preserve"> </w:t>
      </w:r>
      <w:r>
        <w:rPr>
          <w:rFonts w:ascii="Noto Sans" w:eastAsia="Calibri" w:hAnsi="Noto Sans" w:cs="Noto Sans"/>
          <w:b/>
          <w:bCs/>
          <w:sz w:val="20"/>
          <w:szCs w:val="20"/>
          <w:lang w:eastAsia="ar-SA"/>
        </w:rPr>
        <w:t>Coordinaciones de Unidades de Primer Nivel (</w:t>
      </w:r>
      <w:r w:rsidRPr="008F14A4">
        <w:rPr>
          <w:rFonts w:ascii="Noto Sans" w:eastAsia="Calibri" w:hAnsi="Noto Sans" w:cs="Noto Sans"/>
          <w:b/>
          <w:bCs/>
          <w:sz w:val="20"/>
          <w:szCs w:val="20"/>
          <w:lang w:eastAsia="ar-SA"/>
        </w:rPr>
        <w:t>CUPN</w:t>
      </w:r>
      <w:r>
        <w:rPr>
          <w:rFonts w:ascii="Noto Sans" w:eastAsia="Calibri" w:hAnsi="Noto Sans" w:cs="Noto Sans"/>
          <w:b/>
          <w:bCs/>
          <w:sz w:val="20"/>
          <w:szCs w:val="20"/>
          <w:lang w:eastAsia="ar-SA"/>
        </w:rPr>
        <w:t>)</w:t>
      </w:r>
      <w:r w:rsidRPr="008F14A4">
        <w:rPr>
          <w:rFonts w:ascii="Noto Sans" w:eastAsia="Calibri" w:hAnsi="Noto Sans" w:cs="Noto Sans"/>
          <w:b/>
          <w:bCs/>
          <w:sz w:val="20"/>
          <w:szCs w:val="20"/>
          <w:lang w:eastAsia="ar-SA"/>
        </w:rPr>
        <w:t>,</w:t>
      </w:r>
      <w:r>
        <w:rPr>
          <w:rFonts w:ascii="Noto Sans" w:eastAsia="Calibri" w:hAnsi="Noto Sans" w:cs="Noto Sans"/>
          <w:b/>
          <w:bCs/>
          <w:sz w:val="20"/>
          <w:szCs w:val="20"/>
          <w:lang w:eastAsia="ar-SA"/>
        </w:rPr>
        <w:t xml:space="preserve"> de Unidades de Segundo Nivel</w:t>
      </w:r>
      <w:r w:rsidRPr="008F14A4">
        <w:rPr>
          <w:rFonts w:ascii="Noto Sans" w:eastAsia="Calibri" w:hAnsi="Noto Sans" w:cs="Noto Sans"/>
          <w:b/>
          <w:bCs/>
          <w:sz w:val="20"/>
          <w:szCs w:val="20"/>
          <w:lang w:eastAsia="ar-SA"/>
        </w:rPr>
        <w:t xml:space="preserve"> </w:t>
      </w:r>
      <w:r>
        <w:rPr>
          <w:rFonts w:ascii="Noto Sans" w:eastAsia="Calibri" w:hAnsi="Noto Sans" w:cs="Noto Sans"/>
          <w:b/>
          <w:bCs/>
          <w:sz w:val="20"/>
          <w:szCs w:val="20"/>
          <w:lang w:eastAsia="ar-SA"/>
        </w:rPr>
        <w:t>(</w:t>
      </w:r>
      <w:r w:rsidRPr="008F14A4">
        <w:rPr>
          <w:rFonts w:ascii="Noto Sans" w:eastAsia="Calibri" w:hAnsi="Noto Sans" w:cs="Noto Sans"/>
          <w:b/>
          <w:bCs/>
          <w:sz w:val="20"/>
          <w:szCs w:val="20"/>
          <w:lang w:eastAsia="ar-SA"/>
        </w:rPr>
        <w:t>CUSN</w:t>
      </w:r>
      <w:r>
        <w:rPr>
          <w:rFonts w:ascii="Noto Sans" w:eastAsia="Calibri" w:hAnsi="Noto Sans" w:cs="Noto Sans"/>
          <w:b/>
          <w:bCs/>
          <w:sz w:val="20"/>
          <w:szCs w:val="20"/>
          <w:lang w:eastAsia="ar-SA"/>
        </w:rPr>
        <w:t>)</w:t>
      </w:r>
      <w:r w:rsidRPr="008F14A4">
        <w:rPr>
          <w:rFonts w:ascii="Noto Sans" w:eastAsia="Calibri" w:hAnsi="Noto Sans" w:cs="Noto Sans"/>
          <w:b/>
          <w:bCs/>
          <w:sz w:val="20"/>
          <w:szCs w:val="20"/>
          <w:lang w:eastAsia="ar-SA"/>
        </w:rPr>
        <w:t xml:space="preserve"> </w:t>
      </w:r>
      <w:r>
        <w:rPr>
          <w:rFonts w:ascii="Noto Sans" w:eastAsia="Calibri" w:hAnsi="Noto Sans" w:cs="Noto Sans"/>
          <w:b/>
          <w:bCs/>
          <w:sz w:val="20"/>
          <w:szCs w:val="20"/>
          <w:lang w:eastAsia="ar-SA"/>
        </w:rPr>
        <w:t>y de Unidades Médicas de Alta Especialidad (</w:t>
      </w:r>
      <w:r w:rsidRPr="008F14A4">
        <w:rPr>
          <w:rFonts w:ascii="Noto Sans" w:eastAsia="Calibri" w:hAnsi="Noto Sans" w:cs="Noto Sans"/>
          <w:b/>
          <w:bCs/>
          <w:sz w:val="20"/>
          <w:szCs w:val="20"/>
          <w:lang w:eastAsia="ar-SA"/>
        </w:rPr>
        <w:t>CUMAE</w:t>
      </w:r>
      <w:r>
        <w:rPr>
          <w:rFonts w:ascii="Noto Sans" w:eastAsia="Calibri" w:hAnsi="Noto Sans" w:cs="Noto Sans"/>
          <w:b/>
          <w:bCs/>
          <w:sz w:val="20"/>
          <w:szCs w:val="20"/>
          <w:lang w:eastAsia="ar-SA"/>
        </w:rPr>
        <w:t>)</w:t>
      </w:r>
      <w:r w:rsidRPr="008F14A4">
        <w:rPr>
          <w:rFonts w:ascii="Noto Sans" w:eastAsia="Calibri" w:hAnsi="Noto Sans" w:cs="Noto Sans"/>
          <w:b/>
          <w:bCs/>
          <w:sz w:val="20"/>
          <w:szCs w:val="20"/>
          <w:lang w:eastAsia="ar-SA"/>
        </w:rPr>
        <w:t xml:space="preserve"> </w:t>
      </w:r>
      <w:r>
        <w:rPr>
          <w:rFonts w:ascii="Noto Sans" w:eastAsia="Calibri" w:hAnsi="Noto Sans" w:cs="Noto Sans"/>
          <w:b/>
          <w:bCs/>
          <w:sz w:val="20"/>
          <w:szCs w:val="20"/>
          <w:lang w:eastAsia="ar-SA"/>
        </w:rPr>
        <w:t>p</w:t>
      </w:r>
      <w:r w:rsidRPr="008F14A4">
        <w:rPr>
          <w:rFonts w:ascii="Noto Sans" w:eastAsia="Calibri" w:hAnsi="Noto Sans" w:cs="Noto Sans"/>
          <w:b/>
          <w:bCs/>
          <w:sz w:val="20"/>
          <w:szCs w:val="20"/>
          <w:lang w:eastAsia="ar-SA"/>
        </w:rPr>
        <w:t xml:space="preserve">ara </w:t>
      </w:r>
      <w:r>
        <w:rPr>
          <w:rFonts w:ascii="Noto Sans" w:eastAsia="Calibri" w:hAnsi="Noto Sans" w:cs="Noto Sans"/>
          <w:b/>
          <w:bCs/>
          <w:sz w:val="20"/>
          <w:szCs w:val="20"/>
          <w:lang w:eastAsia="ar-SA"/>
        </w:rPr>
        <w:t>c</w:t>
      </w:r>
      <w:r w:rsidRPr="008F14A4">
        <w:rPr>
          <w:rFonts w:ascii="Noto Sans" w:eastAsia="Calibri" w:hAnsi="Noto Sans" w:cs="Noto Sans"/>
          <w:b/>
          <w:bCs/>
          <w:sz w:val="20"/>
          <w:szCs w:val="20"/>
          <w:lang w:eastAsia="ar-SA"/>
        </w:rPr>
        <w:t xml:space="preserve">onocimiento </w:t>
      </w:r>
      <w:r>
        <w:rPr>
          <w:rFonts w:ascii="Noto Sans" w:eastAsia="Calibri" w:hAnsi="Noto Sans" w:cs="Noto Sans"/>
          <w:b/>
          <w:bCs/>
          <w:sz w:val="20"/>
          <w:szCs w:val="20"/>
          <w:lang w:eastAsia="ar-SA"/>
        </w:rPr>
        <w:t>del Almacén d</w:t>
      </w:r>
      <w:r w:rsidRPr="008F14A4">
        <w:rPr>
          <w:rFonts w:ascii="Noto Sans" w:eastAsia="Calibri" w:hAnsi="Noto Sans" w:cs="Noto Sans"/>
          <w:b/>
          <w:bCs/>
          <w:sz w:val="20"/>
          <w:szCs w:val="20"/>
          <w:lang w:eastAsia="ar-SA"/>
        </w:rPr>
        <w:t xml:space="preserve">e Programas Especiales </w:t>
      </w:r>
      <w:r>
        <w:rPr>
          <w:rFonts w:ascii="Noto Sans" w:eastAsia="Calibri" w:hAnsi="Noto Sans" w:cs="Noto Sans"/>
          <w:b/>
          <w:bCs/>
          <w:sz w:val="20"/>
          <w:szCs w:val="20"/>
          <w:lang w:eastAsia="ar-SA"/>
        </w:rPr>
        <w:t>y</w:t>
      </w:r>
      <w:r w:rsidRPr="008F14A4">
        <w:rPr>
          <w:rFonts w:ascii="Noto Sans" w:eastAsia="Calibri" w:hAnsi="Noto Sans" w:cs="Noto Sans"/>
          <w:b/>
          <w:bCs/>
          <w:sz w:val="20"/>
          <w:szCs w:val="20"/>
          <w:lang w:eastAsia="ar-SA"/>
        </w:rPr>
        <w:t xml:space="preserve"> Red Fría, </w:t>
      </w:r>
      <w:r>
        <w:rPr>
          <w:rFonts w:ascii="Noto Sans" w:eastAsia="Calibri" w:hAnsi="Noto Sans" w:cs="Noto Sans"/>
          <w:b/>
          <w:bCs/>
          <w:sz w:val="20"/>
          <w:szCs w:val="20"/>
          <w:lang w:eastAsia="ar-SA"/>
        </w:rPr>
        <w:t>e</w:t>
      </w:r>
      <w:r w:rsidRPr="008F14A4">
        <w:rPr>
          <w:rFonts w:ascii="Noto Sans" w:eastAsia="Calibri" w:hAnsi="Noto Sans" w:cs="Noto Sans"/>
          <w:b/>
          <w:bCs/>
          <w:sz w:val="20"/>
          <w:szCs w:val="20"/>
          <w:lang w:eastAsia="ar-SA"/>
        </w:rPr>
        <w:t xml:space="preserve">ncargada </w:t>
      </w:r>
      <w:r>
        <w:rPr>
          <w:rFonts w:ascii="Noto Sans" w:eastAsia="Calibri" w:hAnsi="Noto Sans" w:cs="Noto Sans"/>
          <w:b/>
          <w:bCs/>
          <w:sz w:val="20"/>
          <w:szCs w:val="20"/>
          <w:lang w:eastAsia="ar-SA"/>
        </w:rPr>
        <w:t>d</w:t>
      </w:r>
      <w:r w:rsidRPr="008F14A4">
        <w:rPr>
          <w:rFonts w:ascii="Noto Sans" w:eastAsia="Calibri" w:hAnsi="Noto Sans" w:cs="Noto Sans"/>
          <w:b/>
          <w:bCs/>
          <w:sz w:val="20"/>
          <w:szCs w:val="20"/>
          <w:lang w:eastAsia="ar-SA"/>
        </w:rPr>
        <w:t xml:space="preserve">e Realizar </w:t>
      </w:r>
      <w:r>
        <w:rPr>
          <w:rFonts w:ascii="Noto Sans" w:eastAsia="Calibri" w:hAnsi="Noto Sans" w:cs="Noto Sans"/>
          <w:b/>
          <w:bCs/>
          <w:sz w:val="20"/>
          <w:szCs w:val="20"/>
          <w:lang w:eastAsia="ar-SA"/>
        </w:rPr>
        <w:t>l</w:t>
      </w:r>
      <w:r w:rsidRPr="008F14A4">
        <w:rPr>
          <w:rFonts w:ascii="Noto Sans" w:eastAsia="Calibri" w:hAnsi="Noto Sans" w:cs="Noto Sans"/>
          <w:b/>
          <w:bCs/>
          <w:sz w:val="20"/>
          <w:szCs w:val="20"/>
          <w:lang w:eastAsia="ar-SA"/>
        </w:rPr>
        <w:t xml:space="preserve">a </w:t>
      </w:r>
      <w:r>
        <w:rPr>
          <w:rFonts w:ascii="Noto Sans" w:eastAsia="Calibri" w:hAnsi="Noto Sans" w:cs="Noto Sans"/>
          <w:b/>
          <w:bCs/>
          <w:sz w:val="20"/>
          <w:szCs w:val="20"/>
          <w:lang w:eastAsia="ar-SA"/>
        </w:rPr>
        <w:t>citada distribución</w:t>
      </w:r>
      <w:r w:rsidR="00CC0375" w:rsidRPr="008F14A4">
        <w:rPr>
          <w:rFonts w:ascii="Noto Sans" w:eastAsia="Calibri" w:hAnsi="Noto Sans" w:cs="Noto Sans"/>
          <w:b/>
          <w:bCs/>
          <w:sz w:val="20"/>
          <w:szCs w:val="20"/>
          <w:lang w:eastAsia="ar-SA"/>
        </w:rPr>
        <w:t>:</w:t>
      </w:r>
    </w:p>
    <w:p w14:paraId="57CA52B2" w14:textId="77777777" w:rsidR="00CC0375" w:rsidRDefault="00CC0375" w:rsidP="00280982">
      <w:pPr>
        <w:pStyle w:val="Prrafodelista"/>
        <w:suppressAutoHyphens/>
        <w:spacing w:line="240" w:lineRule="auto"/>
        <w:jc w:val="both"/>
        <w:rPr>
          <w:rFonts w:ascii="Noto Sans" w:eastAsia="Calibri" w:hAnsi="Noto Sans" w:cs="Noto Sans"/>
          <w:b/>
          <w:sz w:val="10"/>
          <w:szCs w:val="10"/>
          <w:lang w:val="es-ES" w:eastAsia="es-ES"/>
        </w:rPr>
      </w:pPr>
    </w:p>
    <w:p w14:paraId="07D35095" w14:textId="77777777" w:rsidR="00CC0375" w:rsidRDefault="00CC0375" w:rsidP="00280982">
      <w:pPr>
        <w:pStyle w:val="Prrafodelista"/>
        <w:numPr>
          <w:ilvl w:val="0"/>
          <w:numId w:val="14"/>
        </w:numPr>
        <w:suppressAutoHyphens/>
        <w:spacing w:after="0" w:line="240" w:lineRule="auto"/>
        <w:ind w:left="284" w:hanging="284"/>
        <w:jc w:val="both"/>
        <w:rPr>
          <w:rFonts w:ascii="Noto Sans" w:eastAsia="Calibri" w:hAnsi="Noto Sans" w:cs="Noto Sans"/>
          <w:b/>
          <w:sz w:val="20"/>
          <w:szCs w:val="20"/>
          <w:lang w:val="es-ES" w:eastAsia="es-ES"/>
        </w:rPr>
      </w:pPr>
      <w:r w:rsidRPr="008F14A4">
        <w:rPr>
          <w:rFonts w:ascii="Noto Sans" w:eastAsia="Calibri" w:hAnsi="Noto Sans" w:cs="Noto Sans"/>
          <w:b/>
          <w:sz w:val="20"/>
          <w:szCs w:val="20"/>
          <w:lang w:val="es-ES" w:eastAsia="es-ES"/>
        </w:rPr>
        <w:t>CUPN</w:t>
      </w:r>
    </w:p>
    <w:tbl>
      <w:tblPr>
        <w:tblW w:w="5605" w:type="pct"/>
        <w:tblInd w:w="-214" w:type="dxa"/>
        <w:tblCellMar>
          <w:left w:w="70" w:type="dxa"/>
          <w:right w:w="70" w:type="dxa"/>
        </w:tblCellMar>
        <w:tblLook w:val="04A0" w:firstRow="1" w:lastRow="0" w:firstColumn="1" w:lastColumn="0" w:noHBand="0" w:noVBand="1"/>
      </w:tblPr>
      <w:tblGrid>
        <w:gridCol w:w="3971"/>
        <w:gridCol w:w="1278"/>
        <w:gridCol w:w="1983"/>
        <w:gridCol w:w="2832"/>
      </w:tblGrid>
      <w:tr w:rsidR="00CA127C" w:rsidRPr="00CA127C" w14:paraId="0C3086E1" w14:textId="77777777" w:rsidTr="00280982">
        <w:trPr>
          <w:trHeight w:val="56"/>
          <w:tblHeader/>
        </w:trPr>
        <w:tc>
          <w:tcPr>
            <w:tcW w:w="1973" w:type="pct"/>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50C71668" w14:textId="77777777" w:rsidR="00CA127C" w:rsidRPr="00A05B14" w:rsidRDefault="00CA127C" w:rsidP="00280982">
            <w:pPr>
              <w:jc w:val="center"/>
              <w:rPr>
                <w:rFonts w:ascii="Noto Sans" w:eastAsia="Times New Roman" w:hAnsi="Noto Sans" w:cs="Noto Sans"/>
                <w:b/>
                <w:bCs/>
                <w:color w:val="FFFFFF"/>
                <w:sz w:val="12"/>
                <w:szCs w:val="12"/>
                <w:lang w:val="es-MX" w:eastAsia="es-MX"/>
              </w:rPr>
            </w:pPr>
            <w:r w:rsidRPr="00A05B14">
              <w:rPr>
                <w:rFonts w:ascii="Noto Sans" w:eastAsia="Times New Roman" w:hAnsi="Noto Sans" w:cs="Noto Sans"/>
                <w:b/>
                <w:bCs/>
                <w:color w:val="FFFFFF"/>
                <w:sz w:val="12"/>
                <w:szCs w:val="12"/>
                <w:lang w:val="es-MX" w:eastAsia="es-MX"/>
              </w:rPr>
              <w:t>ÓRGANO DE OPERACIÓN ADMINISTRATIVA DESCONCENTRADA</w:t>
            </w:r>
          </w:p>
        </w:tc>
        <w:tc>
          <w:tcPr>
            <w:tcW w:w="635" w:type="pct"/>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00B3690E" w14:textId="77777777" w:rsidR="00CA127C" w:rsidRPr="00A05B14" w:rsidRDefault="00CA127C" w:rsidP="00280982">
            <w:pPr>
              <w:jc w:val="center"/>
              <w:rPr>
                <w:rFonts w:ascii="Noto Sans" w:eastAsia="Times New Roman" w:hAnsi="Noto Sans" w:cs="Noto Sans"/>
                <w:b/>
                <w:bCs/>
                <w:color w:val="FFFFFF"/>
                <w:sz w:val="12"/>
                <w:szCs w:val="12"/>
                <w:lang w:val="es-MX" w:eastAsia="es-MX"/>
              </w:rPr>
            </w:pPr>
            <w:r w:rsidRPr="00A05B14">
              <w:rPr>
                <w:rFonts w:ascii="Noto Sans" w:eastAsia="Times New Roman" w:hAnsi="Noto Sans" w:cs="Noto Sans"/>
                <w:b/>
                <w:bCs/>
                <w:color w:val="FFFFFF"/>
                <w:sz w:val="12"/>
                <w:szCs w:val="12"/>
                <w:lang w:val="es-MX" w:eastAsia="es-MX"/>
              </w:rPr>
              <w:t>NÚMERO DE BLOCKS</w:t>
            </w:r>
          </w:p>
        </w:tc>
        <w:tc>
          <w:tcPr>
            <w:tcW w:w="985" w:type="pct"/>
            <w:tcBorders>
              <w:top w:val="single" w:sz="4" w:space="0" w:color="auto"/>
              <w:left w:val="nil"/>
              <w:bottom w:val="single" w:sz="4" w:space="0" w:color="auto"/>
              <w:right w:val="single" w:sz="4" w:space="0" w:color="auto"/>
            </w:tcBorders>
            <w:shd w:val="clear" w:color="auto" w:fill="000000" w:themeFill="text1"/>
            <w:vAlign w:val="center"/>
            <w:hideMark/>
          </w:tcPr>
          <w:p w14:paraId="7DD1E652" w14:textId="77777777" w:rsidR="00CA127C" w:rsidRPr="00A05B14" w:rsidRDefault="00CA127C" w:rsidP="00280982">
            <w:pPr>
              <w:jc w:val="center"/>
              <w:rPr>
                <w:rFonts w:ascii="Noto Sans" w:eastAsia="Times New Roman" w:hAnsi="Noto Sans" w:cs="Noto Sans"/>
                <w:b/>
                <w:bCs/>
                <w:color w:val="FFFFFF"/>
                <w:sz w:val="12"/>
                <w:szCs w:val="12"/>
                <w:lang w:val="es-MX" w:eastAsia="es-MX"/>
              </w:rPr>
            </w:pPr>
            <w:r w:rsidRPr="00A05B14">
              <w:rPr>
                <w:rFonts w:ascii="Noto Sans" w:eastAsia="Times New Roman" w:hAnsi="Noto Sans" w:cs="Noto Sans"/>
                <w:b/>
                <w:bCs/>
                <w:color w:val="FFFFFF"/>
                <w:sz w:val="12"/>
                <w:szCs w:val="12"/>
                <w:lang w:val="es-MX" w:eastAsia="es-MX"/>
              </w:rPr>
              <w:t>FOLIO INICIAL</w:t>
            </w:r>
          </w:p>
        </w:tc>
        <w:tc>
          <w:tcPr>
            <w:tcW w:w="1407" w:type="pct"/>
            <w:tcBorders>
              <w:top w:val="single" w:sz="4" w:space="0" w:color="auto"/>
              <w:left w:val="nil"/>
              <w:bottom w:val="single" w:sz="4" w:space="0" w:color="auto"/>
              <w:right w:val="single" w:sz="4" w:space="0" w:color="auto"/>
            </w:tcBorders>
            <w:shd w:val="clear" w:color="auto" w:fill="000000" w:themeFill="text1"/>
            <w:vAlign w:val="center"/>
            <w:hideMark/>
          </w:tcPr>
          <w:p w14:paraId="787DC662" w14:textId="77777777" w:rsidR="00CA127C" w:rsidRPr="00A05B14" w:rsidRDefault="00CA127C" w:rsidP="00280982">
            <w:pPr>
              <w:jc w:val="center"/>
              <w:rPr>
                <w:rFonts w:ascii="Noto Sans" w:eastAsia="Times New Roman" w:hAnsi="Noto Sans" w:cs="Noto Sans"/>
                <w:b/>
                <w:bCs/>
                <w:color w:val="FFFFFF"/>
                <w:sz w:val="12"/>
                <w:szCs w:val="12"/>
                <w:lang w:val="es-MX" w:eastAsia="es-MX"/>
              </w:rPr>
            </w:pPr>
            <w:r w:rsidRPr="00A05B14">
              <w:rPr>
                <w:rFonts w:ascii="Noto Sans" w:eastAsia="Times New Roman" w:hAnsi="Noto Sans" w:cs="Noto Sans"/>
                <w:b/>
                <w:bCs/>
                <w:color w:val="FFFFFF"/>
                <w:sz w:val="12"/>
                <w:szCs w:val="12"/>
                <w:lang w:val="es-MX" w:eastAsia="es-MX"/>
              </w:rPr>
              <w:t>FOLIO FINAL</w:t>
            </w:r>
          </w:p>
        </w:tc>
      </w:tr>
      <w:tr w:rsidR="00CA127C" w:rsidRPr="00CA127C" w14:paraId="66AA32B6" w14:textId="77777777" w:rsidTr="00280982">
        <w:trPr>
          <w:trHeight w:val="57"/>
        </w:trPr>
        <w:tc>
          <w:tcPr>
            <w:tcW w:w="19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B32128"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AGUASCALIENTES</w:t>
            </w:r>
          </w:p>
        </w:tc>
        <w:tc>
          <w:tcPr>
            <w:tcW w:w="635" w:type="pct"/>
            <w:tcBorders>
              <w:top w:val="single" w:sz="4" w:space="0" w:color="auto"/>
              <w:left w:val="nil"/>
              <w:bottom w:val="single" w:sz="4" w:space="0" w:color="auto"/>
              <w:right w:val="single" w:sz="4" w:space="0" w:color="auto"/>
            </w:tcBorders>
            <w:shd w:val="clear" w:color="auto" w:fill="auto"/>
            <w:noWrap/>
            <w:vAlign w:val="bottom"/>
            <w:hideMark/>
          </w:tcPr>
          <w:p w14:paraId="3F0BD6F2"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260</w:t>
            </w:r>
          </w:p>
        </w:tc>
        <w:tc>
          <w:tcPr>
            <w:tcW w:w="985" w:type="pct"/>
            <w:tcBorders>
              <w:top w:val="single" w:sz="4" w:space="0" w:color="auto"/>
              <w:left w:val="nil"/>
              <w:bottom w:val="single" w:sz="4" w:space="0" w:color="auto"/>
              <w:right w:val="single" w:sz="4" w:space="0" w:color="auto"/>
            </w:tcBorders>
            <w:shd w:val="clear" w:color="auto" w:fill="auto"/>
            <w:noWrap/>
            <w:vAlign w:val="bottom"/>
            <w:hideMark/>
          </w:tcPr>
          <w:p w14:paraId="4441CC78"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MU 978551</w:t>
            </w:r>
          </w:p>
        </w:tc>
        <w:tc>
          <w:tcPr>
            <w:tcW w:w="1407" w:type="pct"/>
            <w:tcBorders>
              <w:top w:val="single" w:sz="4" w:space="0" w:color="auto"/>
              <w:left w:val="nil"/>
              <w:bottom w:val="single" w:sz="4" w:space="0" w:color="auto"/>
              <w:right w:val="single" w:sz="4" w:space="0" w:color="auto"/>
            </w:tcBorders>
            <w:shd w:val="clear" w:color="auto" w:fill="auto"/>
            <w:noWrap/>
            <w:vAlign w:val="bottom"/>
            <w:hideMark/>
          </w:tcPr>
          <w:p w14:paraId="2B4DE72B"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MU 991550</w:t>
            </w:r>
          </w:p>
        </w:tc>
      </w:tr>
      <w:tr w:rsidR="00CA127C" w:rsidRPr="00CA127C" w14:paraId="3F2A0DEE" w14:textId="77777777" w:rsidTr="00280982">
        <w:trPr>
          <w:trHeight w:val="57"/>
        </w:trPr>
        <w:tc>
          <w:tcPr>
            <w:tcW w:w="197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A686502"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BAJA CALIFORNIA</w:t>
            </w:r>
          </w:p>
        </w:tc>
        <w:tc>
          <w:tcPr>
            <w:tcW w:w="63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1F7BEFE"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630</w:t>
            </w:r>
          </w:p>
        </w:tc>
        <w:tc>
          <w:tcPr>
            <w:tcW w:w="985" w:type="pct"/>
            <w:tcBorders>
              <w:top w:val="nil"/>
              <w:left w:val="nil"/>
              <w:bottom w:val="single" w:sz="4" w:space="0" w:color="auto"/>
              <w:right w:val="single" w:sz="4" w:space="0" w:color="auto"/>
            </w:tcBorders>
            <w:shd w:val="clear" w:color="auto" w:fill="auto"/>
            <w:noWrap/>
            <w:vAlign w:val="bottom"/>
            <w:hideMark/>
          </w:tcPr>
          <w:p w14:paraId="1866D1C5"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MU 991551</w:t>
            </w:r>
          </w:p>
        </w:tc>
        <w:tc>
          <w:tcPr>
            <w:tcW w:w="1407" w:type="pct"/>
            <w:tcBorders>
              <w:top w:val="nil"/>
              <w:left w:val="nil"/>
              <w:bottom w:val="single" w:sz="4" w:space="0" w:color="auto"/>
              <w:right w:val="single" w:sz="4" w:space="0" w:color="auto"/>
            </w:tcBorders>
            <w:shd w:val="clear" w:color="auto" w:fill="auto"/>
            <w:noWrap/>
            <w:vAlign w:val="bottom"/>
            <w:hideMark/>
          </w:tcPr>
          <w:p w14:paraId="3B8A2E96"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MU 999999</w:t>
            </w:r>
          </w:p>
        </w:tc>
      </w:tr>
      <w:tr w:rsidR="00CA127C" w:rsidRPr="00CA127C" w14:paraId="64D09432" w14:textId="77777777" w:rsidTr="00280982">
        <w:trPr>
          <w:trHeight w:val="57"/>
        </w:trPr>
        <w:tc>
          <w:tcPr>
            <w:tcW w:w="1973" w:type="pct"/>
            <w:vMerge/>
            <w:tcBorders>
              <w:top w:val="nil"/>
              <w:left w:val="single" w:sz="4" w:space="0" w:color="auto"/>
              <w:bottom w:val="single" w:sz="4" w:space="0" w:color="000000"/>
              <w:right w:val="single" w:sz="4" w:space="0" w:color="auto"/>
            </w:tcBorders>
            <w:vAlign w:val="center"/>
            <w:hideMark/>
          </w:tcPr>
          <w:p w14:paraId="4B652A58" w14:textId="77777777" w:rsidR="00CA127C" w:rsidRPr="00CA127C" w:rsidRDefault="00CA127C" w:rsidP="00280982">
            <w:pPr>
              <w:rPr>
                <w:rFonts w:ascii="Noto Sans" w:eastAsia="Times New Roman" w:hAnsi="Noto Sans" w:cs="Noto Sans"/>
                <w:sz w:val="12"/>
                <w:szCs w:val="12"/>
                <w:lang w:val="es-MX" w:eastAsia="es-MX"/>
              </w:rPr>
            </w:pPr>
          </w:p>
        </w:tc>
        <w:tc>
          <w:tcPr>
            <w:tcW w:w="635" w:type="pct"/>
            <w:vMerge/>
            <w:tcBorders>
              <w:top w:val="nil"/>
              <w:left w:val="single" w:sz="4" w:space="0" w:color="auto"/>
              <w:bottom w:val="single" w:sz="4" w:space="0" w:color="auto"/>
              <w:right w:val="single" w:sz="4" w:space="0" w:color="auto"/>
            </w:tcBorders>
            <w:vAlign w:val="center"/>
            <w:hideMark/>
          </w:tcPr>
          <w:p w14:paraId="0316455E" w14:textId="77777777" w:rsidR="00CA127C" w:rsidRPr="00CA127C" w:rsidRDefault="00CA127C" w:rsidP="00280982">
            <w:pPr>
              <w:jc w:val="center"/>
              <w:rPr>
                <w:rFonts w:ascii="Noto Sans" w:eastAsia="Times New Roman" w:hAnsi="Noto Sans" w:cs="Noto Sans"/>
                <w:sz w:val="12"/>
                <w:szCs w:val="12"/>
                <w:lang w:val="es-MX" w:eastAsia="es-MX"/>
              </w:rPr>
            </w:pPr>
          </w:p>
        </w:tc>
        <w:tc>
          <w:tcPr>
            <w:tcW w:w="985" w:type="pct"/>
            <w:tcBorders>
              <w:top w:val="nil"/>
              <w:left w:val="nil"/>
              <w:bottom w:val="single" w:sz="4" w:space="0" w:color="auto"/>
              <w:right w:val="single" w:sz="4" w:space="0" w:color="auto"/>
            </w:tcBorders>
            <w:shd w:val="clear" w:color="auto" w:fill="auto"/>
            <w:noWrap/>
            <w:vAlign w:val="bottom"/>
            <w:hideMark/>
          </w:tcPr>
          <w:p w14:paraId="086FE0FF"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000001</w:t>
            </w:r>
          </w:p>
        </w:tc>
        <w:tc>
          <w:tcPr>
            <w:tcW w:w="1407" w:type="pct"/>
            <w:tcBorders>
              <w:top w:val="nil"/>
              <w:left w:val="nil"/>
              <w:bottom w:val="single" w:sz="4" w:space="0" w:color="auto"/>
              <w:right w:val="single" w:sz="4" w:space="0" w:color="auto"/>
            </w:tcBorders>
            <w:shd w:val="clear" w:color="auto" w:fill="auto"/>
            <w:noWrap/>
            <w:vAlign w:val="bottom"/>
            <w:hideMark/>
          </w:tcPr>
          <w:p w14:paraId="471752CE"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023050</w:t>
            </w:r>
          </w:p>
        </w:tc>
      </w:tr>
      <w:tr w:rsidR="00CA127C" w:rsidRPr="00CA127C" w14:paraId="72E20A24"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30D23E3F"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 xml:space="preserve">BAJA CALIFORNIA </w:t>
            </w:r>
            <w:r w:rsidR="00280982" w:rsidRPr="00CA127C">
              <w:rPr>
                <w:rFonts w:ascii="Noto Sans" w:eastAsia="Times New Roman" w:hAnsi="Noto Sans" w:cs="Noto Sans"/>
                <w:sz w:val="12"/>
                <w:szCs w:val="12"/>
                <w:lang w:val="es-MX" w:eastAsia="es-MX"/>
              </w:rPr>
              <w:t>SUR</w:t>
            </w:r>
          </w:p>
        </w:tc>
        <w:tc>
          <w:tcPr>
            <w:tcW w:w="635" w:type="pct"/>
            <w:tcBorders>
              <w:top w:val="nil"/>
              <w:left w:val="nil"/>
              <w:bottom w:val="single" w:sz="4" w:space="0" w:color="auto"/>
              <w:right w:val="single" w:sz="4" w:space="0" w:color="auto"/>
            </w:tcBorders>
            <w:shd w:val="clear" w:color="auto" w:fill="auto"/>
            <w:noWrap/>
            <w:vAlign w:val="bottom"/>
            <w:hideMark/>
          </w:tcPr>
          <w:p w14:paraId="0CAAC8F0"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180</w:t>
            </w:r>
          </w:p>
        </w:tc>
        <w:tc>
          <w:tcPr>
            <w:tcW w:w="985" w:type="pct"/>
            <w:tcBorders>
              <w:top w:val="nil"/>
              <w:left w:val="nil"/>
              <w:bottom w:val="single" w:sz="4" w:space="0" w:color="auto"/>
              <w:right w:val="single" w:sz="4" w:space="0" w:color="auto"/>
            </w:tcBorders>
            <w:shd w:val="clear" w:color="auto" w:fill="auto"/>
            <w:noWrap/>
            <w:vAlign w:val="bottom"/>
            <w:hideMark/>
          </w:tcPr>
          <w:p w14:paraId="0EEB4EB2"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023051</w:t>
            </w:r>
          </w:p>
        </w:tc>
        <w:tc>
          <w:tcPr>
            <w:tcW w:w="1407" w:type="pct"/>
            <w:tcBorders>
              <w:top w:val="nil"/>
              <w:left w:val="nil"/>
              <w:bottom w:val="single" w:sz="4" w:space="0" w:color="auto"/>
              <w:right w:val="single" w:sz="4" w:space="0" w:color="auto"/>
            </w:tcBorders>
            <w:shd w:val="clear" w:color="auto" w:fill="auto"/>
            <w:noWrap/>
            <w:vAlign w:val="bottom"/>
            <w:hideMark/>
          </w:tcPr>
          <w:p w14:paraId="7436BC48"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032050</w:t>
            </w:r>
          </w:p>
        </w:tc>
      </w:tr>
      <w:tr w:rsidR="00CA127C" w:rsidRPr="00CA127C" w14:paraId="39CDEEA1"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64AC0E2C"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CAMPECHE</w:t>
            </w:r>
          </w:p>
        </w:tc>
        <w:tc>
          <w:tcPr>
            <w:tcW w:w="635" w:type="pct"/>
            <w:tcBorders>
              <w:top w:val="nil"/>
              <w:left w:val="nil"/>
              <w:bottom w:val="single" w:sz="4" w:space="0" w:color="auto"/>
              <w:right w:val="single" w:sz="4" w:space="0" w:color="auto"/>
            </w:tcBorders>
            <w:shd w:val="clear" w:color="auto" w:fill="auto"/>
            <w:noWrap/>
            <w:vAlign w:val="bottom"/>
            <w:hideMark/>
          </w:tcPr>
          <w:p w14:paraId="37A89B02"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140</w:t>
            </w:r>
          </w:p>
        </w:tc>
        <w:tc>
          <w:tcPr>
            <w:tcW w:w="985" w:type="pct"/>
            <w:tcBorders>
              <w:top w:val="nil"/>
              <w:left w:val="nil"/>
              <w:bottom w:val="single" w:sz="4" w:space="0" w:color="auto"/>
              <w:right w:val="single" w:sz="4" w:space="0" w:color="auto"/>
            </w:tcBorders>
            <w:shd w:val="clear" w:color="auto" w:fill="auto"/>
            <w:noWrap/>
            <w:vAlign w:val="bottom"/>
            <w:hideMark/>
          </w:tcPr>
          <w:p w14:paraId="5A4F5A37"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032051</w:t>
            </w:r>
          </w:p>
        </w:tc>
        <w:tc>
          <w:tcPr>
            <w:tcW w:w="1407" w:type="pct"/>
            <w:tcBorders>
              <w:top w:val="nil"/>
              <w:left w:val="nil"/>
              <w:bottom w:val="single" w:sz="4" w:space="0" w:color="auto"/>
              <w:right w:val="single" w:sz="4" w:space="0" w:color="auto"/>
            </w:tcBorders>
            <w:shd w:val="clear" w:color="auto" w:fill="auto"/>
            <w:noWrap/>
            <w:vAlign w:val="bottom"/>
            <w:hideMark/>
          </w:tcPr>
          <w:p w14:paraId="3144DC8E"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039050</w:t>
            </w:r>
          </w:p>
        </w:tc>
      </w:tr>
      <w:tr w:rsidR="00CA127C" w:rsidRPr="00CA127C" w14:paraId="43E5E43D"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2C48756D"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lastRenderedPageBreak/>
              <w:t>COAHUILA</w:t>
            </w:r>
          </w:p>
        </w:tc>
        <w:tc>
          <w:tcPr>
            <w:tcW w:w="635" w:type="pct"/>
            <w:tcBorders>
              <w:top w:val="nil"/>
              <w:left w:val="nil"/>
              <w:bottom w:val="single" w:sz="4" w:space="0" w:color="auto"/>
              <w:right w:val="single" w:sz="4" w:space="0" w:color="auto"/>
            </w:tcBorders>
            <w:shd w:val="clear" w:color="auto" w:fill="auto"/>
            <w:noWrap/>
            <w:vAlign w:val="bottom"/>
            <w:hideMark/>
          </w:tcPr>
          <w:p w14:paraId="72CD8F64"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770</w:t>
            </w:r>
          </w:p>
        </w:tc>
        <w:tc>
          <w:tcPr>
            <w:tcW w:w="985" w:type="pct"/>
            <w:tcBorders>
              <w:top w:val="nil"/>
              <w:left w:val="nil"/>
              <w:bottom w:val="single" w:sz="4" w:space="0" w:color="auto"/>
              <w:right w:val="single" w:sz="4" w:space="0" w:color="auto"/>
            </w:tcBorders>
            <w:shd w:val="clear" w:color="auto" w:fill="auto"/>
            <w:noWrap/>
            <w:vAlign w:val="bottom"/>
            <w:hideMark/>
          </w:tcPr>
          <w:p w14:paraId="5302E364"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039051</w:t>
            </w:r>
          </w:p>
        </w:tc>
        <w:tc>
          <w:tcPr>
            <w:tcW w:w="1407" w:type="pct"/>
            <w:tcBorders>
              <w:top w:val="nil"/>
              <w:left w:val="nil"/>
              <w:bottom w:val="single" w:sz="4" w:space="0" w:color="auto"/>
              <w:right w:val="single" w:sz="4" w:space="0" w:color="auto"/>
            </w:tcBorders>
            <w:shd w:val="clear" w:color="auto" w:fill="auto"/>
            <w:noWrap/>
            <w:vAlign w:val="bottom"/>
            <w:hideMark/>
          </w:tcPr>
          <w:p w14:paraId="30DA5B1B"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077550</w:t>
            </w:r>
          </w:p>
        </w:tc>
      </w:tr>
      <w:tr w:rsidR="00CA127C" w:rsidRPr="00CA127C" w14:paraId="18421E2D"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6571D24C"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COLIMA</w:t>
            </w:r>
          </w:p>
        </w:tc>
        <w:tc>
          <w:tcPr>
            <w:tcW w:w="635" w:type="pct"/>
            <w:tcBorders>
              <w:top w:val="nil"/>
              <w:left w:val="nil"/>
              <w:bottom w:val="single" w:sz="4" w:space="0" w:color="auto"/>
              <w:right w:val="single" w:sz="4" w:space="0" w:color="auto"/>
            </w:tcBorders>
            <w:shd w:val="clear" w:color="auto" w:fill="auto"/>
            <w:noWrap/>
            <w:vAlign w:val="bottom"/>
            <w:hideMark/>
          </w:tcPr>
          <w:p w14:paraId="5A9D9B27"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160</w:t>
            </w:r>
          </w:p>
        </w:tc>
        <w:tc>
          <w:tcPr>
            <w:tcW w:w="985" w:type="pct"/>
            <w:tcBorders>
              <w:top w:val="nil"/>
              <w:left w:val="nil"/>
              <w:bottom w:val="single" w:sz="4" w:space="0" w:color="auto"/>
              <w:right w:val="single" w:sz="4" w:space="0" w:color="auto"/>
            </w:tcBorders>
            <w:shd w:val="clear" w:color="auto" w:fill="auto"/>
            <w:noWrap/>
            <w:vAlign w:val="bottom"/>
            <w:hideMark/>
          </w:tcPr>
          <w:p w14:paraId="6B56166F"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077551</w:t>
            </w:r>
          </w:p>
        </w:tc>
        <w:tc>
          <w:tcPr>
            <w:tcW w:w="1407" w:type="pct"/>
            <w:tcBorders>
              <w:top w:val="nil"/>
              <w:left w:val="nil"/>
              <w:bottom w:val="single" w:sz="4" w:space="0" w:color="auto"/>
              <w:right w:val="single" w:sz="4" w:space="0" w:color="auto"/>
            </w:tcBorders>
            <w:shd w:val="clear" w:color="auto" w:fill="auto"/>
            <w:noWrap/>
            <w:vAlign w:val="bottom"/>
            <w:hideMark/>
          </w:tcPr>
          <w:p w14:paraId="60A79669"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085550</w:t>
            </w:r>
          </w:p>
        </w:tc>
      </w:tr>
      <w:tr w:rsidR="00CA127C" w:rsidRPr="00CA127C" w14:paraId="60D110A7"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3B8C6AA2"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CHIAPAS</w:t>
            </w:r>
          </w:p>
        </w:tc>
        <w:tc>
          <w:tcPr>
            <w:tcW w:w="635" w:type="pct"/>
            <w:tcBorders>
              <w:top w:val="nil"/>
              <w:left w:val="nil"/>
              <w:bottom w:val="single" w:sz="4" w:space="0" w:color="auto"/>
              <w:right w:val="single" w:sz="4" w:space="0" w:color="auto"/>
            </w:tcBorders>
            <w:shd w:val="clear" w:color="auto" w:fill="auto"/>
            <w:noWrap/>
            <w:vAlign w:val="bottom"/>
            <w:hideMark/>
          </w:tcPr>
          <w:p w14:paraId="14E38ADE"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400</w:t>
            </w:r>
          </w:p>
        </w:tc>
        <w:tc>
          <w:tcPr>
            <w:tcW w:w="985" w:type="pct"/>
            <w:tcBorders>
              <w:top w:val="nil"/>
              <w:left w:val="nil"/>
              <w:bottom w:val="single" w:sz="4" w:space="0" w:color="auto"/>
              <w:right w:val="single" w:sz="4" w:space="0" w:color="auto"/>
            </w:tcBorders>
            <w:shd w:val="clear" w:color="auto" w:fill="auto"/>
            <w:noWrap/>
            <w:vAlign w:val="bottom"/>
            <w:hideMark/>
          </w:tcPr>
          <w:p w14:paraId="78531B18"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085551</w:t>
            </w:r>
          </w:p>
        </w:tc>
        <w:tc>
          <w:tcPr>
            <w:tcW w:w="1407" w:type="pct"/>
            <w:tcBorders>
              <w:top w:val="nil"/>
              <w:left w:val="nil"/>
              <w:bottom w:val="single" w:sz="4" w:space="0" w:color="auto"/>
              <w:right w:val="single" w:sz="4" w:space="0" w:color="auto"/>
            </w:tcBorders>
            <w:shd w:val="clear" w:color="auto" w:fill="auto"/>
            <w:noWrap/>
            <w:vAlign w:val="bottom"/>
            <w:hideMark/>
          </w:tcPr>
          <w:p w14:paraId="27436D9E"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105550</w:t>
            </w:r>
          </w:p>
        </w:tc>
      </w:tr>
      <w:tr w:rsidR="00CA127C" w:rsidRPr="00CA127C" w14:paraId="26033CF1"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4F78B0BB"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CHIHUAHUA</w:t>
            </w:r>
          </w:p>
        </w:tc>
        <w:tc>
          <w:tcPr>
            <w:tcW w:w="635" w:type="pct"/>
            <w:tcBorders>
              <w:top w:val="nil"/>
              <w:left w:val="nil"/>
              <w:bottom w:val="single" w:sz="4" w:space="0" w:color="auto"/>
              <w:right w:val="single" w:sz="4" w:space="0" w:color="auto"/>
            </w:tcBorders>
            <w:shd w:val="clear" w:color="auto" w:fill="auto"/>
            <w:noWrap/>
            <w:vAlign w:val="bottom"/>
            <w:hideMark/>
          </w:tcPr>
          <w:p w14:paraId="6420DC82"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870</w:t>
            </w:r>
          </w:p>
        </w:tc>
        <w:tc>
          <w:tcPr>
            <w:tcW w:w="985" w:type="pct"/>
            <w:tcBorders>
              <w:top w:val="nil"/>
              <w:left w:val="nil"/>
              <w:bottom w:val="single" w:sz="4" w:space="0" w:color="auto"/>
              <w:right w:val="single" w:sz="4" w:space="0" w:color="auto"/>
            </w:tcBorders>
            <w:shd w:val="clear" w:color="auto" w:fill="auto"/>
            <w:noWrap/>
            <w:vAlign w:val="bottom"/>
            <w:hideMark/>
          </w:tcPr>
          <w:p w14:paraId="5BB85A9D"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105551</w:t>
            </w:r>
          </w:p>
        </w:tc>
        <w:tc>
          <w:tcPr>
            <w:tcW w:w="1407" w:type="pct"/>
            <w:tcBorders>
              <w:top w:val="nil"/>
              <w:left w:val="nil"/>
              <w:bottom w:val="single" w:sz="4" w:space="0" w:color="auto"/>
              <w:right w:val="single" w:sz="4" w:space="0" w:color="auto"/>
            </w:tcBorders>
            <w:shd w:val="clear" w:color="auto" w:fill="auto"/>
            <w:noWrap/>
            <w:vAlign w:val="bottom"/>
            <w:hideMark/>
          </w:tcPr>
          <w:p w14:paraId="4A792EBF"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149050</w:t>
            </w:r>
          </w:p>
        </w:tc>
      </w:tr>
      <w:tr w:rsidR="00CA127C" w:rsidRPr="00CA127C" w14:paraId="79831993"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65459E13"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DURANGO</w:t>
            </w:r>
          </w:p>
        </w:tc>
        <w:tc>
          <w:tcPr>
            <w:tcW w:w="635" w:type="pct"/>
            <w:tcBorders>
              <w:top w:val="nil"/>
              <w:left w:val="nil"/>
              <w:bottom w:val="single" w:sz="4" w:space="0" w:color="auto"/>
              <w:right w:val="single" w:sz="4" w:space="0" w:color="auto"/>
            </w:tcBorders>
            <w:shd w:val="clear" w:color="auto" w:fill="auto"/>
            <w:noWrap/>
            <w:vAlign w:val="bottom"/>
            <w:hideMark/>
          </w:tcPr>
          <w:p w14:paraId="3ACE2568"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200</w:t>
            </w:r>
          </w:p>
        </w:tc>
        <w:tc>
          <w:tcPr>
            <w:tcW w:w="985" w:type="pct"/>
            <w:tcBorders>
              <w:top w:val="nil"/>
              <w:left w:val="nil"/>
              <w:bottom w:val="single" w:sz="4" w:space="0" w:color="auto"/>
              <w:right w:val="single" w:sz="4" w:space="0" w:color="auto"/>
            </w:tcBorders>
            <w:shd w:val="clear" w:color="auto" w:fill="auto"/>
            <w:noWrap/>
            <w:vAlign w:val="bottom"/>
            <w:hideMark/>
          </w:tcPr>
          <w:p w14:paraId="117DCCD8"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149051</w:t>
            </w:r>
          </w:p>
        </w:tc>
        <w:tc>
          <w:tcPr>
            <w:tcW w:w="1407" w:type="pct"/>
            <w:tcBorders>
              <w:top w:val="nil"/>
              <w:left w:val="nil"/>
              <w:bottom w:val="single" w:sz="4" w:space="0" w:color="auto"/>
              <w:right w:val="single" w:sz="4" w:space="0" w:color="auto"/>
            </w:tcBorders>
            <w:shd w:val="clear" w:color="auto" w:fill="auto"/>
            <w:noWrap/>
            <w:vAlign w:val="bottom"/>
            <w:hideMark/>
          </w:tcPr>
          <w:p w14:paraId="22282794"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159050</w:t>
            </w:r>
          </w:p>
        </w:tc>
      </w:tr>
      <w:tr w:rsidR="00CA127C" w:rsidRPr="00CA127C" w14:paraId="7FEA6EC0" w14:textId="77777777" w:rsidTr="00280982">
        <w:trPr>
          <w:trHeight w:val="57"/>
        </w:trPr>
        <w:tc>
          <w:tcPr>
            <w:tcW w:w="1973" w:type="pct"/>
            <w:tcBorders>
              <w:top w:val="nil"/>
              <w:left w:val="single" w:sz="4" w:space="0" w:color="auto"/>
              <w:bottom w:val="nil"/>
              <w:right w:val="single" w:sz="4" w:space="0" w:color="auto"/>
            </w:tcBorders>
            <w:shd w:val="clear" w:color="auto" w:fill="auto"/>
            <w:noWrap/>
            <w:vAlign w:val="center"/>
            <w:hideMark/>
          </w:tcPr>
          <w:p w14:paraId="3579212D"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GUANAJUATO</w:t>
            </w:r>
          </w:p>
        </w:tc>
        <w:tc>
          <w:tcPr>
            <w:tcW w:w="635" w:type="pct"/>
            <w:tcBorders>
              <w:top w:val="nil"/>
              <w:left w:val="nil"/>
              <w:bottom w:val="single" w:sz="4" w:space="0" w:color="auto"/>
              <w:right w:val="single" w:sz="4" w:space="0" w:color="auto"/>
            </w:tcBorders>
            <w:shd w:val="clear" w:color="auto" w:fill="auto"/>
            <w:noWrap/>
            <w:vAlign w:val="bottom"/>
            <w:hideMark/>
          </w:tcPr>
          <w:p w14:paraId="02FA9018"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1,000</w:t>
            </w:r>
          </w:p>
        </w:tc>
        <w:tc>
          <w:tcPr>
            <w:tcW w:w="985" w:type="pct"/>
            <w:tcBorders>
              <w:top w:val="nil"/>
              <w:left w:val="nil"/>
              <w:bottom w:val="single" w:sz="4" w:space="0" w:color="auto"/>
              <w:right w:val="single" w:sz="4" w:space="0" w:color="auto"/>
            </w:tcBorders>
            <w:shd w:val="clear" w:color="auto" w:fill="auto"/>
            <w:noWrap/>
            <w:vAlign w:val="bottom"/>
            <w:hideMark/>
          </w:tcPr>
          <w:p w14:paraId="6176ACE7"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159051</w:t>
            </w:r>
          </w:p>
        </w:tc>
        <w:tc>
          <w:tcPr>
            <w:tcW w:w="1407" w:type="pct"/>
            <w:tcBorders>
              <w:top w:val="nil"/>
              <w:left w:val="nil"/>
              <w:bottom w:val="single" w:sz="4" w:space="0" w:color="auto"/>
              <w:right w:val="single" w:sz="4" w:space="0" w:color="auto"/>
            </w:tcBorders>
            <w:shd w:val="clear" w:color="auto" w:fill="auto"/>
            <w:noWrap/>
            <w:vAlign w:val="bottom"/>
            <w:hideMark/>
          </w:tcPr>
          <w:p w14:paraId="20D3FF00"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209050</w:t>
            </w:r>
          </w:p>
        </w:tc>
      </w:tr>
      <w:tr w:rsidR="00CA127C" w:rsidRPr="00CA127C" w14:paraId="49C0EA0B" w14:textId="77777777" w:rsidTr="00280982">
        <w:trPr>
          <w:trHeight w:val="57"/>
        </w:trPr>
        <w:tc>
          <w:tcPr>
            <w:tcW w:w="19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A7AE17"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GUERRERO</w:t>
            </w:r>
          </w:p>
        </w:tc>
        <w:tc>
          <w:tcPr>
            <w:tcW w:w="635" w:type="pct"/>
            <w:tcBorders>
              <w:top w:val="nil"/>
              <w:left w:val="nil"/>
              <w:bottom w:val="single" w:sz="4" w:space="0" w:color="auto"/>
              <w:right w:val="single" w:sz="4" w:space="0" w:color="auto"/>
            </w:tcBorders>
            <w:shd w:val="clear" w:color="auto" w:fill="auto"/>
            <w:noWrap/>
            <w:vAlign w:val="bottom"/>
            <w:hideMark/>
          </w:tcPr>
          <w:p w14:paraId="3ECE8963"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270</w:t>
            </w:r>
          </w:p>
        </w:tc>
        <w:tc>
          <w:tcPr>
            <w:tcW w:w="985" w:type="pct"/>
            <w:tcBorders>
              <w:top w:val="nil"/>
              <w:left w:val="nil"/>
              <w:bottom w:val="single" w:sz="4" w:space="0" w:color="auto"/>
              <w:right w:val="single" w:sz="4" w:space="0" w:color="auto"/>
            </w:tcBorders>
            <w:shd w:val="clear" w:color="auto" w:fill="auto"/>
            <w:noWrap/>
            <w:vAlign w:val="bottom"/>
            <w:hideMark/>
          </w:tcPr>
          <w:p w14:paraId="14797D6C"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209051</w:t>
            </w:r>
          </w:p>
        </w:tc>
        <w:tc>
          <w:tcPr>
            <w:tcW w:w="1407" w:type="pct"/>
            <w:tcBorders>
              <w:top w:val="nil"/>
              <w:left w:val="nil"/>
              <w:bottom w:val="single" w:sz="4" w:space="0" w:color="auto"/>
              <w:right w:val="single" w:sz="4" w:space="0" w:color="auto"/>
            </w:tcBorders>
            <w:shd w:val="clear" w:color="auto" w:fill="auto"/>
            <w:noWrap/>
            <w:vAlign w:val="bottom"/>
            <w:hideMark/>
          </w:tcPr>
          <w:p w14:paraId="13CD65A3"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222550</w:t>
            </w:r>
          </w:p>
        </w:tc>
      </w:tr>
      <w:tr w:rsidR="00CA127C" w:rsidRPr="00CA127C" w14:paraId="1FFD0DED"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08DF7AF2"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HIDALGO</w:t>
            </w:r>
          </w:p>
        </w:tc>
        <w:tc>
          <w:tcPr>
            <w:tcW w:w="635" w:type="pct"/>
            <w:tcBorders>
              <w:top w:val="nil"/>
              <w:left w:val="nil"/>
              <w:bottom w:val="single" w:sz="4" w:space="0" w:color="auto"/>
              <w:right w:val="single" w:sz="4" w:space="0" w:color="auto"/>
            </w:tcBorders>
            <w:shd w:val="clear" w:color="auto" w:fill="auto"/>
            <w:noWrap/>
            <w:vAlign w:val="bottom"/>
            <w:hideMark/>
          </w:tcPr>
          <w:p w14:paraId="007C4C51"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230</w:t>
            </w:r>
          </w:p>
        </w:tc>
        <w:tc>
          <w:tcPr>
            <w:tcW w:w="985" w:type="pct"/>
            <w:tcBorders>
              <w:top w:val="nil"/>
              <w:left w:val="nil"/>
              <w:bottom w:val="single" w:sz="4" w:space="0" w:color="auto"/>
              <w:right w:val="single" w:sz="4" w:space="0" w:color="auto"/>
            </w:tcBorders>
            <w:shd w:val="clear" w:color="auto" w:fill="auto"/>
            <w:noWrap/>
            <w:vAlign w:val="bottom"/>
            <w:hideMark/>
          </w:tcPr>
          <w:p w14:paraId="3B886DF5"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222551</w:t>
            </w:r>
          </w:p>
        </w:tc>
        <w:tc>
          <w:tcPr>
            <w:tcW w:w="1407" w:type="pct"/>
            <w:tcBorders>
              <w:top w:val="nil"/>
              <w:left w:val="nil"/>
              <w:bottom w:val="single" w:sz="4" w:space="0" w:color="auto"/>
              <w:right w:val="single" w:sz="4" w:space="0" w:color="auto"/>
            </w:tcBorders>
            <w:shd w:val="clear" w:color="auto" w:fill="auto"/>
            <w:noWrap/>
            <w:vAlign w:val="bottom"/>
            <w:hideMark/>
          </w:tcPr>
          <w:p w14:paraId="7BEF2220"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234050</w:t>
            </w:r>
          </w:p>
        </w:tc>
      </w:tr>
      <w:tr w:rsidR="00CA127C" w:rsidRPr="00CA127C" w14:paraId="352A4B1E"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4A0C10F1"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JALISCO</w:t>
            </w:r>
          </w:p>
        </w:tc>
        <w:tc>
          <w:tcPr>
            <w:tcW w:w="635" w:type="pct"/>
            <w:tcBorders>
              <w:top w:val="nil"/>
              <w:left w:val="nil"/>
              <w:bottom w:val="single" w:sz="4" w:space="0" w:color="auto"/>
              <w:right w:val="single" w:sz="4" w:space="0" w:color="auto"/>
            </w:tcBorders>
            <w:shd w:val="clear" w:color="auto" w:fill="auto"/>
            <w:noWrap/>
            <w:vAlign w:val="bottom"/>
            <w:hideMark/>
          </w:tcPr>
          <w:p w14:paraId="4BF2D134"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2,320</w:t>
            </w:r>
          </w:p>
        </w:tc>
        <w:tc>
          <w:tcPr>
            <w:tcW w:w="985" w:type="pct"/>
            <w:tcBorders>
              <w:top w:val="nil"/>
              <w:left w:val="nil"/>
              <w:bottom w:val="single" w:sz="4" w:space="0" w:color="auto"/>
              <w:right w:val="single" w:sz="4" w:space="0" w:color="auto"/>
            </w:tcBorders>
            <w:shd w:val="clear" w:color="auto" w:fill="auto"/>
            <w:noWrap/>
            <w:vAlign w:val="bottom"/>
            <w:hideMark/>
          </w:tcPr>
          <w:p w14:paraId="3D50A80F"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234051</w:t>
            </w:r>
          </w:p>
        </w:tc>
        <w:tc>
          <w:tcPr>
            <w:tcW w:w="1407" w:type="pct"/>
            <w:tcBorders>
              <w:top w:val="nil"/>
              <w:left w:val="nil"/>
              <w:bottom w:val="single" w:sz="4" w:space="0" w:color="auto"/>
              <w:right w:val="single" w:sz="4" w:space="0" w:color="auto"/>
            </w:tcBorders>
            <w:shd w:val="clear" w:color="auto" w:fill="auto"/>
            <w:noWrap/>
            <w:vAlign w:val="bottom"/>
            <w:hideMark/>
          </w:tcPr>
          <w:p w14:paraId="5A4C1E11"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350050</w:t>
            </w:r>
          </w:p>
        </w:tc>
      </w:tr>
      <w:tr w:rsidR="00CA127C" w:rsidRPr="00CA127C" w14:paraId="6F4421D4"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329088AE"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MEXICO ORIENTE</w:t>
            </w:r>
          </w:p>
        </w:tc>
        <w:tc>
          <w:tcPr>
            <w:tcW w:w="635" w:type="pct"/>
            <w:tcBorders>
              <w:top w:val="nil"/>
              <w:left w:val="nil"/>
              <w:bottom w:val="single" w:sz="4" w:space="0" w:color="auto"/>
              <w:right w:val="single" w:sz="4" w:space="0" w:color="auto"/>
            </w:tcBorders>
            <w:shd w:val="clear" w:color="auto" w:fill="auto"/>
            <w:noWrap/>
            <w:vAlign w:val="bottom"/>
            <w:hideMark/>
          </w:tcPr>
          <w:p w14:paraId="6DD83953"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1,760</w:t>
            </w:r>
          </w:p>
        </w:tc>
        <w:tc>
          <w:tcPr>
            <w:tcW w:w="985" w:type="pct"/>
            <w:tcBorders>
              <w:top w:val="nil"/>
              <w:left w:val="nil"/>
              <w:bottom w:val="single" w:sz="4" w:space="0" w:color="auto"/>
              <w:right w:val="single" w:sz="4" w:space="0" w:color="auto"/>
            </w:tcBorders>
            <w:shd w:val="clear" w:color="auto" w:fill="auto"/>
            <w:noWrap/>
            <w:vAlign w:val="bottom"/>
            <w:hideMark/>
          </w:tcPr>
          <w:p w14:paraId="1B1C153F"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350051</w:t>
            </w:r>
          </w:p>
        </w:tc>
        <w:tc>
          <w:tcPr>
            <w:tcW w:w="1407" w:type="pct"/>
            <w:tcBorders>
              <w:top w:val="nil"/>
              <w:left w:val="nil"/>
              <w:bottom w:val="single" w:sz="4" w:space="0" w:color="auto"/>
              <w:right w:val="single" w:sz="4" w:space="0" w:color="auto"/>
            </w:tcBorders>
            <w:shd w:val="clear" w:color="auto" w:fill="auto"/>
            <w:noWrap/>
            <w:vAlign w:val="bottom"/>
            <w:hideMark/>
          </w:tcPr>
          <w:p w14:paraId="1F67E18A"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438050</w:t>
            </w:r>
          </w:p>
        </w:tc>
      </w:tr>
      <w:tr w:rsidR="00CA127C" w:rsidRPr="00CA127C" w14:paraId="7C68689A"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23D2B2C9"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MEXICO PONIENTE</w:t>
            </w:r>
          </w:p>
        </w:tc>
        <w:tc>
          <w:tcPr>
            <w:tcW w:w="635" w:type="pct"/>
            <w:tcBorders>
              <w:top w:val="nil"/>
              <w:left w:val="nil"/>
              <w:bottom w:val="single" w:sz="4" w:space="0" w:color="auto"/>
              <w:right w:val="single" w:sz="4" w:space="0" w:color="auto"/>
            </w:tcBorders>
            <w:shd w:val="clear" w:color="auto" w:fill="auto"/>
            <w:noWrap/>
            <w:vAlign w:val="bottom"/>
            <w:hideMark/>
          </w:tcPr>
          <w:p w14:paraId="65218ABB"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1,060</w:t>
            </w:r>
          </w:p>
        </w:tc>
        <w:tc>
          <w:tcPr>
            <w:tcW w:w="985" w:type="pct"/>
            <w:tcBorders>
              <w:top w:val="nil"/>
              <w:left w:val="nil"/>
              <w:bottom w:val="single" w:sz="4" w:space="0" w:color="auto"/>
              <w:right w:val="single" w:sz="4" w:space="0" w:color="auto"/>
            </w:tcBorders>
            <w:shd w:val="clear" w:color="auto" w:fill="auto"/>
            <w:noWrap/>
            <w:vAlign w:val="bottom"/>
            <w:hideMark/>
          </w:tcPr>
          <w:p w14:paraId="52D40D3C"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438051</w:t>
            </w:r>
          </w:p>
        </w:tc>
        <w:tc>
          <w:tcPr>
            <w:tcW w:w="1407" w:type="pct"/>
            <w:tcBorders>
              <w:top w:val="nil"/>
              <w:left w:val="nil"/>
              <w:bottom w:val="single" w:sz="4" w:space="0" w:color="auto"/>
              <w:right w:val="single" w:sz="4" w:space="0" w:color="auto"/>
            </w:tcBorders>
            <w:shd w:val="clear" w:color="auto" w:fill="auto"/>
            <w:noWrap/>
            <w:vAlign w:val="bottom"/>
            <w:hideMark/>
          </w:tcPr>
          <w:p w14:paraId="2C0CA6D1"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491050</w:t>
            </w:r>
          </w:p>
        </w:tc>
      </w:tr>
      <w:tr w:rsidR="00CA127C" w:rsidRPr="00CA127C" w14:paraId="0A8B162A"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4C81E37D"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MICHOACAN</w:t>
            </w:r>
          </w:p>
        </w:tc>
        <w:tc>
          <w:tcPr>
            <w:tcW w:w="635" w:type="pct"/>
            <w:tcBorders>
              <w:top w:val="nil"/>
              <w:left w:val="nil"/>
              <w:bottom w:val="single" w:sz="4" w:space="0" w:color="auto"/>
              <w:right w:val="single" w:sz="4" w:space="0" w:color="auto"/>
            </w:tcBorders>
            <w:shd w:val="clear" w:color="auto" w:fill="auto"/>
            <w:noWrap/>
            <w:vAlign w:val="bottom"/>
            <w:hideMark/>
          </w:tcPr>
          <w:p w14:paraId="2E0122E1"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280</w:t>
            </w:r>
          </w:p>
        </w:tc>
        <w:tc>
          <w:tcPr>
            <w:tcW w:w="985" w:type="pct"/>
            <w:tcBorders>
              <w:top w:val="nil"/>
              <w:left w:val="nil"/>
              <w:bottom w:val="single" w:sz="4" w:space="0" w:color="auto"/>
              <w:right w:val="single" w:sz="4" w:space="0" w:color="auto"/>
            </w:tcBorders>
            <w:shd w:val="clear" w:color="auto" w:fill="auto"/>
            <w:noWrap/>
            <w:vAlign w:val="bottom"/>
            <w:hideMark/>
          </w:tcPr>
          <w:p w14:paraId="7CA3DDDD"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491051</w:t>
            </w:r>
          </w:p>
        </w:tc>
        <w:tc>
          <w:tcPr>
            <w:tcW w:w="1407" w:type="pct"/>
            <w:tcBorders>
              <w:top w:val="nil"/>
              <w:left w:val="nil"/>
              <w:bottom w:val="single" w:sz="4" w:space="0" w:color="auto"/>
              <w:right w:val="single" w:sz="4" w:space="0" w:color="auto"/>
            </w:tcBorders>
            <w:shd w:val="clear" w:color="auto" w:fill="auto"/>
            <w:noWrap/>
            <w:vAlign w:val="bottom"/>
            <w:hideMark/>
          </w:tcPr>
          <w:p w14:paraId="3583561B"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505050</w:t>
            </w:r>
          </w:p>
        </w:tc>
      </w:tr>
      <w:tr w:rsidR="00CA127C" w:rsidRPr="00CA127C" w14:paraId="4746D286"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14DE0042"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MORELOS</w:t>
            </w:r>
          </w:p>
        </w:tc>
        <w:tc>
          <w:tcPr>
            <w:tcW w:w="635" w:type="pct"/>
            <w:tcBorders>
              <w:top w:val="nil"/>
              <w:left w:val="nil"/>
              <w:bottom w:val="single" w:sz="4" w:space="0" w:color="auto"/>
              <w:right w:val="single" w:sz="4" w:space="0" w:color="auto"/>
            </w:tcBorders>
            <w:shd w:val="clear" w:color="auto" w:fill="auto"/>
            <w:noWrap/>
            <w:vAlign w:val="bottom"/>
            <w:hideMark/>
          </w:tcPr>
          <w:p w14:paraId="23BCA3E4"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190</w:t>
            </w:r>
          </w:p>
        </w:tc>
        <w:tc>
          <w:tcPr>
            <w:tcW w:w="985" w:type="pct"/>
            <w:tcBorders>
              <w:top w:val="nil"/>
              <w:left w:val="nil"/>
              <w:bottom w:val="single" w:sz="4" w:space="0" w:color="auto"/>
              <w:right w:val="single" w:sz="4" w:space="0" w:color="auto"/>
            </w:tcBorders>
            <w:shd w:val="clear" w:color="auto" w:fill="auto"/>
            <w:noWrap/>
            <w:vAlign w:val="bottom"/>
            <w:hideMark/>
          </w:tcPr>
          <w:p w14:paraId="16E83959"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505051</w:t>
            </w:r>
          </w:p>
        </w:tc>
        <w:tc>
          <w:tcPr>
            <w:tcW w:w="1407" w:type="pct"/>
            <w:tcBorders>
              <w:top w:val="nil"/>
              <w:left w:val="nil"/>
              <w:bottom w:val="single" w:sz="4" w:space="0" w:color="auto"/>
              <w:right w:val="single" w:sz="4" w:space="0" w:color="auto"/>
            </w:tcBorders>
            <w:shd w:val="clear" w:color="auto" w:fill="auto"/>
            <w:noWrap/>
            <w:vAlign w:val="bottom"/>
            <w:hideMark/>
          </w:tcPr>
          <w:p w14:paraId="65ECC4CD"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514550</w:t>
            </w:r>
          </w:p>
        </w:tc>
      </w:tr>
      <w:tr w:rsidR="00CA127C" w:rsidRPr="00CA127C" w14:paraId="0A735F1E"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030747A9"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NAYARIT</w:t>
            </w:r>
          </w:p>
        </w:tc>
        <w:tc>
          <w:tcPr>
            <w:tcW w:w="635" w:type="pct"/>
            <w:tcBorders>
              <w:top w:val="nil"/>
              <w:left w:val="nil"/>
              <w:bottom w:val="single" w:sz="4" w:space="0" w:color="auto"/>
              <w:right w:val="single" w:sz="4" w:space="0" w:color="auto"/>
            </w:tcBorders>
            <w:shd w:val="clear" w:color="auto" w:fill="auto"/>
            <w:noWrap/>
            <w:vAlign w:val="bottom"/>
            <w:hideMark/>
          </w:tcPr>
          <w:p w14:paraId="4954BDDD"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220</w:t>
            </w:r>
          </w:p>
        </w:tc>
        <w:tc>
          <w:tcPr>
            <w:tcW w:w="985" w:type="pct"/>
            <w:tcBorders>
              <w:top w:val="nil"/>
              <w:left w:val="nil"/>
              <w:bottom w:val="single" w:sz="4" w:space="0" w:color="auto"/>
              <w:right w:val="single" w:sz="4" w:space="0" w:color="auto"/>
            </w:tcBorders>
            <w:shd w:val="clear" w:color="auto" w:fill="auto"/>
            <w:noWrap/>
            <w:vAlign w:val="bottom"/>
            <w:hideMark/>
          </w:tcPr>
          <w:p w14:paraId="5304AC37"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514551</w:t>
            </w:r>
          </w:p>
        </w:tc>
        <w:tc>
          <w:tcPr>
            <w:tcW w:w="1407" w:type="pct"/>
            <w:tcBorders>
              <w:top w:val="nil"/>
              <w:left w:val="nil"/>
              <w:bottom w:val="single" w:sz="4" w:space="0" w:color="auto"/>
              <w:right w:val="single" w:sz="4" w:space="0" w:color="auto"/>
            </w:tcBorders>
            <w:shd w:val="clear" w:color="auto" w:fill="auto"/>
            <w:noWrap/>
            <w:vAlign w:val="bottom"/>
            <w:hideMark/>
          </w:tcPr>
          <w:p w14:paraId="754F9E28"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525550</w:t>
            </w:r>
          </w:p>
        </w:tc>
      </w:tr>
      <w:tr w:rsidR="00CA127C" w:rsidRPr="00CA127C" w14:paraId="45FCAD12"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0714BBAC"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NUEVO LEON</w:t>
            </w:r>
          </w:p>
        </w:tc>
        <w:tc>
          <w:tcPr>
            <w:tcW w:w="635" w:type="pct"/>
            <w:tcBorders>
              <w:top w:val="nil"/>
              <w:left w:val="nil"/>
              <w:bottom w:val="single" w:sz="4" w:space="0" w:color="auto"/>
              <w:right w:val="single" w:sz="4" w:space="0" w:color="auto"/>
            </w:tcBorders>
            <w:shd w:val="clear" w:color="auto" w:fill="auto"/>
            <w:noWrap/>
            <w:vAlign w:val="bottom"/>
            <w:hideMark/>
          </w:tcPr>
          <w:p w14:paraId="41706AAF"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900</w:t>
            </w:r>
          </w:p>
        </w:tc>
        <w:tc>
          <w:tcPr>
            <w:tcW w:w="985" w:type="pct"/>
            <w:tcBorders>
              <w:top w:val="nil"/>
              <w:left w:val="nil"/>
              <w:bottom w:val="single" w:sz="4" w:space="0" w:color="auto"/>
              <w:right w:val="single" w:sz="4" w:space="0" w:color="auto"/>
            </w:tcBorders>
            <w:shd w:val="clear" w:color="auto" w:fill="auto"/>
            <w:noWrap/>
            <w:vAlign w:val="bottom"/>
            <w:hideMark/>
          </w:tcPr>
          <w:p w14:paraId="10B99411"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525551</w:t>
            </w:r>
          </w:p>
        </w:tc>
        <w:tc>
          <w:tcPr>
            <w:tcW w:w="1407" w:type="pct"/>
            <w:tcBorders>
              <w:top w:val="nil"/>
              <w:left w:val="nil"/>
              <w:bottom w:val="single" w:sz="4" w:space="0" w:color="auto"/>
              <w:right w:val="single" w:sz="4" w:space="0" w:color="auto"/>
            </w:tcBorders>
            <w:shd w:val="clear" w:color="auto" w:fill="auto"/>
            <w:noWrap/>
            <w:vAlign w:val="bottom"/>
            <w:hideMark/>
          </w:tcPr>
          <w:p w14:paraId="3A721782"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570550</w:t>
            </w:r>
          </w:p>
        </w:tc>
      </w:tr>
      <w:tr w:rsidR="00CA127C" w:rsidRPr="00CA127C" w14:paraId="662AFC7C"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09885306"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OAXACA</w:t>
            </w:r>
          </w:p>
        </w:tc>
        <w:tc>
          <w:tcPr>
            <w:tcW w:w="635" w:type="pct"/>
            <w:tcBorders>
              <w:top w:val="nil"/>
              <w:left w:val="nil"/>
              <w:bottom w:val="single" w:sz="4" w:space="0" w:color="auto"/>
              <w:right w:val="single" w:sz="4" w:space="0" w:color="auto"/>
            </w:tcBorders>
            <w:shd w:val="clear" w:color="auto" w:fill="auto"/>
            <w:noWrap/>
            <w:vAlign w:val="bottom"/>
            <w:hideMark/>
          </w:tcPr>
          <w:p w14:paraId="4DE5CB98"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240</w:t>
            </w:r>
          </w:p>
        </w:tc>
        <w:tc>
          <w:tcPr>
            <w:tcW w:w="985" w:type="pct"/>
            <w:tcBorders>
              <w:top w:val="nil"/>
              <w:left w:val="nil"/>
              <w:bottom w:val="single" w:sz="4" w:space="0" w:color="auto"/>
              <w:right w:val="single" w:sz="4" w:space="0" w:color="auto"/>
            </w:tcBorders>
            <w:shd w:val="clear" w:color="auto" w:fill="auto"/>
            <w:noWrap/>
            <w:vAlign w:val="bottom"/>
            <w:hideMark/>
          </w:tcPr>
          <w:p w14:paraId="03C06BD3"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570551</w:t>
            </w:r>
          </w:p>
        </w:tc>
        <w:tc>
          <w:tcPr>
            <w:tcW w:w="1407" w:type="pct"/>
            <w:tcBorders>
              <w:top w:val="nil"/>
              <w:left w:val="nil"/>
              <w:bottom w:val="single" w:sz="4" w:space="0" w:color="auto"/>
              <w:right w:val="single" w:sz="4" w:space="0" w:color="auto"/>
            </w:tcBorders>
            <w:shd w:val="clear" w:color="auto" w:fill="auto"/>
            <w:noWrap/>
            <w:vAlign w:val="bottom"/>
            <w:hideMark/>
          </w:tcPr>
          <w:p w14:paraId="07F53CD2"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582550</w:t>
            </w:r>
          </w:p>
        </w:tc>
      </w:tr>
      <w:tr w:rsidR="00CA127C" w:rsidRPr="00CA127C" w14:paraId="7D79BC8F"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1A2503BB"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PUEBLA</w:t>
            </w:r>
          </w:p>
        </w:tc>
        <w:tc>
          <w:tcPr>
            <w:tcW w:w="635" w:type="pct"/>
            <w:tcBorders>
              <w:top w:val="nil"/>
              <w:left w:val="nil"/>
              <w:bottom w:val="single" w:sz="4" w:space="0" w:color="auto"/>
              <w:right w:val="single" w:sz="4" w:space="0" w:color="auto"/>
            </w:tcBorders>
            <w:shd w:val="clear" w:color="auto" w:fill="auto"/>
            <w:noWrap/>
            <w:vAlign w:val="bottom"/>
            <w:hideMark/>
          </w:tcPr>
          <w:p w14:paraId="190CD8E1"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610</w:t>
            </w:r>
          </w:p>
        </w:tc>
        <w:tc>
          <w:tcPr>
            <w:tcW w:w="985" w:type="pct"/>
            <w:tcBorders>
              <w:top w:val="nil"/>
              <w:left w:val="nil"/>
              <w:bottom w:val="single" w:sz="4" w:space="0" w:color="auto"/>
              <w:right w:val="single" w:sz="4" w:space="0" w:color="auto"/>
            </w:tcBorders>
            <w:shd w:val="clear" w:color="auto" w:fill="auto"/>
            <w:noWrap/>
            <w:vAlign w:val="bottom"/>
            <w:hideMark/>
          </w:tcPr>
          <w:p w14:paraId="1CE8EF34"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582551</w:t>
            </w:r>
          </w:p>
        </w:tc>
        <w:tc>
          <w:tcPr>
            <w:tcW w:w="1407" w:type="pct"/>
            <w:tcBorders>
              <w:top w:val="nil"/>
              <w:left w:val="nil"/>
              <w:bottom w:val="single" w:sz="4" w:space="0" w:color="auto"/>
              <w:right w:val="single" w:sz="4" w:space="0" w:color="auto"/>
            </w:tcBorders>
            <w:shd w:val="clear" w:color="auto" w:fill="auto"/>
            <w:noWrap/>
            <w:vAlign w:val="bottom"/>
            <w:hideMark/>
          </w:tcPr>
          <w:p w14:paraId="2F2D71F6"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613050</w:t>
            </w:r>
          </w:p>
        </w:tc>
      </w:tr>
      <w:tr w:rsidR="00CA127C" w:rsidRPr="00CA127C" w14:paraId="6B74DD9D"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4243C41E"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QUERETARO</w:t>
            </w:r>
          </w:p>
        </w:tc>
        <w:tc>
          <w:tcPr>
            <w:tcW w:w="635" w:type="pct"/>
            <w:tcBorders>
              <w:top w:val="nil"/>
              <w:left w:val="nil"/>
              <w:bottom w:val="single" w:sz="4" w:space="0" w:color="auto"/>
              <w:right w:val="single" w:sz="4" w:space="0" w:color="auto"/>
            </w:tcBorders>
            <w:shd w:val="clear" w:color="auto" w:fill="auto"/>
            <w:noWrap/>
            <w:vAlign w:val="bottom"/>
            <w:hideMark/>
          </w:tcPr>
          <w:p w14:paraId="3CC78AA4"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340</w:t>
            </w:r>
          </w:p>
        </w:tc>
        <w:tc>
          <w:tcPr>
            <w:tcW w:w="985" w:type="pct"/>
            <w:tcBorders>
              <w:top w:val="nil"/>
              <w:left w:val="nil"/>
              <w:bottom w:val="single" w:sz="4" w:space="0" w:color="auto"/>
              <w:right w:val="single" w:sz="4" w:space="0" w:color="auto"/>
            </w:tcBorders>
            <w:shd w:val="clear" w:color="auto" w:fill="auto"/>
            <w:noWrap/>
            <w:vAlign w:val="bottom"/>
            <w:hideMark/>
          </w:tcPr>
          <w:p w14:paraId="4E1E83F4"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613051</w:t>
            </w:r>
          </w:p>
        </w:tc>
        <w:tc>
          <w:tcPr>
            <w:tcW w:w="1407" w:type="pct"/>
            <w:tcBorders>
              <w:top w:val="nil"/>
              <w:left w:val="nil"/>
              <w:bottom w:val="single" w:sz="4" w:space="0" w:color="auto"/>
              <w:right w:val="single" w:sz="4" w:space="0" w:color="auto"/>
            </w:tcBorders>
            <w:shd w:val="clear" w:color="auto" w:fill="auto"/>
            <w:noWrap/>
            <w:vAlign w:val="bottom"/>
            <w:hideMark/>
          </w:tcPr>
          <w:p w14:paraId="03B90155"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630050</w:t>
            </w:r>
          </w:p>
        </w:tc>
      </w:tr>
      <w:tr w:rsidR="00CA127C" w:rsidRPr="00CA127C" w14:paraId="1E68570C"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7D66B1AA"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QUINTANA ROO</w:t>
            </w:r>
          </w:p>
        </w:tc>
        <w:tc>
          <w:tcPr>
            <w:tcW w:w="635" w:type="pct"/>
            <w:tcBorders>
              <w:top w:val="nil"/>
              <w:left w:val="nil"/>
              <w:bottom w:val="single" w:sz="4" w:space="0" w:color="auto"/>
              <w:right w:val="single" w:sz="4" w:space="0" w:color="auto"/>
            </w:tcBorders>
            <w:shd w:val="clear" w:color="auto" w:fill="auto"/>
            <w:noWrap/>
            <w:vAlign w:val="bottom"/>
            <w:hideMark/>
          </w:tcPr>
          <w:p w14:paraId="67BABAAB"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460</w:t>
            </w:r>
          </w:p>
        </w:tc>
        <w:tc>
          <w:tcPr>
            <w:tcW w:w="985" w:type="pct"/>
            <w:tcBorders>
              <w:top w:val="nil"/>
              <w:left w:val="nil"/>
              <w:bottom w:val="single" w:sz="4" w:space="0" w:color="auto"/>
              <w:right w:val="single" w:sz="4" w:space="0" w:color="auto"/>
            </w:tcBorders>
            <w:shd w:val="clear" w:color="auto" w:fill="auto"/>
            <w:noWrap/>
            <w:vAlign w:val="bottom"/>
            <w:hideMark/>
          </w:tcPr>
          <w:p w14:paraId="01983254"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630051</w:t>
            </w:r>
          </w:p>
        </w:tc>
        <w:tc>
          <w:tcPr>
            <w:tcW w:w="1407" w:type="pct"/>
            <w:tcBorders>
              <w:top w:val="nil"/>
              <w:left w:val="nil"/>
              <w:bottom w:val="single" w:sz="4" w:space="0" w:color="auto"/>
              <w:right w:val="single" w:sz="4" w:space="0" w:color="auto"/>
            </w:tcBorders>
            <w:shd w:val="clear" w:color="auto" w:fill="auto"/>
            <w:noWrap/>
            <w:vAlign w:val="bottom"/>
            <w:hideMark/>
          </w:tcPr>
          <w:p w14:paraId="46CF6BD3"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653050</w:t>
            </w:r>
          </w:p>
        </w:tc>
      </w:tr>
      <w:tr w:rsidR="00CA127C" w:rsidRPr="00CA127C" w14:paraId="5D94A2AB"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23E01AB0"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SAN LUIS POTOSI</w:t>
            </w:r>
          </w:p>
        </w:tc>
        <w:tc>
          <w:tcPr>
            <w:tcW w:w="635" w:type="pct"/>
            <w:tcBorders>
              <w:top w:val="nil"/>
              <w:left w:val="nil"/>
              <w:bottom w:val="single" w:sz="4" w:space="0" w:color="auto"/>
              <w:right w:val="single" w:sz="4" w:space="0" w:color="auto"/>
            </w:tcBorders>
            <w:shd w:val="clear" w:color="auto" w:fill="auto"/>
            <w:noWrap/>
            <w:vAlign w:val="bottom"/>
            <w:hideMark/>
          </w:tcPr>
          <w:p w14:paraId="676C95AC"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410</w:t>
            </w:r>
          </w:p>
        </w:tc>
        <w:tc>
          <w:tcPr>
            <w:tcW w:w="985" w:type="pct"/>
            <w:tcBorders>
              <w:top w:val="nil"/>
              <w:left w:val="nil"/>
              <w:bottom w:val="single" w:sz="4" w:space="0" w:color="auto"/>
              <w:right w:val="single" w:sz="4" w:space="0" w:color="auto"/>
            </w:tcBorders>
            <w:shd w:val="clear" w:color="auto" w:fill="auto"/>
            <w:noWrap/>
            <w:vAlign w:val="bottom"/>
            <w:hideMark/>
          </w:tcPr>
          <w:p w14:paraId="4BB6C91E"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653051</w:t>
            </w:r>
          </w:p>
        </w:tc>
        <w:tc>
          <w:tcPr>
            <w:tcW w:w="1407" w:type="pct"/>
            <w:tcBorders>
              <w:top w:val="nil"/>
              <w:left w:val="nil"/>
              <w:bottom w:val="single" w:sz="4" w:space="0" w:color="auto"/>
              <w:right w:val="single" w:sz="4" w:space="0" w:color="auto"/>
            </w:tcBorders>
            <w:shd w:val="clear" w:color="auto" w:fill="auto"/>
            <w:noWrap/>
            <w:vAlign w:val="bottom"/>
            <w:hideMark/>
          </w:tcPr>
          <w:p w14:paraId="3E4E5160"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673550</w:t>
            </w:r>
          </w:p>
        </w:tc>
      </w:tr>
      <w:tr w:rsidR="00CA127C" w:rsidRPr="00CA127C" w14:paraId="6874E637"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2A316F50"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SINALOA</w:t>
            </w:r>
          </w:p>
        </w:tc>
        <w:tc>
          <w:tcPr>
            <w:tcW w:w="635" w:type="pct"/>
            <w:tcBorders>
              <w:top w:val="nil"/>
              <w:left w:val="nil"/>
              <w:bottom w:val="single" w:sz="4" w:space="0" w:color="auto"/>
              <w:right w:val="single" w:sz="4" w:space="0" w:color="auto"/>
            </w:tcBorders>
            <w:shd w:val="clear" w:color="auto" w:fill="auto"/>
            <w:noWrap/>
            <w:vAlign w:val="bottom"/>
            <w:hideMark/>
          </w:tcPr>
          <w:p w14:paraId="458806D6"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440</w:t>
            </w:r>
          </w:p>
        </w:tc>
        <w:tc>
          <w:tcPr>
            <w:tcW w:w="985" w:type="pct"/>
            <w:tcBorders>
              <w:top w:val="nil"/>
              <w:left w:val="nil"/>
              <w:bottom w:val="single" w:sz="4" w:space="0" w:color="auto"/>
              <w:right w:val="single" w:sz="4" w:space="0" w:color="auto"/>
            </w:tcBorders>
            <w:shd w:val="clear" w:color="auto" w:fill="auto"/>
            <w:noWrap/>
            <w:vAlign w:val="bottom"/>
            <w:hideMark/>
          </w:tcPr>
          <w:p w14:paraId="0E7B111E"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673551</w:t>
            </w:r>
          </w:p>
        </w:tc>
        <w:tc>
          <w:tcPr>
            <w:tcW w:w="1407" w:type="pct"/>
            <w:tcBorders>
              <w:top w:val="nil"/>
              <w:left w:val="nil"/>
              <w:bottom w:val="single" w:sz="4" w:space="0" w:color="auto"/>
              <w:right w:val="single" w:sz="4" w:space="0" w:color="auto"/>
            </w:tcBorders>
            <w:shd w:val="clear" w:color="auto" w:fill="auto"/>
            <w:noWrap/>
            <w:vAlign w:val="bottom"/>
            <w:hideMark/>
          </w:tcPr>
          <w:p w14:paraId="224C696B"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695550</w:t>
            </w:r>
          </w:p>
        </w:tc>
      </w:tr>
      <w:tr w:rsidR="00CA127C" w:rsidRPr="00CA127C" w14:paraId="0C830466"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67B0BC98"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SONORA</w:t>
            </w:r>
          </w:p>
        </w:tc>
        <w:tc>
          <w:tcPr>
            <w:tcW w:w="635" w:type="pct"/>
            <w:tcBorders>
              <w:top w:val="nil"/>
              <w:left w:val="nil"/>
              <w:bottom w:val="single" w:sz="4" w:space="0" w:color="auto"/>
              <w:right w:val="single" w:sz="4" w:space="0" w:color="auto"/>
            </w:tcBorders>
            <w:shd w:val="clear" w:color="auto" w:fill="auto"/>
            <w:noWrap/>
            <w:vAlign w:val="bottom"/>
            <w:hideMark/>
          </w:tcPr>
          <w:p w14:paraId="024013A6"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270</w:t>
            </w:r>
          </w:p>
        </w:tc>
        <w:tc>
          <w:tcPr>
            <w:tcW w:w="985" w:type="pct"/>
            <w:tcBorders>
              <w:top w:val="nil"/>
              <w:left w:val="nil"/>
              <w:bottom w:val="single" w:sz="4" w:space="0" w:color="auto"/>
              <w:right w:val="single" w:sz="4" w:space="0" w:color="auto"/>
            </w:tcBorders>
            <w:shd w:val="clear" w:color="auto" w:fill="auto"/>
            <w:noWrap/>
            <w:vAlign w:val="bottom"/>
            <w:hideMark/>
          </w:tcPr>
          <w:p w14:paraId="6F3E8784"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695551</w:t>
            </w:r>
          </w:p>
        </w:tc>
        <w:tc>
          <w:tcPr>
            <w:tcW w:w="1407" w:type="pct"/>
            <w:tcBorders>
              <w:top w:val="nil"/>
              <w:left w:val="nil"/>
              <w:bottom w:val="single" w:sz="4" w:space="0" w:color="auto"/>
              <w:right w:val="single" w:sz="4" w:space="0" w:color="auto"/>
            </w:tcBorders>
            <w:shd w:val="clear" w:color="auto" w:fill="auto"/>
            <w:noWrap/>
            <w:vAlign w:val="bottom"/>
            <w:hideMark/>
          </w:tcPr>
          <w:p w14:paraId="4CE1C658"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709050</w:t>
            </w:r>
          </w:p>
        </w:tc>
      </w:tr>
      <w:tr w:rsidR="00CA127C" w:rsidRPr="00CA127C" w14:paraId="21654BED"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194C7C26"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TABASCO</w:t>
            </w:r>
          </w:p>
        </w:tc>
        <w:tc>
          <w:tcPr>
            <w:tcW w:w="635" w:type="pct"/>
            <w:tcBorders>
              <w:top w:val="nil"/>
              <w:left w:val="nil"/>
              <w:bottom w:val="single" w:sz="4" w:space="0" w:color="auto"/>
              <w:right w:val="single" w:sz="4" w:space="0" w:color="auto"/>
            </w:tcBorders>
            <w:shd w:val="clear" w:color="auto" w:fill="auto"/>
            <w:noWrap/>
            <w:vAlign w:val="bottom"/>
            <w:hideMark/>
          </w:tcPr>
          <w:p w14:paraId="26436F09"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320</w:t>
            </w:r>
          </w:p>
        </w:tc>
        <w:tc>
          <w:tcPr>
            <w:tcW w:w="985" w:type="pct"/>
            <w:tcBorders>
              <w:top w:val="nil"/>
              <w:left w:val="nil"/>
              <w:bottom w:val="single" w:sz="4" w:space="0" w:color="auto"/>
              <w:right w:val="single" w:sz="4" w:space="0" w:color="auto"/>
            </w:tcBorders>
            <w:shd w:val="clear" w:color="auto" w:fill="auto"/>
            <w:noWrap/>
            <w:vAlign w:val="bottom"/>
            <w:hideMark/>
          </w:tcPr>
          <w:p w14:paraId="04076CB6"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709051</w:t>
            </w:r>
          </w:p>
        </w:tc>
        <w:tc>
          <w:tcPr>
            <w:tcW w:w="1407" w:type="pct"/>
            <w:tcBorders>
              <w:top w:val="nil"/>
              <w:left w:val="nil"/>
              <w:bottom w:val="single" w:sz="4" w:space="0" w:color="auto"/>
              <w:right w:val="single" w:sz="4" w:space="0" w:color="auto"/>
            </w:tcBorders>
            <w:shd w:val="clear" w:color="auto" w:fill="auto"/>
            <w:noWrap/>
            <w:vAlign w:val="bottom"/>
            <w:hideMark/>
          </w:tcPr>
          <w:p w14:paraId="2BE23DB0"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725050</w:t>
            </w:r>
          </w:p>
        </w:tc>
      </w:tr>
      <w:tr w:rsidR="00CA127C" w:rsidRPr="00CA127C" w14:paraId="252ED4C6"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461E8569"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TAMAULIPAS</w:t>
            </w:r>
          </w:p>
        </w:tc>
        <w:tc>
          <w:tcPr>
            <w:tcW w:w="635" w:type="pct"/>
            <w:tcBorders>
              <w:top w:val="nil"/>
              <w:left w:val="nil"/>
              <w:bottom w:val="single" w:sz="4" w:space="0" w:color="auto"/>
              <w:right w:val="single" w:sz="4" w:space="0" w:color="auto"/>
            </w:tcBorders>
            <w:shd w:val="clear" w:color="auto" w:fill="auto"/>
            <w:noWrap/>
            <w:vAlign w:val="bottom"/>
            <w:hideMark/>
          </w:tcPr>
          <w:p w14:paraId="1BF0DD78"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750</w:t>
            </w:r>
          </w:p>
        </w:tc>
        <w:tc>
          <w:tcPr>
            <w:tcW w:w="985" w:type="pct"/>
            <w:tcBorders>
              <w:top w:val="nil"/>
              <w:left w:val="nil"/>
              <w:bottom w:val="single" w:sz="4" w:space="0" w:color="auto"/>
              <w:right w:val="single" w:sz="4" w:space="0" w:color="auto"/>
            </w:tcBorders>
            <w:shd w:val="clear" w:color="auto" w:fill="auto"/>
            <w:noWrap/>
            <w:vAlign w:val="bottom"/>
            <w:hideMark/>
          </w:tcPr>
          <w:p w14:paraId="026D13A6"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725051</w:t>
            </w:r>
          </w:p>
        </w:tc>
        <w:tc>
          <w:tcPr>
            <w:tcW w:w="1407" w:type="pct"/>
            <w:tcBorders>
              <w:top w:val="nil"/>
              <w:left w:val="nil"/>
              <w:bottom w:val="single" w:sz="4" w:space="0" w:color="auto"/>
              <w:right w:val="single" w:sz="4" w:space="0" w:color="auto"/>
            </w:tcBorders>
            <w:shd w:val="clear" w:color="auto" w:fill="auto"/>
            <w:noWrap/>
            <w:vAlign w:val="bottom"/>
            <w:hideMark/>
          </w:tcPr>
          <w:p w14:paraId="2D976C9F"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762550</w:t>
            </w:r>
          </w:p>
        </w:tc>
      </w:tr>
      <w:tr w:rsidR="00CA127C" w:rsidRPr="00CA127C" w14:paraId="71D8EEDD"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10A58593"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TLAXCALA</w:t>
            </w:r>
          </w:p>
        </w:tc>
        <w:tc>
          <w:tcPr>
            <w:tcW w:w="635" w:type="pct"/>
            <w:tcBorders>
              <w:top w:val="nil"/>
              <w:left w:val="nil"/>
              <w:bottom w:val="single" w:sz="4" w:space="0" w:color="auto"/>
              <w:right w:val="single" w:sz="4" w:space="0" w:color="auto"/>
            </w:tcBorders>
            <w:shd w:val="clear" w:color="auto" w:fill="auto"/>
            <w:noWrap/>
            <w:vAlign w:val="bottom"/>
            <w:hideMark/>
          </w:tcPr>
          <w:p w14:paraId="3902237B"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80</w:t>
            </w:r>
          </w:p>
        </w:tc>
        <w:tc>
          <w:tcPr>
            <w:tcW w:w="985" w:type="pct"/>
            <w:tcBorders>
              <w:top w:val="nil"/>
              <w:left w:val="nil"/>
              <w:bottom w:val="single" w:sz="4" w:space="0" w:color="auto"/>
              <w:right w:val="single" w:sz="4" w:space="0" w:color="auto"/>
            </w:tcBorders>
            <w:shd w:val="clear" w:color="auto" w:fill="auto"/>
            <w:noWrap/>
            <w:vAlign w:val="bottom"/>
            <w:hideMark/>
          </w:tcPr>
          <w:p w14:paraId="2217FFAD"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762551</w:t>
            </w:r>
          </w:p>
        </w:tc>
        <w:tc>
          <w:tcPr>
            <w:tcW w:w="1407" w:type="pct"/>
            <w:tcBorders>
              <w:top w:val="nil"/>
              <w:left w:val="nil"/>
              <w:bottom w:val="single" w:sz="4" w:space="0" w:color="auto"/>
              <w:right w:val="single" w:sz="4" w:space="0" w:color="auto"/>
            </w:tcBorders>
            <w:shd w:val="clear" w:color="auto" w:fill="auto"/>
            <w:noWrap/>
            <w:vAlign w:val="bottom"/>
            <w:hideMark/>
          </w:tcPr>
          <w:p w14:paraId="0DB84919"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766550</w:t>
            </w:r>
          </w:p>
        </w:tc>
      </w:tr>
      <w:tr w:rsidR="00CA127C" w:rsidRPr="00CA127C" w14:paraId="63803764"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2A5089A0"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VERACRUZ NORTE</w:t>
            </w:r>
          </w:p>
        </w:tc>
        <w:tc>
          <w:tcPr>
            <w:tcW w:w="635" w:type="pct"/>
            <w:tcBorders>
              <w:top w:val="nil"/>
              <w:left w:val="nil"/>
              <w:bottom w:val="single" w:sz="4" w:space="0" w:color="auto"/>
              <w:right w:val="single" w:sz="4" w:space="0" w:color="auto"/>
            </w:tcBorders>
            <w:shd w:val="clear" w:color="auto" w:fill="auto"/>
            <w:noWrap/>
            <w:vAlign w:val="bottom"/>
            <w:hideMark/>
          </w:tcPr>
          <w:p w14:paraId="6EBC83FB"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400</w:t>
            </w:r>
          </w:p>
        </w:tc>
        <w:tc>
          <w:tcPr>
            <w:tcW w:w="985" w:type="pct"/>
            <w:tcBorders>
              <w:top w:val="nil"/>
              <w:left w:val="nil"/>
              <w:bottom w:val="single" w:sz="4" w:space="0" w:color="auto"/>
              <w:right w:val="single" w:sz="4" w:space="0" w:color="auto"/>
            </w:tcBorders>
            <w:shd w:val="clear" w:color="auto" w:fill="auto"/>
            <w:noWrap/>
            <w:vAlign w:val="bottom"/>
            <w:hideMark/>
          </w:tcPr>
          <w:p w14:paraId="5120319D"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766551</w:t>
            </w:r>
          </w:p>
        </w:tc>
        <w:tc>
          <w:tcPr>
            <w:tcW w:w="1407" w:type="pct"/>
            <w:tcBorders>
              <w:top w:val="nil"/>
              <w:left w:val="nil"/>
              <w:bottom w:val="single" w:sz="4" w:space="0" w:color="auto"/>
              <w:right w:val="single" w:sz="4" w:space="0" w:color="auto"/>
            </w:tcBorders>
            <w:shd w:val="clear" w:color="auto" w:fill="auto"/>
            <w:noWrap/>
            <w:vAlign w:val="bottom"/>
            <w:hideMark/>
          </w:tcPr>
          <w:p w14:paraId="5B1C3092"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786550</w:t>
            </w:r>
          </w:p>
        </w:tc>
      </w:tr>
      <w:tr w:rsidR="00CA127C" w:rsidRPr="00CA127C" w14:paraId="1B2488D5"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48D9D5D0"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VERACRUZ SUR</w:t>
            </w:r>
          </w:p>
        </w:tc>
        <w:tc>
          <w:tcPr>
            <w:tcW w:w="635" w:type="pct"/>
            <w:tcBorders>
              <w:top w:val="nil"/>
              <w:left w:val="nil"/>
              <w:bottom w:val="single" w:sz="4" w:space="0" w:color="auto"/>
              <w:right w:val="single" w:sz="4" w:space="0" w:color="auto"/>
            </w:tcBorders>
            <w:shd w:val="clear" w:color="auto" w:fill="auto"/>
            <w:noWrap/>
            <w:vAlign w:val="bottom"/>
            <w:hideMark/>
          </w:tcPr>
          <w:p w14:paraId="67EC6846"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290</w:t>
            </w:r>
          </w:p>
        </w:tc>
        <w:tc>
          <w:tcPr>
            <w:tcW w:w="985" w:type="pct"/>
            <w:tcBorders>
              <w:top w:val="nil"/>
              <w:left w:val="nil"/>
              <w:bottom w:val="single" w:sz="4" w:space="0" w:color="auto"/>
              <w:right w:val="single" w:sz="4" w:space="0" w:color="auto"/>
            </w:tcBorders>
            <w:shd w:val="clear" w:color="auto" w:fill="auto"/>
            <w:noWrap/>
            <w:vAlign w:val="bottom"/>
            <w:hideMark/>
          </w:tcPr>
          <w:p w14:paraId="73692BDB"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786551</w:t>
            </w:r>
          </w:p>
        </w:tc>
        <w:tc>
          <w:tcPr>
            <w:tcW w:w="1407" w:type="pct"/>
            <w:tcBorders>
              <w:top w:val="nil"/>
              <w:left w:val="nil"/>
              <w:bottom w:val="single" w:sz="4" w:space="0" w:color="auto"/>
              <w:right w:val="single" w:sz="4" w:space="0" w:color="auto"/>
            </w:tcBorders>
            <w:shd w:val="clear" w:color="auto" w:fill="auto"/>
            <w:noWrap/>
            <w:vAlign w:val="bottom"/>
            <w:hideMark/>
          </w:tcPr>
          <w:p w14:paraId="24C45603"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801050</w:t>
            </w:r>
          </w:p>
        </w:tc>
      </w:tr>
      <w:tr w:rsidR="00CA127C" w:rsidRPr="00CA127C" w14:paraId="44CC09F6"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63A221C1"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YUCATAN</w:t>
            </w:r>
          </w:p>
        </w:tc>
        <w:tc>
          <w:tcPr>
            <w:tcW w:w="635" w:type="pct"/>
            <w:tcBorders>
              <w:top w:val="nil"/>
              <w:left w:val="nil"/>
              <w:bottom w:val="single" w:sz="4" w:space="0" w:color="auto"/>
              <w:right w:val="single" w:sz="4" w:space="0" w:color="auto"/>
            </w:tcBorders>
            <w:shd w:val="clear" w:color="auto" w:fill="auto"/>
            <w:noWrap/>
            <w:vAlign w:val="bottom"/>
            <w:hideMark/>
          </w:tcPr>
          <w:p w14:paraId="5DF5C2CD"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560</w:t>
            </w:r>
          </w:p>
        </w:tc>
        <w:tc>
          <w:tcPr>
            <w:tcW w:w="985" w:type="pct"/>
            <w:tcBorders>
              <w:top w:val="nil"/>
              <w:left w:val="nil"/>
              <w:bottom w:val="single" w:sz="4" w:space="0" w:color="auto"/>
              <w:right w:val="single" w:sz="4" w:space="0" w:color="auto"/>
            </w:tcBorders>
            <w:shd w:val="clear" w:color="auto" w:fill="auto"/>
            <w:noWrap/>
            <w:vAlign w:val="bottom"/>
            <w:hideMark/>
          </w:tcPr>
          <w:p w14:paraId="383F1C92"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801051</w:t>
            </w:r>
          </w:p>
        </w:tc>
        <w:tc>
          <w:tcPr>
            <w:tcW w:w="1407" w:type="pct"/>
            <w:tcBorders>
              <w:top w:val="nil"/>
              <w:left w:val="nil"/>
              <w:bottom w:val="single" w:sz="4" w:space="0" w:color="auto"/>
              <w:right w:val="single" w:sz="4" w:space="0" w:color="auto"/>
            </w:tcBorders>
            <w:shd w:val="clear" w:color="auto" w:fill="auto"/>
            <w:noWrap/>
            <w:vAlign w:val="bottom"/>
            <w:hideMark/>
          </w:tcPr>
          <w:p w14:paraId="6837EEAB"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829050</w:t>
            </w:r>
          </w:p>
        </w:tc>
      </w:tr>
      <w:tr w:rsidR="00CA127C" w:rsidRPr="00CA127C" w14:paraId="04327449"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62A6F529"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ZACATECAS</w:t>
            </w:r>
          </w:p>
        </w:tc>
        <w:tc>
          <w:tcPr>
            <w:tcW w:w="635" w:type="pct"/>
            <w:tcBorders>
              <w:top w:val="nil"/>
              <w:left w:val="nil"/>
              <w:bottom w:val="single" w:sz="4" w:space="0" w:color="auto"/>
              <w:right w:val="single" w:sz="4" w:space="0" w:color="auto"/>
            </w:tcBorders>
            <w:shd w:val="clear" w:color="auto" w:fill="auto"/>
            <w:noWrap/>
            <w:vAlign w:val="bottom"/>
            <w:hideMark/>
          </w:tcPr>
          <w:p w14:paraId="3A181B15"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210</w:t>
            </w:r>
          </w:p>
        </w:tc>
        <w:tc>
          <w:tcPr>
            <w:tcW w:w="985" w:type="pct"/>
            <w:tcBorders>
              <w:top w:val="nil"/>
              <w:left w:val="nil"/>
              <w:bottom w:val="single" w:sz="4" w:space="0" w:color="auto"/>
              <w:right w:val="single" w:sz="4" w:space="0" w:color="auto"/>
            </w:tcBorders>
            <w:shd w:val="clear" w:color="auto" w:fill="auto"/>
            <w:noWrap/>
            <w:vAlign w:val="bottom"/>
            <w:hideMark/>
          </w:tcPr>
          <w:p w14:paraId="49D3D1C4"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829051</w:t>
            </w:r>
          </w:p>
        </w:tc>
        <w:tc>
          <w:tcPr>
            <w:tcW w:w="1407" w:type="pct"/>
            <w:tcBorders>
              <w:top w:val="nil"/>
              <w:left w:val="nil"/>
              <w:bottom w:val="single" w:sz="4" w:space="0" w:color="auto"/>
              <w:right w:val="single" w:sz="4" w:space="0" w:color="auto"/>
            </w:tcBorders>
            <w:shd w:val="clear" w:color="auto" w:fill="auto"/>
            <w:noWrap/>
            <w:vAlign w:val="bottom"/>
            <w:hideMark/>
          </w:tcPr>
          <w:p w14:paraId="5E231D93"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839550</w:t>
            </w:r>
          </w:p>
        </w:tc>
      </w:tr>
      <w:tr w:rsidR="00CA127C" w:rsidRPr="00CA127C" w14:paraId="1FB8DDDF"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1EA3CCDE"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D.F NORTE</w:t>
            </w:r>
          </w:p>
        </w:tc>
        <w:tc>
          <w:tcPr>
            <w:tcW w:w="635" w:type="pct"/>
            <w:tcBorders>
              <w:top w:val="nil"/>
              <w:left w:val="nil"/>
              <w:bottom w:val="single" w:sz="4" w:space="0" w:color="auto"/>
              <w:right w:val="single" w:sz="4" w:space="0" w:color="auto"/>
            </w:tcBorders>
            <w:shd w:val="clear" w:color="auto" w:fill="auto"/>
            <w:noWrap/>
            <w:vAlign w:val="bottom"/>
            <w:hideMark/>
          </w:tcPr>
          <w:p w14:paraId="0CF72AE8"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790</w:t>
            </w:r>
          </w:p>
        </w:tc>
        <w:tc>
          <w:tcPr>
            <w:tcW w:w="985" w:type="pct"/>
            <w:tcBorders>
              <w:top w:val="nil"/>
              <w:left w:val="nil"/>
              <w:bottom w:val="single" w:sz="4" w:space="0" w:color="auto"/>
              <w:right w:val="single" w:sz="4" w:space="0" w:color="auto"/>
            </w:tcBorders>
            <w:shd w:val="clear" w:color="auto" w:fill="auto"/>
            <w:noWrap/>
            <w:vAlign w:val="bottom"/>
            <w:hideMark/>
          </w:tcPr>
          <w:p w14:paraId="0135B9FC"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839551</w:t>
            </w:r>
          </w:p>
        </w:tc>
        <w:tc>
          <w:tcPr>
            <w:tcW w:w="1407" w:type="pct"/>
            <w:tcBorders>
              <w:top w:val="nil"/>
              <w:left w:val="nil"/>
              <w:bottom w:val="single" w:sz="4" w:space="0" w:color="auto"/>
              <w:right w:val="single" w:sz="4" w:space="0" w:color="auto"/>
            </w:tcBorders>
            <w:shd w:val="clear" w:color="auto" w:fill="auto"/>
            <w:noWrap/>
            <w:vAlign w:val="bottom"/>
            <w:hideMark/>
          </w:tcPr>
          <w:p w14:paraId="052CB8C4"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879050</w:t>
            </w:r>
          </w:p>
        </w:tc>
      </w:tr>
      <w:tr w:rsidR="00CA127C" w:rsidRPr="00CA127C" w14:paraId="6C4315B1"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auto"/>
            <w:noWrap/>
            <w:vAlign w:val="bottom"/>
            <w:hideMark/>
          </w:tcPr>
          <w:p w14:paraId="1224687F" w14:textId="77777777" w:rsidR="00CA127C" w:rsidRPr="00CA127C" w:rsidRDefault="00CA127C" w:rsidP="00280982">
            <w:pP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D.F. SUR</w:t>
            </w:r>
          </w:p>
        </w:tc>
        <w:tc>
          <w:tcPr>
            <w:tcW w:w="635" w:type="pct"/>
            <w:tcBorders>
              <w:top w:val="nil"/>
              <w:left w:val="nil"/>
              <w:bottom w:val="single" w:sz="4" w:space="0" w:color="auto"/>
              <w:right w:val="single" w:sz="4" w:space="0" w:color="auto"/>
            </w:tcBorders>
            <w:shd w:val="clear" w:color="auto" w:fill="auto"/>
            <w:noWrap/>
            <w:vAlign w:val="bottom"/>
            <w:hideMark/>
          </w:tcPr>
          <w:p w14:paraId="19C99855" w14:textId="77777777" w:rsidR="00CA127C" w:rsidRPr="00CA127C" w:rsidRDefault="00CA127C" w:rsidP="00280982">
            <w:pPr>
              <w:jc w:val="center"/>
              <w:rPr>
                <w:rFonts w:ascii="Noto Sans" w:eastAsia="Times New Roman" w:hAnsi="Noto Sans" w:cs="Noto Sans"/>
                <w:sz w:val="12"/>
                <w:szCs w:val="12"/>
                <w:lang w:val="es-MX" w:eastAsia="es-MX"/>
              </w:rPr>
            </w:pPr>
            <w:r w:rsidRPr="00CA127C">
              <w:rPr>
                <w:rFonts w:ascii="Noto Sans" w:eastAsia="Times New Roman" w:hAnsi="Noto Sans" w:cs="Noto Sans"/>
                <w:sz w:val="12"/>
                <w:szCs w:val="12"/>
                <w:lang w:val="es-MX" w:eastAsia="es-MX"/>
              </w:rPr>
              <w:t>1,670</w:t>
            </w:r>
          </w:p>
        </w:tc>
        <w:tc>
          <w:tcPr>
            <w:tcW w:w="985" w:type="pct"/>
            <w:tcBorders>
              <w:top w:val="nil"/>
              <w:left w:val="nil"/>
              <w:bottom w:val="single" w:sz="4" w:space="0" w:color="auto"/>
              <w:right w:val="single" w:sz="4" w:space="0" w:color="auto"/>
            </w:tcBorders>
            <w:shd w:val="clear" w:color="auto" w:fill="auto"/>
            <w:noWrap/>
            <w:vAlign w:val="bottom"/>
            <w:hideMark/>
          </w:tcPr>
          <w:p w14:paraId="65E5BBF2"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879051</w:t>
            </w:r>
          </w:p>
        </w:tc>
        <w:tc>
          <w:tcPr>
            <w:tcW w:w="1407" w:type="pct"/>
            <w:tcBorders>
              <w:top w:val="nil"/>
              <w:left w:val="nil"/>
              <w:bottom w:val="single" w:sz="4" w:space="0" w:color="auto"/>
              <w:right w:val="single" w:sz="4" w:space="0" w:color="auto"/>
            </w:tcBorders>
            <w:shd w:val="clear" w:color="auto" w:fill="auto"/>
            <w:noWrap/>
            <w:vAlign w:val="bottom"/>
            <w:hideMark/>
          </w:tcPr>
          <w:p w14:paraId="39682AEA" w14:textId="77777777" w:rsidR="00CA127C" w:rsidRPr="00CA127C" w:rsidRDefault="00CA127C" w:rsidP="00280982">
            <w:pPr>
              <w:jc w:val="center"/>
              <w:rPr>
                <w:rFonts w:ascii="Noto Sans" w:eastAsia="Times New Roman" w:hAnsi="Noto Sans" w:cs="Noto Sans"/>
                <w:color w:val="000000"/>
                <w:sz w:val="12"/>
                <w:szCs w:val="12"/>
                <w:lang w:val="es-MX" w:eastAsia="es-MX"/>
              </w:rPr>
            </w:pPr>
            <w:r w:rsidRPr="00CA127C">
              <w:rPr>
                <w:rFonts w:ascii="Noto Sans" w:eastAsia="Times New Roman" w:hAnsi="Noto Sans" w:cs="Noto Sans"/>
                <w:color w:val="000000"/>
                <w:sz w:val="12"/>
                <w:szCs w:val="12"/>
                <w:lang w:val="es-MX" w:eastAsia="es-MX"/>
              </w:rPr>
              <w:t>MV 962550</w:t>
            </w:r>
          </w:p>
        </w:tc>
      </w:tr>
      <w:tr w:rsidR="00CA127C" w:rsidRPr="00CA127C" w14:paraId="20D76404" w14:textId="77777777" w:rsidTr="00280982">
        <w:trPr>
          <w:trHeight w:val="57"/>
        </w:trPr>
        <w:tc>
          <w:tcPr>
            <w:tcW w:w="1973" w:type="pct"/>
            <w:tcBorders>
              <w:top w:val="nil"/>
              <w:left w:val="single" w:sz="4" w:space="0" w:color="auto"/>
              <w:bottom w:val="single" w:sz="4" w:space="0" w:color="auto"/>
              <w:right w:val="single" w:sz="4" w:space="0" w:color="auto"/>
            </w:tcBorders>
            <w:shd w:val="clear" w:color="auto" w:fill="000000" w:themeFill="text1"/>
            <w:noWrap/>
            <w:vAlign w:val="bottom"/>
            <w:hideMark/>
          </w:tcPr>
          <w:p w14:paraId="64A41A77" w14:textId="77777777" w:rsidR="00CA127C" w:rsidRPr="00CA127C" w:rsidRDefault="00CA127C" w:rsidP="00280982">
            <w:pPr>
              <w:jc w:val="center"/>
              <w:rPr>
                <w:rFonts w:ascii="Noto Sans" w:eastAsia="Times New Roman" w:hAnsi="Noto Sans" w:cs="Noto Sans"/>
                <w:b/>
                <w:bCs/>
                <w:sz w:val="12"/>
                <w:szCs w:val="12"/>
                <w:lang w:val="es-MX" w:eastAsia="es-MX"/>
              </w:rPr>
            </w:pPr>
            <w:r w:rsidRPr="00CA127C">
              <w:rPr>
                <w:rFonts w:ascii="Noto Sans" w:eastAsia="Times New Roman" w:hAnsi="Noto Sans" w:cs="Noto Sans"/>
                <w:b/>
                <w:bCs/>
                <w:sz w:val="12"/>
                <w:szCs w:val="12"/>
                <w:lang w:val="es-MX" w:eastAsia="es-MX"/>
              </w:rPr>
              <w:t>TOTAL</w:t>
            </w:r>
          </w:p>
        </w:tc>
        <w:tc>
          <w:tcPr>
            <w:tcW w:w="635" w:type="pct"/>
            <w:tcBorders>
              <w:top w:val="nil"/>
              <w:left w:val="nil"/>
              <w:bottom w:val="single" w:sz="4" w:space="0" w:color="auto"/>
              <w:right w:val="single" w:sz="4" w:space="0" w:color="auto"/>
            </w:tcBorders>
            <w:shd w:val="clear" w:color="auto" w:fill="000000" w:themeFill="text1"/>
            <w:noWrap/>
            <w:vAlign w:val="center"/>
            <w:hideMark/>
          </w:tcPr>
          <w:p w14:paraId="0698281E" w14:textId="77777777" w:rsidR="00CA127C" w:rsidRPr="00CA127C" w:rsidRDefault="00CA127C" w:rsidP="00280982">
            <w:pPr>
              <w:jc w:val="center"/>
              <w:rPr>
                <w:rFonts w:ascii="Noto Sans" w:eastAsia="Times New Roman" w:hAnsi="Noto Sans" w:cs="Noto Sans"/>
                <w:b/>
                <w:bCs/>
                <w:color w:val="000000"/>
                <w:sz w:val="12"/>
                <w:szCs w:val="12"/>
                <w:lang w:val="es-MX" w:eastAsia="es-MX"/>
              </w:rPr>
            </w:pPr>
            <w:r w:rsidRPr="00CA127C">
              <w:rPr>
                <w:rFonts w:ascii="Noto Sans" w:eastAsia="Times New Roman" w:hAnsi="Noto Sans" w:cs="Noto Sans"/>
                <w:b/>
                <w:bCs/>
                <w:color w:val="000000"/>
                <w:sz w:val="12"/>
                <w:szCs w:val="12"/>
                <w:lang w:val="es-MX" w:eastAsia="es-MX"/>
              </w:rPr>
              <w:t>19,680</w:t>
            </w:r>
          </w:p>
        </w:tc>
        <w:tc>
          <w:tcPr>
            <w:tcW w:w="985" w:type="pct"/>
            <w:tcBorders>
              <w:top w:val="nil"/>
              <w:left w:val="nil"/>
              <w:bottom w:val="single" w:sz="4" w:space="0" w:color="auto"/>
              <w:right w:val="single" w:sz="4" w:space="0" w:color="auto"/>
            </w:tcBorders>
            <w:shd w:val="clear" w:color="auto" w:fill="000000" w:themeFill="text1"/>
            <w:noWrap/>
            <w:vAlign w:val="center"/>
            <w:hideMark/>
          </w:tcPr>
          <w:p w14:paraId="1647B50F" w14:textId="77777777" w:rsidR="00CA127C" w:rsidRPr="00CA127C" w:rsidRDefault="00CA127C" w:rsidP="00280982">
            <w:pPr>
              <w:jc w:val="center"/>
              <w:rPr>
                <w:rFonts w:ascii="Noto Sans" w:eastAsia="Times New Roman" w:hAnsi="Noto Sans" w:cs="Noto Sans"/>
                <w:b/>
                <w:bCs/>
                <w:color w:val="000000"/>
                <w:sz w:val="12"/>
                <w:szCs w:val="12"/>
                <w:lang w:val="es-MX" w:eastAsia="es-MX"/>
              </w:rPr>
            </w:pPr>
          </w:p>
        </w:tc>
        <w:tc>
          <w:tcPr>
            <w:tcW w:w="1407" w:type="pct"/>
            <w:tcBorders>
              <w:top w:val="nil"/>
              <w:left w:val="nil"/>
              <w:bottom w:val="single" w:sz="4" w:space="0" w:color="auto"/>
              <w:right w:val="single" w:sz="4" w:space="0" w:color="auto"/>
            </w:tcBorders>
            <w:shd w:val="clear" w:color="auto" w:fill="000000" w:themeFill="text1"/>
            <w:noWrap/>
            <w:vAlign w:val="center"/>
            <w:hideMark/>
          </w:tcPr>
          <w:p w14:paraId="57F9AFBA" w14:textId="77777777" w:rsidR="00CA127C" w:rsidRPr="00CA127C" w:rsidRDefault="00CA127C" w:rsidP="00280982">
            <w:pPr>
              <w:jc w:val="center"/>
              <w:rPr>
                <w:rFonts w:ascii="Noto Sans" w:eastAsia="Times New Roman" w:hAnsi="Noto Sans" w:cs="Noto Sans"/>
                <w:b/>
                <w:bCs/>
                <w:color w:val="000000"/>
                <w:sz w:val="12"/>
                <w:szCs w:val="12"/>
                <w:lang w:val="es-MX" w:eastAsia="es-MX"/>
              </w:rPr>
            </w:pPr>
          </w:p>
        </w:tc>
      </w:tr>
    </w:tbl>
    <w:p w14:paraId="0224A115" w14:textId="77777777" w:rsidR="00A43273" w:rsidRDefault="00A43273" w:rsidP="00280982">
      <w:pPr>
        <w:pStyle w:val="Prrafodelista"/>
        <w:suppressAutoHyphens/>
        <w:spacing w:after="0" w:line="240" w:lineRule="auto"/>
        <w:ind w:left="142"/>
        <w:jc w:val="both"/>
        <w:rPr>
          <w:rFonts w:ascii="Noto Sans" w:eastAsia="Calibri" w:hAnsi="Noto Sans" w:cs="Noto Sans"/>
          <w:b/>
          <w:sz w:val="12"/>
          <w:szCs w:val="12"/>
          <w:lang w:val="es-ES" w:eastAsia="es-ES"/>
        </w:rPr>
      </w:pPr>
    </w:p>
    <w:p w14:paraId="52445BE0" w14:textId="77777777" w:rsidR="00CC0375" w:rsidRDefault="00CC0375" w:rsidP="00280982">
      <w:pPr>
        <w:pStyle w:val="Prrafodelista"/>
        <w:numPr>
          <w:ilvl w:val="0"/>
          <w:numId w:val="13"/>
        </w:numPr>
        <w:suppressAutoHyphens/>
        <w:spacing w:after="0" w:line="240" w:lineRule="auto"/>
        <w:ind w:left="284" w:hanging="284"/>
        <w:jc w:val="both"/>
        <w:rPr>
          <w:rFonts w:ascii="Noto Sans" w:eastAsia="Calibri" w:hAnsi="Noto Sans" w:cs="Noto Sans"/>
          <w:b/>
          <w:sz w:val="20"/>
          <w:szCs w:val="20"/>
          <w:lang w:val="es-ES" w:eastAsia="es-ES"/>
        </w:rPr>
      </w:pPr>
      <w:r w:rsidRPr="008F14A4">
        <w:rPr>
          <w:rFonts w:ascii="Noto Sans" w:eastAsia="Calibri" w:hAnsi="Noto Sans" w:cs="Noto Sans"/>
          <w:b/>
          <w:sz w:val="20"/>
          <w:szCs w:val="20"/>
          <w:lang w:val="es-ES" w:eastAsia="es-ES"/>
        </w:rPr>
        <w:t>CUSN</w:t>
      </w:r>
    </w:p>
    <w:tbl>
      <w:tblPr>
        <w:tblW w:w="5605" w:type="pct"/>
        <w:tblInd w:w="-214" w:type="dxa"/>
        <w:tblCellMar>
          <w:left w:w="70" w:type="dxa"/>
          <w:right w:w="70" w:type="dxa"/>
        </w:tblCellMar>
        <w:tblLook w:val="04A0" w:firstRow="1" w:lastRow="0" w:firstColumn="1" w:lastColumn="0" w:noHBand="0" w:noVBand="1"/>
      </w:tblPr>
      <w:tblGrid>
        <w:gridCol w:w="3961"/>
        <w:gridCol w:w="1284"/>
        <w:gridCol w:w="1967"/>
        <w:gridCol w:w="2852"/>
      </w:tblGrid>
      <w:tr w:rsidR="002504CE" w:rsidRPr="00A05B14" w14:paraId="527BCE0C" w14:textId="77777777" w:rsidTr="00CA127C">
        <w:trPr>
          <w:trHeight w:val="57"/>
          <w:tblHeader/>
        </w:trPr>
        <w:tc>
          <w:tcPr>
            <w:tcW w:w="1968" w:type="pct"/>
            <w:tcBorders>
              <w:top w:val="single" w:sz="4" w:space="0" w:color="auto"/>
              <w:left w:val="single" w:sz="4" w:space="0" w:color="auto"/>
              <w:bottom w:val="nil"/>
              <w:right w:val="single" w:sz="4" w:space="0" w:color="auto"/>
            </w:tcBorders>
            <w:shd w:val="clear" w:color="auto" w:fill="000000" w:themeFill="text1"/>
            <w:vAlign w:val="center"/>
            <w:hideMark/>
          </w:tcPr>
          <w:p w14:paraId="23857187" w14:textId="77777777" w:rsidR="002504CE" w:rsidRPr="00A05B14" w:rsidRDefault="005B6210" w:rsidP="00280982">
            <w:pPr>
              <w:jc w:val="center"/>
              <w:rPr>
                <w:rFonts w:ascii="Noto Sans" w:eastAsia="Times New Roman" w:hAnsi="Noto Sans" w:cs="Noto Sans"/>
                <w:b/>
                <w:bCs/>
                <w:color w:val="FFFFFF"/>
                <w:sz w:val="12"/>
                <w:szCs w:val="12"/>
                <w:lang w:val="es-MX" w:eastAsia="es-MX"/>
              </w:rPr>
            </w:pPr>
            <w:r w:rsidRPr="00A05B14">
              <w:rPr>
                <w:rFonts w:ascii="Noto Sans" w:eastAsia="Times New Roman" w:hAnsi="Noto Sans" w:cs="Noto Sans"/>
                <w:b/>
                <w:bCs/>
                <w:color w:val="FFFFFF"/>
                <w:sz w:val="12"/>
                <w:szCs w:val="12"/>
                <w:lang w:val="es-MX" w:eastAsia="es-MX"/>
              </w:rPr>
              <w:t>ÓRGANO DE OPERACIÓN ADMINISTRATIVA DESCONCENTRADA</w:t>
            </w:r>
          </w:p>
        </w:tc>
        <w:tc>
          <w:tcPr>
            <w:tcW w:w="638" w:type="pct"/>
            <w:tcBorders>
              <w:top w:val="single" w:sz="4" w:space="0" w:color="auto"/>
              <w:left w:val="nil"/>
              <w:bottom w:val="nil"/>
              <w:right w:val="single" w:sz="4" w:space="0" w:color="auto"/>
            </w:tcBorders>
            <w:shd w:val="clear" w:color="auto" w:fill="000000" w:themeFill="text1"/>
            <w:vAlign w:val="center"/>
            <w:hideMark/>
          </w:tcPr>
          <w:p w14:paraId="516107A8" w14:textId="77777777" w:rsidR="002504CE" w:rsidRPr="00A05B14" w:rsidRDefault="002504CE" w:rsidP="00280982">
            <w:pPr>
              <w:jc w:val="center"/>
              <w:rPr>
                <w:rFonts w:ascii="Noto Sans" w:eastAsia="Times New Roman" w:hAnsi="Noto Sans" w:cs="Noto Sans"/>
                <w:b/>
                <w:bCs/>
                <w:color w:val="FFFFFF"/>
                <w:sz w:val="12"/>
                <w:szCs w:val="12"/>
                <w:lang w:val="es-MX" w:eastAsia="es-MX"/>
              </w:rPr>
            </w:pPr>
            <w:r w:rsidRPr="00A05B14">
              <w:rPr>
                <w:rFonts w:ascii="Noto Sans" w:eastAsia="Times New Roman" w:hAnsi="Noto Sans" w:cs="Noto Sans"/>
                <w:b/>
                <w:bCs/>
                <w:color w:val="FFFFFF"/>
                <w:sz w:val="12"/>
                <w:szCs w:val="12"/>
                <w:lang w:val="es-MX" w:eastAsia="es-MX"/>
              </w:rPr>
              <w:t>NÚMERO DE BLOCKS</w:t>
            </w:r>
          </w:p>
        </w:tc>
        <w:tc>
          <w:tcPr>
            <w:tcW w:w="977" w:type="pct"/>
            <w:tcBorders>
              <w:top w:val="single" w:sz="4" w:space="0" w:color="auto"/>
              <w:left w:val="nil"/>
              <w:bottom w:val="nil"/>
              <w:right w:val="single" w:sz="4" w:space="0" w:color="auto"/>
            </w:tcBorders>
            <w:shd w:val="clear" w:color="auto" w:fill="000000" w:themeFill="text1"/>
            <w:vAlign w:val="center"/>
            <w:hideMark/>
          </w:tcPr>
          <w:p w14:paraId="126F9A0A" w14:textId="77777777" w:rsidR="002504CE" w:rsidRPr="00A05B14" w:rsidRDefault="002504CE" w:rsidP="00280982">
            <w:pPr>
              <w:jc w:val="center"/>
              <w:rPr>
                <w:rFonts w:ascii="Noto Sans" w:eastAsia="Times New Roman" w:hAnsi="Noto Sans" w:cs="Noto Sans"/>
                <w:b/>
                <w:bCs/>
                <w:color w:val="FFFFFF"/>
                <w:sz w:val="12"/>
                <w:szCs w:val="12"/>
                <w:lang w:val="es-MX" w:eastAsia="es-MX"/>
              </w:rPr>
            </w:pPr>
            <w:r w:rsidRPr="00A05B14">
              <w:rPr>
                <w:rFonts w:ascii="Noto Sans" w:eastAsia="Times New Roman" w:hAnsi="Noto Sans" w:cs="Noto Sans"/>
                <w:b/>
                <w:bCs/>
                <w:color w:val="FFFFFF"/>
                <w:sz w:val="12"/>
                <w:szCs w:val="12"/>
                <w:lang w:val="es-MX" w:eastAsia="es-MX"/>
              </w:rPr>
              <w:t>FOLIO INICIAL</w:t>
            </w:r>
          </w:p>
        </w:tc>
        <w:tc>
          <w:tcPr>
            <w:tcW w:w="1417" w:type="pct"/>
            <w:tcBorders>
              <w:top w:val="single" w:sz="4" w:space="0" w:color="auto"/>
              <w:left w:val="nil"/>
              <w:bottom w:val="nil"/>
              <w:right w:val="single" w:sz="4" w:space="0" w:color="auto"/>
            </w:tcBorders>
            <w:shd w:val="clear" w:color="auto" w:fill="000000" w:themeFill="text1"/>
            <w:vAlign w:val="center"/>
            <w:hideMark/>
          </w:tcPr>
          <w:p w14:paraId="5E753B96" w14:textId="77777777" w:rsidR="002504CE" w:rsidRPr="00A05B14" w:rsidRDefault="002504CE" w:rsidP="00280982">
            <w:pPr>
              <w:jc w:val="center"/>
              <w:rPr>
                <w:rFonts w:ascii="Noto Sans" w:eastAsia="Times New Roman" w:hAnsi="Noto Sans" w:cs="Noto Sans"/>
                <w:b/>
                <w:bCs/>
                <w:color w:val="FFFFFF"/>
                <w:sz w:val="12"/>
                <w:szCs w:val="12"/>
                <w:lang w:val="es-MX" w:eastAsia="es-MX"/>
              </w:rPr>
            </w:pPr>
            <w:r w:rsidRPr="00A05B14">
              <w:rPr>
                <w:rFonts w:ascii="Noto Sans" w:eastAsia="Times New Roman" w:hAnsi="Noto Sans" w:cs="Noto Sans"/>
                <w:b/>
                <w:bCs/>
                <w:color w:val="FFFFFF"/>
                <w:sz w:val="12"/>
                <w:szCs w:val="12"/>
                <w:lang w:val="es-MX" w:eastAsia="es-MX"/>
              </w:rPr>
              <w:t>FOLIO FINAL</w:t>
            </w:r>
          </w:p>
        </w:tc>
      </w:tr>
      <w:tr w:rsidR="002504CE" w:rsidRPr="00A05B14" w14:paraId="674A7643" w14:textId="77777777" w:rsidTr="00CA127C">
        <w:trPr>
          <w:trHeight w:val="57"/>
        </w:trPr>
        <w:tc>
          <w:tcPr>
            <w:tcW w:w="19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C730E"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AGUASCALIENTES</w:t>
            </w:r>
          </w:p>
        </w:tc>
        <w:tc>
          <w:tcPr>
            <w:tcW w:w="638" w:type="pct"/>
            <w:tcBorders>
              <w:top w:val="single" w:sz="4" w:space="0" w:color="auto"/>
              <w:left w:val="nil"/>
              <w:bottom w:val="single" w:sz="4" w:space="0" w:color="auto"/>
              <w:right w:val="single" w:sz="4" w:space="0" w:color="auto"/>
            </w:tcBorders>
            <w:shd w:val="clear" w:color="auto" w:fill="auto"/>
            <w:noWrap/>
            <w:vAlign w:val="center"/>
            <w:hideMark/>
          </w:tcPr>
          <w:p w14:paraId="76F6D1F9"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single" w:sz="4" w:space="0" w:color="auto"/>
              <w:right w:val="single" w:sz="4" w:space="0" w:color="auto"/>
            </w:tcBorders>
            <w:shd w:val="clear" w:color="auto" w:fill="auto"/>
            <w:noWrap/>
            <w:vAlign w:val="center"/>
            <w:hideMark/>
          </w:tcPr>
          <w:p w14:paraId="75E24141"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MV 978551</w:t>
            </w:r>
          </w:p>
        </w:tc>
        <w:tc>
          <w:tcPr>
            <w:tcW w:w="1417" w:type="pct"/>
            <w:tcBorders>
              <w:top w:val="single" w:sz="4" w:space="0" w:color="auto"/>
              <w:left w:val="nil"/>
              <w:bottom w:val="single" w:sz="4" w:space="0" w:color="auto"/>
              <w:right w:val="single" w:sz="4" w:space="0" w:color="auto"/>
            </w:tcBorders>
            <w:shd w:val="clear" w:color="auto" w:fill="auto"/>
            <w:noWrap/>
            <w:vAlign w:val="center"/>
            <w:hideMark/>
          </w:tcPr>
          <w:p w14:paraId="03EE47F0"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MV 979550</w:t>
            </w:r>
          </w:p>
        </w:tc>
      </w:tr>
      <w:tr w:rsidR="002504CE" w:rsidRPr="00A05B14" w14:paraId="1271D2A4"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2EA7CB65"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BAJA CALIFORNIA</w:t>
            </w:r>
          </w:p>
        </w:tc>
        <w:tc>
          <w:tcPr>
            <w:tcW w:w="638" w:type="pct"/>
            <w:tcBorders>
              <w:top w:val="nil"/>
              <w:left w:val="nil"/>
              <w:bottom w:val="single" w:sz="4" w:space="0" w:color="auto"/>
              <w:right w:val="single" w:sz="4" w:space="0" w:color="auto"/>
            </w:tcBorders>
            <w:shd w:val="clear" w:color="auto" w:fill="auto"/>
            <w:noWrap/>
            <w:vAlign w:val="center"/>
            <w:hideMark/>
          </w:tcPr>
          <w:p w14:paraId="7632C079"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nil"/>
              <w:left w:val="nil"/>
              <w:bottom w:val="single" w:sz="4" w:space="0" w:color="auto"/>
              <w:right w:val="single" w:sz="4" w:space="0" w:color="auto"/>
            </w:tcBorders>
            <w:shd w:val="clear" w:color="auto" w:fill="auto"/>
            <w:noWrap/>
            <w:vAlign w:val="center"/>
            <w:hideMark/>
          </w:tcPr>
          <w:p w14:paraId="140ED98C"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MV 979551</w:t>
            </w:r>
          </w:p>
        </w:tc>
        <w:tc>
          <w:tcPr>
            <w:tcW w:w="1417" w:type="pct"/>
            <w:tcBorders>
              <w:top w:val="nil"/>
              <w:left w:val="nil"/>
              <w:bottom w:val="single" w:sz="4" w:space="0" w:color="auto"/>
              <w:right w:val="single" w:sz="4" w:space="0" w:color="auto"/>
            </w:tcBorders>
            <w:shd w:val="clear" w:color="auto" w:fill="auto"/>
            <w:noWrap/>
            <w:vAlign w:val="center"/>
            <w:hideMark/>
          </w:tcPr>
          <w:p w14:paraId="18BC7F71"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MV 980550</w:t>
            </w:r>
          </w:p>
        </w:tc>
      </w:tr>
      <w:tr w:rsidR="002504CE" w:rsidRPr="00A05B14" w14:paraId="0468B3C4" w14:textId="77777777" w:rsidTr="00CA127C">
        <w:trPr>
          <w:trHeight w:val="57"/>
        </w:trPr>
        <w:tc>
          <w:tcPr>
            <w:tcW w:w="1968"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3AAA715"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 xml:space="preserve">BAJA CALIFORNIA SUR </w:t>
            </w:r>
          </w:p>
        </w:tc>
        <w:tc>
          <w:tcPr>
            <w:tcW w:w="638" w:type="pct"/>
            <w:tcBorders>
              <w:top w:val="nil"/>
              <w:left w:val="nil"/>
              <w:bottom w:val="nil"/>
              <w:right w:val="single" w:sz="4" w:space="0" w:color="auto"/>
            </w:tcBorders>
            <w:shd w:val="clear" w:color="auto" w:fill="auto"/>
            <w:noWrap/>
            <w:vAlign w:val="center"/>
            <w:hideMark/>
          </w:tcPr>
          <w:p w14:paraId="34D8B1BD"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389</w:t>
            </w:r>
          </w:p>
        </w:tc>
        <w:tc>
          <w:tcPr>
            <w:tcW w:w="977" w:type="pct"/>
            <w:tcBorders>
              <w:top w:val="nil"/>
              <w:left w:val="nil"/>
              <w:bottom w:val="nil"/>
              <w:right w:val="single" w:sz="4" w:space="0" w:color="auto"/>
            </w:tcBorders>
            <w:shd w:val="clear" w:color="auto" w:fill="auto"/>
            <w:noWrap/>
            <w:vAlign w:val="center"/>
            <w:hideMark/>
          </w:tcPr>
          <w:p w14:paraId="782762B8"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MV 980551</w:t>
            </w:r>
          </w:p>
        </w:tc>
        <w:tc>
          <w:tcPr>
            <w:tcW w:w="1417" w:type="pct"/>
            <w:tcBorders>
              <w:top w:val="nil"/>
              <w:left w:val="nil"/>
              <w:bottom w:val="nil"/>
              <w:right w:val="single" w:sz="4" w:space="0" w:color="auto"/>
            </w:tcBorders>
            <w:shd w:val="clear" w:color="auto" w:fill="auto"/>
            <w:noWrap/>
            <w:vAlign w:val="center"/>
            <w:hideMark/>
          </w:tcPr>
          <w:p w14:paraId="1A031C7D"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MV 999999</w:t>
            </w:r>
          </w:p>
        </w:tc>
      </w:tr>
      <w:tr w:rsidR="002504CE" w:rsidRPr="00A05B14" w14:paraId="11DAD219" w14:textId="77777777" w:rsidTr="00CA127C">
        <w:trPr>
          <w:trHeight w:val="57"/>
        </w:trPr>
        <w:tc>
          <w:tcPr>
            <w:tcW w:w="1968" w:type="pct"/>
            <w:vMerge/>
            <w:tcBorders>
              <w:top w:val="nil"/>
              <w:left w:val="single" w:sz="4" w:space="0" w:color="auto"/>
              <w:bottom w:val="single" w:sz="4" w:space="0" w:color="000000"/>
              <w:right w:val="single" w:sz="4" w:space="0" w:color="auto"/>
            </w:tcBorders>
            <w:shd w:val="clear" w:color="auto" w:fill="auto"/>
            <w:vAlign w:val="center"/>
            <w:hideMark/>
          </w:tcPr>
          <w:p w14:paraId="3FC51D33" w14:textId="77777777" w:rsidR="002504CE" w:rsidRPr="00A05B14" w:rsidRDefault="002504CE" w:rsidP="00280982">
            <w:pPr>
              <w:rPr>
                <w:rFonts w:ascii="Noto Sans" w:eastAsia="Times New Roman" w:hAnsi="Noto Sans" w:cs="Noto Sans"/>
                <w:sz w:val="12"/>
                <w:szCs w:val="12"/>
                <w:lang w:val="es-MX" w:eastAsia="es-MX"/>
              </w:rPr>
            </w:pPr>
          </w:p>
        </w:tc>
        <w:tc>
          <w:tcPr>
            <w:tcW w:w="638" w:type="pct"/>
            <w:tcBorders>
              <w:top w:val="single" w:sz="4" w:space="0" w:color="auto"/>
              <w:left w:val="nil"/>
              <w:bottom w:val="nil"/>
              <w:right w:val="single" w:sz="4" w:space="0" w:color="auto"/>
            </w:tcBorders>
            <w:shd w:val="clear" w:color="auto" w:fill="auto"/>
            <w:noWrap/>
            <w:vAlign w:val="center"/>
            <w:hideMark/>
          </w:tcPr>
          <w:p w14:paraId="07FE13CF"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51</w:t>
            </w:r>
          </w:p>
        </w:tc>
        <w:tc>
          <w:tcPr>
            <w:tcW w:w="977" w:type="pct"/>
            <w:tcBorders>
              <w:top w:val="single" w:sz="4" w:space="0" w:color="auto"/>
              <w:left w:val="nil"/>
              <w:bottom w:val="nil"/>
              <w:right w:val="single" w:sz="4" w:space="0" w:color="auto"/>
            </w:tcBorders>
            <w:shd w:val="clear" w:color="auto" w:fill="auto"/>
            <w:noWrap/>
            <w:vAlign w:val="center"/>
            <w:hideMark/>
          </w:tcPr>
          <w:p w14:paraId="394A9D5A"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000001</w:t>
            </w:r>
          </w:p>
        </w:tc>
        <w:tc>
          <w:tcPr>
            <w:tcW w:w="1417" w:type="pct"/>
            <w:tcBorders>
              <w:top w:val="single" w:sz="4" w:space="0" w:color="auto"/>
              <w:left w:val="nil"/>
              <w:bottom w:val="nil"/>
              <w:right w:val="single" w:sz="4" w:space="0" w:color="auto"/>
            </w:tcBorders>
            <w:shd w:val="clear" w:color="auto" w:fill="auto"/>
            <w:noWrap/>
            <w:vAlign w:val="center"/>
            <w:hideMark/>
          </w:tcPr>
          <w:p w14:paraId="7E836586"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002550</w:t>
            </w:r>
          </w:p>
        </w:tc>
      </w:tr>
      <w:tr w:rsidR="002504CE" w:rsidRPr="00A05B14" w14:paraId="163167B9"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12BACBD9"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CAMPECHE</w:t>
            </w:r>
          </w:p>
        </w:tc>
        <w:tc>
          <w:tcPr>
            <w:tcW w:w="638" w:type="pct"/>
            <w:tcBorders>
              <w:top w:val="single" w:sz="4" w:space="0" w:color="auto"/>
              <w:left w:val="nil"/>
              <w:bottom w:val="single" w:sz="4" w:space="0" w:color="auto"/>
              <w:right w:val="single" w:sz="4" w:space="0" w:color="auto"/>
            </w:tcBorders>
            <w:shd w:val="clear" w:color="auto" w:fill="auto"/>
            <w:noWrap/>
            <w:vAlign w:val="center"/>
            <w:hideMark/>
          </w:tcPr>
          <w:p w14:paraId="232AF13E"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41758DD9"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002551</w:t>
            </w:r>
          </w:p>
        </w:tc>
        <w:tc>
          <w:tcPr>
            <w:tcW w:w="1417" w:type="pct"/>
            <w:tcBorders>
              <w:top w:val="single" w:sz="4" w:space="0" w:color="auto"/>
              <w:left w:val="nil"/>
              <w:bottom w:val="nil"/>
              <w:right w:val="single" w:sz="4" w:space="0" w:color="auto"/>
            </w:tcBorders>
            <w:shd w:val="clear" w:color="auto" w:fill="auto"/>
            <w:noWrap/>
            <w:vAlign w:val="center"/>
            <w:hideMark/>
          </w:tcPr>
          <w:p w14:paraId="55CF8BC2"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003550</w:t>
            </w:r>
          </w:p>
        </w:tc>
      </w:tr>
      <w:tr w:rsidR="002504CE" w:rsidRPr="00A05B14" w14:paraId="24F526A8" w14:textId="77777777" w:rsidTr="00CA127C">
        <w:trPr>
          <w:trHeight w:val="57"/>
        </w:trPr>
        <w:tc>
          <w:tcPr>
            <w:tcW w:w="1968" w:type="pct"/>
            <w:tcBorders>
              <w:top w:val="nil"/>
              <w:left w:val="single" w:sz="4" w:space="0" w:color="auto"/>
              <w:bottom w:val="nil"/>
              <w:right w:val="single" w:sz="4" w:space="0" w:color="auto"/>
            </w:tcBorders>
            <w:shd w:val="clear" w:color="auto" w:fill="auto"/>
            <w:noWrap/>
            <w:vAlign w:val="center"/>
            <w:hideMark/>
          </w:tcPr>
          <w:p w14:paraId="0064DA4F"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CHIHUAHUA</w:t>
            </w:r>
          </w:p>
        </w:tc>
        <w:tc>
          <w:tcPr>
            <w:tcW w:w="638" w:type="pct"/>
            <w:tcBorders>
              <w:top w:val="nil"/>
              <w:left w:val="nil"/>
              <w:bottom w:val="nil"/>
              <w:right w:val="single" w:sz="4" w:space="0" w:color="auto"/>
            </w:tcBorders>
            <w:shd w:val="clear" w:color="auto" w:fill="auto"/>
            <w:noWrap/>
            <w:vAlign w:val="center"/>
            <w:hideMark/>
          </w:tcPr>
          <w:p w14:paraId="3817C1B8"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026F9274"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003551</w:t>
            </w:r>
          </w:p>
        </w:tc>
        <w:tc>
          <w:tcPr>
            <w:tcW w:w="1417" w:type="pct"/>
            <w:tcBorders>
              <w:top w:val="single" w:sz="4" w:space="0" w:color="auto"/>
              <w:left w:val="nil"/>
              <w:bottom w:val="nil"/>
              <w:right w:val="single" w:sz="4" w:space="0" w:color="auto"/>
            </w:tcBorders>
            <w:shd w:val="clear" w:color="auto" w:fill="auto"/>
            <w:noWrap/>
            <w:vAlign w:val="center"/>
            <w:hideMark/>
          </w:tcPr>
          <w:p w14:paraId="0D522F81"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004550</w:t>
            </w:r>
          </w:p>
        </w:tc>
      </w:tr>
      <w:tr w:rsidR="002504CE" w:rsidRPr="00A05B14" w14:paraId="0E6B69A0" w14:textId="77777777" w:rsidTr="00CA127C">
        <w:trPr>
          <w:trHeight w:val="57"/>
        </w:trPr>
        <w:tc>
          <w:tcPr>
            <w:tcW w:w="1968" w:type="pct"/>
            <w:tcBorders>
              <w:top w:val="single" w:sz="4" w:space="0" w:color="auto"/>
              <w:left w:val="single" w:sz="4" w:space="0" w:color="auto"/>
              <w:bottom w:val="nil"/>
              <w:right w:val="single" w:sz="4" w:space="0" w:color="auto"/>
            </w:tcBorders>
            <w:shd w:val="clear" w:color="auto" w:fill="auto"/>
            <w:noWrap/>
            <w:vAlign w:val="center"/>
            <w:hideMark/>
          </w:tcPr>
          <w:p w14:paraId="6BD8CDBE"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CHIAPAS</w:t>
            </w:r>
          </w:p>
        </w:tc>
        <w:tc>
          <w:tcPr>
            <w:tcW w:w="638" w:type="pct"/>
            <w:tcBorders>
              <w:top w:val="single" w:sz="4" w:space="0" w:color="auto"/>
              <w:left w:val="nil"/>
              <w:bottom w:val="nil"/>
              <w:right w:val="single" w:sz="4" w:space="0" w:color="auto"/>
            </w:tcBorders>
            <w:shd w:val="clear" w:color="auto" w:fill="auto"/>
            <w:noWrap/>
            <w:vAlign w:val="center"/>
            <w:hideMark/>
          </w:tcPr>
          <w:p w14:paraId="7759D0FE"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4BB39623"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004551</w:t>
            </w:r>
          </w:p>
        </w:tc>
        <w:tc>
          <w:tcPr>
            <w:tcW w:w="1417" w:type="pct"/>
            <w:tcBorders>
              <w:top w:val="single" w:sz="4" w:space="0" w:color="auto"/>
              <w:left w:val="nil"/>
              <w:bottom w:val="nil"/>
              <w:right w:val="single" w:sz="4" w:space="0" w:color="auto"/>
            </w:tcBorders>
            <w:shd w:val="clear" w:color="auto" w:fill="auto"/>
            <w:noWrap/>
            <w:vAlign w:val="center"/>
            <w:hideMark/>
          </w:tcPr>
          <w:p w14:paraId="43938BEA"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005550</w:t>
            </w:r>
          </w:p>
        </w:tc>
      </w:tr>
      <w:tr w:rsidR="002504CE" w:rsidRPr="00A05B14" w14:paraId="49D3862E" w14:textId="77777777" w:rsidTr="00CA127C">
        <w:trPr>
          <w:trHeight w:val="57"/>
        </w:trPr>
        <w:tc>
          <w:tcPr>
            <w:tcW w:w="19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BFDBE4"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COAHUILA</w:t>
            </w:r>
          </w:p>
        </w:tc>
        <w:tc>
          <w:tcPr>
            <w:tcW w:w="638" w:type="pct"/>
            <w:tcBorders>
              <w:top w:val="single" w:sz="4" w:space="0" w:color="auto"/>
              <w:left w:val="nil"/>
              <w:bottom w:val="nil"/>
              <w:right w:val="single" w:sz="4" w:space="0" w:color="auto"/>
            </w:tcBorders>
            <w:shd w:val="clear" w:color="auto" w:fill="auto"/>
            <w:noWrap/>
            <w:vAlign w:val="center"/>
            <w:hideMark/>
          </w:tcPr>
          <w:p w14:paraId="60639F94"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780</w:t>
            </w:r>
          </w:p>
        </w:tc>
        <w:tc>
          <w:tcPr>
            <w:tcW w:w="977" w:type="pct"/>
            <w:tcBorders>
              <w:top w:val="single" w:sz="4" w:space="0" w:color="auto"/>
              <w:left w:val="nil"/>
              <w:bottom w:val="nil"/>
              <w:right w:val="single" w:sz="4" w:space="0" w:color="auto"/>
            </w:tcBorders>
            <w:shd w:val="clear" w:color="auto" w:fill="auto"/>
            <w:noWrap/>
            <w:vAlign w:val="center"/>
            <w:hideMark/>
          </w:tcPr>
          <w:p w14:paraId="68EDE43A"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005551</w:t>
            </w:r>
          </w:p>
        </w:tc>
        <w:tc>
          <w:tcPr>
            <w:tcW w:w="1417" w:type="pct"/>
            <w:tcBorders>
              <w:top w:val="single" w:sz="4" w:space="0" w:color="auto"/>
              <w:left w:val="nil"/>
              <w:bottom w:val="nil"/>
              <w:right w:val="single" w:sz="4" w:space="0" w:color="auto"/>
            </w:tcBorders>
            <w:shd w:val="clear" w:color="auto" w:fill="auto"/>
            <w:noWrap/>
            <w:vAlign w:val="center"/>
            <w:hideMark/>
          </w:tcPr>
          <w:p w14:paraId="095981C1"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044550</w:t>
            </w:r>
          </w:p>
        </w:tc>
      </w:tr>
      <w:tr w:rsidR="002504CE" w:rsidRPr="00A05B14" w14:paraId="3E68A4E6" w14:textId="77777777" w:rsidTr="00CA127C">
        <w:trPr>
          <w:trHeight w:val="57"/>
        </w:trPr>
        <w:tc>
          <w:tcPr>
            <w:tcW w:w="1968" w:type="pct"/>
            <w:tcBorders>
              <w:top w:val="nil"/>
              <w:left w:val="single" w:sz="4" w:space="0" w:color="auto"/>
              <w:bottom w:val="nil"/>
              <w:right w:val="single" w:sz="4" w:space="0" w:color="auto"/>
            </w:tcBorders>
            <w:shd w:val="clear" w:color="auto" w:fill="auto"/>
            <w:noWrap/>
            <w:vAlign w:val="center"/>
            <w:hideMark/>
          </w:tcPr>
          <w:p w14:paraId="52CF6DF9"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COLIMA</w:t>
            </w:r>
          </w:p>
        </w:tc>
        <w:tc>
          <w:tcPr>
            <w:tcW w:w="638" w:type="pct"/>
            <w:tcBorders>
              <w:top w:val="single" w:sz="4" w:space="0" w:color="auto"/>
              <w:left w:val="nil"/>
              <w:bottom w:val="single" w:sz="4" w:space="0" w:color="auto"/>
              <w:right w:val="single" w:sz="4" w:space="0" w:color="auto"/>
            </w:tcBorders>
            <w:shd w:val="clear" w:color="auto" w:fill="auto"/>
            <w:noWrap/>
            <w:vAlign w:val="center"/>
            <w:hideMark/>
          </w:tcPr>
          <w:p w14:paraId="7ABACC6F"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6B41BC80"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044551</w:t>
            </w:r>
          </w:p>
        </w:tc>
        <w:tc>
          <w:tcPr>
            <w:tcW w:w="1417" w:type="pct"/>
            <w:tcBorders>
              <w:top w:val="single" w:sz="4" w:space="0" w:color="auto"/>
              <w:left w:val="nil"/>
              <w:bottom w:val="nil"/>
              <w:right w:val="single" w:sz="4" w:space="0" w:color="auto"/>
            </w:tcBorders>
            <w:shd w:val="clear" w:color="auto" w:fill="auto"/>
            <w:noWrap/>
            <w:vAlign w:val="center"/>
            <w:hideMark/>
          </w:tcPr>
          <w:p w14:paraId="53E97635"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045550</w:t>
            </w:r>
          </w:p>
        </w:tc>
      </w:tr>
      <w:tr w:rsidR="002504CE" w:rsidRPr="00A05B14" w14:paraId="305F7D77" w14:textId="77777777" w:rsidTr="00CA127C">
        <w:trPr>
          <w:trHeight w:val="57"/>
        </w:trPr>
        <w:tc>
          <w:tcPr>
            <w:tcW w:w="19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AD6A2"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NORTE DE LA CIUDAD DE MÉXICO</w:t>
            </w:r>
          </w:p>
        </w:tc>
        <w:tc>
          <w:tcPr>
            <w:tcW w:w="638" w:type="pct"/>
            <w:tcBorders>
              <w:top w:val="nil"/>
              <w:left w:val="nil"/>
              <w:bottom w:val="single" w:sz="4" w:space="0" w:color="auto"/>
              <w:right w:val="single" w:sz="4" w:space="0" w:color="auto"/>
            </w:tcBorders>
            <w:shd w:val="clear" w:color="auto" w:fill="auto"/>
            <w:noWrap/>
            <w:vAlign w:val="center"/>
            <w:hideMark/>
          </w:tcPr>
          <w:p w14:paraId="1C58DED8"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1869BDB7"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045551</w:t>
            </w:r>
          </w:p>
        </w:tc>
        <w:tc>
          <w:tcPr>
            <w:tcW w:w="1417" w:type="pct"/>
            <w:tcBorders>
              <w:top w:val="single" w:sz="4" w:space="0" w:color="auto"/>
              <w:left w:val="nil"/>
              <w:bottom w:val="nil"/>
              <w:right w:val="single" w:sz="4" w:space="0" w:color="auto"/>
            </w:tcBorders>
            <w:shd w:val="clear" w:color="auto" w:fill="auto"/>
            <w:noWrap/>
            <w:vAlign w:val="center"/>
            <w:hideMark/>
          </w:tcPr>
          <w:p w14:paraId="2B9FE6A1"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046550</w:t>
            </w:r>
          </w:p>
        </w:tc>
      </w:tr>
      <w:tr w:rsidR="002504CE" w:rsidRPr="00A05B14" w14:paraId="4916F556"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5A5D02F0"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SUR DE LA CIUDAD DE MÉXICO</w:t>
            </w:r>
          </w:p>
        </w:tc>
        <w:tc>
          <w:tcPr>
            <w:tcW w:w="638" w:type="pct"/>
            <w:tcBorders>
              <w:top w:val="nil"/>
              <w:left w:val="nil"/>
              <w:bottom w:val="single" w:sz="4" w:space="0" w:color="auto"/>
              <w:right w:val="single" w:sz="4" w:space="0" w:color="auto"/>
            </w:tcBorders>
            <w:shd w:val="clear" w:color="auto" w:fill="auto"/>
            <w:noWrap/>
            <w:vAlign w:val="center"/>
            <w:hideMark/>
          </w:tcPr>
          <w:p w14:paraId="3D46A0AE"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598F17D7"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046551</w:t>
            </w:r>
          </w:p>
        </w:tc>
        <w:tc>
          <w:tcPr>
            <w:tcW w:w="1417" w:type="pct"/>
            <w:tcBorders>
              <w:top w:val="single" w:sz="4" w:space="0" w:color="auto"/>
              <w:left w:val="nil"/>
              <w:bottom w:val="nil"/>
              <w:right w:val="single" w:sz="4" w:space="0" w:color="auto"/>
            </w:tcBorders>
            <w:shd w:val="clear" w:color="auto" w:fill="auto"/>
            <w:noWrap/>
            <w:vAlign w:val="center"/>
            <w:hideMark/>
          </w:tcPr>
          <w:p w14:paraId="61926AC5"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047550</w:t>
            </w:r>
          </w:p>
        </w:tc>
      </w:tr>
      <w:tr w:rsidR="002504CE" w:rsidRPr="00A05B14" w14:paraId="2C048767"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10CEC20E"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DURANGO</w:t>
            </w:r>
          </w:p>
        </w:tc>
        <w:tc>
          <w:tcPr>
            <w:tcW w:w="638" w:type="pct"/>
            <w:tcBorders>
              <w:top w:val="nil"/>
              <w:left w:val="nil"/>
              <w:bottom w:val="nil"/>
              <w:right w:val="single" w:sz="4" w:space="0" w:color="auto"/>
            </w:tcBorders>
            <w:shd w:val="clear" w:color="auto" w:fill="auto"/>
            <w:noWrap/>
            <w:vAlign w:val="center"/>
            <w:hideMark/>
          </w:tcPr>
          <w:p w14:paraId="66F75672"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39BC3891"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047551</w:t>
            </w:r>
          </w:p>
        </w:tc>
        <w:tc>
          <w:tcPr>
            <w:tcW w:w="1417" w:type="pct"/>
            <w:tcBorders>
              <w:top w:val="single" w:sz="4" w:space="0" w:color="auto"/>
              <w:left w:val="nil"/>
              <w:bottom w:val="nil"/>
              <w:right w:val="single" w:sz="4" w:space="0" w:color="auto"/>
            </w:tcBorders>
            <w:shd w:val="clear" w:color="auto" w:fill="auto"/>
            <w:noWrap/>
            <w:vAlign w:val="center"/>
            <w:hideMark/>
          </w:tcPr>
          <w:p w14:paraId="04D2F4C3"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048550</w:t>
            </w:r>
          </w:p>
        </w:tc>
      </w:tr>
      <w:tr w:rsidR="002504CE" w:rsidRPr="00A05B14" w14:paraId="7815F220"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44CB347D"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GUERRERO</w:t>
            </w:r>
          </w:p>
        </w:tc>
        <w:tc>
          <w:tcPr>
            <w:tcW w:w="638" w:type="pct"/>
            <w:tcBorders>
              <w:top w:val="single" w:sz="4" w:space="0" w:color="auto"/>
              <w:left w:val="nil"/>
              <w:bottom w:val="single" w:sz="4" w:space="0" w:color="auto"/>
              <w:right w:val="single" w:sz="4" w:space="0" w:color="auto"/>
            </w:tcBorders>
            <w:shd w:val="clear" w:color="auto" w:fill="auto"/>
            <w:noWrap/>
            <w:vAlign w:val="center"/>
            <w:hideMark/>
          </w:tcPr>
          <w:p w14:paraId="42A9707C"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794D0D0D"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048551</w:t>
            </w:r>
          </w:p>
        </w:tc>
        <w:tc>
          <w:tcPr>
            <w:tcW w:w="1417" w:type="pct"/>
            <w:tcBorders>
              <w:top w:val="single" w:sz="4" w:space="0" w:color="auto"/>
              <w:left w:val="nil"/>
              <w:bottom w:val="nil"/>
              <w:right w:val="single" w:sz="4" w:space="0" w:color="auto"/>
            </w:tcBorders>
            <w:shd w:val="clear" w:color="auto" w:fill="auto"/>
            <w:noWrap/>
            <w:vAlign w:val="center"/>
            <w:hideMark/>
          </w:tcPr>
          <w:p w14:paraId="1BFA9AEB"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049550</w:t>
            </w:r>
          </w:p>
        </w:tc>
      </w:tr>
      <w:tr w:rsidR="002504CE" w:rsidRPr="00A05B14" w14:paraId="129809A1"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7CF69DC6"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GUANAJUATO</w:t>
            </w:r>
          </w:p>
        </w:tc>
        <w:tc>
          <w:tcPr>
            <w:tcW w:w="638" w:type="pct"/>
            <w:tcBorders>
              <w:top w:val="nil"/>
              <w:left w:val="nil"/>
              <w:bottom w:val="single" w:sz="4" w:space="0" w:color="auto"/>
              <w:right w:val="single" w:sz="4" w:space="0" w:color="auto"/>
            </w:tcBorders>
            <w:shd w:val="clear" w:color="auto" w:fill="auto"/>
            <w:noWrap/>
            <w:vAlign w:val="center"/>
            <w:hideMark/>
          </w:tcPr>
          <w:p w14:paraId="1C0FA15A"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1EADCD3E"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049551</w:t>
            </w:r>
          </w:p>
        </w:tc>
        <w:tc>
          <w:tcPr>
            <w:tcW w:w="1417" w:type="pct"/>
            <w:tcBorders>
              <w:top w:val="single" w:sz="4" w:space="0" w:color="auto"/>
              <w:left w:val="nil"/>
              <w:bottom w:val="nil"/>
              <w:right w:val="single" w:sz="4" w:space="0" w:color="auto"/>
            </w:tcBorders>
            <w:shd w:val="clear" w:color="auto" w:fill="auto"/>
            <w:noWrap/>
            <w:vAlign w:val="center"/>
            <w:hideMark/>
          </w:tcPr>
          <w:p w14:paraId="0CA78B4F"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050550</w:t>
            </w:r>
          </w:p>
        </w:tc>
      </w:tr>
      <w:tr w:rsidR="002504CE" w:rsidRPr="00A05B14" w14:paraId="051E5ADE"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6DB6143E"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HIDALGO</w:t>
            </w:r>
          </w:p>
        </w:tc>
        <w:tc>
          <w:tcPr>
            <w:tcW w:w="638" w:type="pct"/>
            <w:tcBorders>
              <w:top w:val="nil"/>
              <w:left w:val="nil"/>
              <w:bottom w:val="single" w:sz="4" w:space="0" w:color="auto"/>
              <w:right w:val="single" w:sz="4" w:space="0" w:color="auto"/>
            </w:tcBorders>
            <w:shd w:val="clear" w:color="auto" w:fill="auto"/>
            <w:noWrap/>
            <w:vAlign w:val="center"/>
            <w:hideMark/>
          </w:tcPr>
          <w:p w14:paraId="7D33758C"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3A3172C5"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050551</w:t>
            </w:r>
          </w:p>
        </w:tc>
        <w:tc>
          <w:tcPr>
            <w:tcW w:w="1417" w:type="pct"/>
            <w:tcBorders>
              <w:top w:val="single" w:sz="4" w:space="0" w:color="auto"/>
              <w:left w:val="nil"/>
              <w:bottom w:val="nil"/>
              <w:right w:val="single" w:sz="4" w:space="0" w:color="auto"/>
            </w:tcBorders>
            <w:shd w:val="clear" w:color="auto" w:fill="auto"/>
            <w:noWrap/>
            <w:vAlign w:val="center"/>
            <w:hideMark/>
          </w:tcPr>
          <w:p w14:paraId="160CD399"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051550</w:t>
            </w:r>
          </w:p>
        </w:tc>
      </w:tr>
      <w:tr w:rsidR="002504CE" w:rsidRPr="00A05B14" w14:paraId="1CC5488F"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7890B8A8"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JALISCO</w:t>
            </w:r>
          </w:p>
        </w:tc>
        <w:tc>
          <w:tcPr>
            <w:tcW w:w="638" w:type="pct"/>
            <w:tcBorders>
              <w:top w:val="nil"/>
              <w:left w:val="nil"/>
              <w:bottom w:val="single" w:sz="4" w:space="0" w:color="auto"/>
              <w:right w:val="single" w:sz="4" w:space="0" w:color="auto"/>
            </w:tcBorders>
            <w:shd w:val="clear" w:color="auto" w:fill="auto"/>
            <w:noWrap/>
            <w:vAlign w:val="center"/>
            <w:hideMark/>
          </w:tcPr>
          <w:p w14:paraId="63090635"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6C3FFEC9"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051551</w:t>
            </w:r>
          </w:p>
        </w:tc>
        <w:tc>
          <w:tcPr>
            <w:tcW w:w="1417" w:type="pct"/>
            <w:tcBorders>
              <w:top w:val="single" w:sz="4" w:space="0" w:color="auto"/>
              <w:left w:val="nil"/>
              <w:bottom w:val="nil"/>
              <w:right w:val="single" w:sz="4" w:space="0" w:color="auto"/>
            </w:tcBorders>
            <w:shd w:val="clear" w:color="auto" w:fill="auto"/>
            <w:noWrap/>
            <w:vAlign w:val="center"/>
            <w:hideMark/>
          </w:tcPr>
          <w:p w14:paraId="6E1E558F"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052550</w:t>
            </w:r>
          </w:p>
        </w:tc>
      </w:tr>
      <w:tr w:rsidR="002504CE" w:rsidRPr="00A05B14" w14:paraId="3D22C32D"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577D684B"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EDO. DE MÉX. ORIENTE</w:t>
            </w:r>
          </w:p>
        </w:tc>
        <w:tc>
          <w:tcPr>
            <w:tcW w:w="638" w:type="pct"/>
            <w:tcBorders>
              <w:top w:val="nil"/>
              <w:left w:val="nil"/>
              <w:bottom w:val="single" w:sz="4" w:space="0" w:color="auto"/>
              <w:right w:val="single" w:sz="4" w:space="0" w:color="auto"/>
            </w:tcBorders>
            <w:shd w:val="clear" w:color="auto" w:fill="auto"/>
            <w:noWrap/>
            <w:vAlign w:val="center"/>
            <w:hideMark/>
          </w:tcPr>
          <w:p w14:paraId="0116F6FE"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690E1768"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052551</w:t>
            </w:r>
          </w:p>
        </w:tc>
        <w:tc>
          <w:tcPr>
            <w:tcW w:w="1417" w:type="pct"/>
            <w:tcBorders>
              <w:top w:val="single" w:sz="4" w:space="0" w:color="auto"/>
              <w:left w:val="nil"/>
              <w:bottom w:val="nil"/>
              <w:right w:val="single" w:sz="4" w:space="0" w:color="auto"/>
            </w:tcBorders>
            <w:shd w:val="clear" w:color="auto" w:fill="auto"/>
            <w:noWrap/>
            <w:vAlign w:val="center"/>
            <w:hideMark/>
          </w:tcPr>
          <w:p w14:paraId="5CA4E645"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053550</w:t>
            </w:r>
          </w:p>
        </w:tc>
      </w:tr>
      <w:tr w:rsidR="002504CE" w:rsidRPr="00A05B14" w14:paraId="1FBAE23D"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79A67494"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 xml:space="preserve">EDO. DE MÉX. PONIENTE </w:t>
            </w:r>
          </w:p>
        </w:tc>
        <w:tc>
          <w:tcPr>
            <w:tcW w:w="638" w:type="pct"/>
            <w:tcBorders>
              <w:top w:val="nil"/>
              <w:left w:val="nil"/>
              <w:bottom w:val="single" w:sz="4" w:space="0" w:color="auto"/>
              <w:right w:val="single" w:sz="4" w:space="0" w:color="auto"/>
            </w:tcBorders>
            <w:shd w:val="clear" w:color="auto" w:fill="auto"/>
            <w:noWrap/>
            <w:vAlign w:val="center"/>
            <w:hideMark/>
          </w:tcPr>
          <w:p w14:paraId="01D34CCD"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223611D7"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053551</w:t>
            </w:r>
          </w:p>
        </w:tc>
        <w:tc>
          <w:tcPr>
            <w:tcW w:w="1417" w:type="pct"/>
            <w:tcBorders>
              <w:top w:val="single" w:sz="4" w:space="0" w:color="auto"/>
              <w:left w:val="nil"/>
              <w:bottom w:val="nil"/>
              <w:right w:val="single" w:sz="4" w:space="0" w:color="auto"/>
            </w:tcBorders>
            <w:shd w:val="clear" w:color="auto" w:fill="auto"/>
            <w:noWrap/>
            <w:vAlign w:val="center"/>
            <w:hideMark/>
          </w:tcPr>
          <w:p w14:paraId="0F5735E2"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054550</w:t>
            </w:r>
          </w:p>
        </w:tc>
      </w:tr>
      <w:tr w:rsidR="002504CE" w:rsidRPr="00A05B14" w14:paraId="400A3777"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5F860E68"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MICHOACÁN</w:t>
            </w:r>
          </w:p>
        </w:tc>
        <w:tc>
          <w:tcPr>
            <w:tcW w:w="638" w:type="pct"/>
            <w:tcBorders>
              <w:top w:val="nil"/>
              <w:left w:val="nil"/>
              <w:bottom w:val="single" w:sz="4" w:space="0" w:color="auto"/>
              <w:right w:val="single" w:sz="4" w:space="0" w:color="auto"/>
            </w:tcBorders>
            <w:shd w:val="clear" w:color="auto" w:fill="auto"/>
            <w:noWrap/>
            <w:vAlign w:val="center"/>
            <w:hideMark/>
          </w:tcPr>
          <w:p w14:paraId="34E39A3A"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1AA072DF"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054551</w:t>
            </w:r>
          </w:p>
        </w:tc>
        <w:tc>
          <w:tcPr>
            <w:tcW w:w="1417" w:type="pct"/>
            <w:tcBorders>
              <w:top w:val="single" w:sz="4" w:space="0" w:color="auto"/>
              <w:left w:val="nil"/>
              <w:bottom w:val="nil"/>
              <w:right w:val="single" w:sz="4" w:space="0" w:color="auto"/>
            </w:tcBorders>
            <w:shd w:val="clear" w:color="auto" w:fill="auto"/>
            <w:noWrap/>
            <w:vAlign w:val="center"/>
            <w:hideMark/>
          </w:tcPr>
          <w:p w14:paraId="186399A6"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055550</w:t>
            </w:r>
          </w:p>
        </w:tc>
      </w:tr>
      <w:tr w:rsidR="002504CE" w:rsidRPr="00A05B14" w14:paraId="0AF1CFD4"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62FEB8FA"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MORELOS</w:t>
            </w:r>
          </w:p>
        </w:tc>
        <w:tc>
          <w:tcPr>
            <w:tcW w:w="638" w:type="pct"/>
            <w:tcBorders>
              <w:top w:val="nil"/>
              <w:left w:val="nil"/>
              <w:bottom w:val="single" w:sz="4" w:space="0" w:color="auto"/>
              <w:right w:val="single" w:sz="4" w:space="0" w:color="auto"/>
            </w:tcBorders>
            <w:shd w:val="clear" w:color="auto" w:fill="auto"/>
            <w:noWrap/>
            <w:vAlign w:val="center"/>
            <w:hideMark/>
          </w:tcPr>
          <w:p w14:paraId="610B4C79"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0981AF41"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055551</w:t>
            </w:r>
          </w:p>
        </w:tc>
        <w:tc>
          <w:tcPr>
            <w:tcW w:w="1417" w:type="pct"/>
            <w:tcBorders>
              <w:top w:val="single" w:sz="4" w:space="0" w:color="auto"/>
              <w:left w:val="nil"/>
              <w:bottom w:val="nil"/>
              <w:right w:val="single" w:sz="4" w:space="0" w:color="auto"/>
            </w:tcBorders>
            <w:shd w:val="clear" w:color="auto" w:fill="auto"/>
            <w:noWrap/>
            <w:vAlign w:val="center"/>
            <w:hideMark/>
          </w:tcPr>
          <w:p w14:paraId="4F2CF64D"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056550</w:t>
            </w:r>
          </w:p>
        </w:tc>
      </w:tr>
      <w:tr w:rsidR="002504CE" w:rsidRPr="00A05B14" w14:paraId="77940212"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79BEA20C"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NAYARIT</w:t>
            </w:r>
          </w:p>
        </w:tc>
        <w:tc>
          <w:tcPr>
            <w:tcW w:w="638" w:type="pct"/>
            <w:tcBorders>
              <w:top w:val="nil"/>
              <w:left w:val="nil"/>
              <w:bottom w:val="single" w:sz="4" w:space="0" w:color="auto"/>
              <w:right w:val="single" w:sz="4" w:space="0" w:color="auto"/>
            </w:tcBorders>
            <w:shd w:val="clear" w:color="auto" w:fill="auto"/>
            <w:noWrap/>
            <w:vAlign w:val="center"/>
            <w:hideMark/>
          </w:tcPr>
          <w:p w14:paraId="215BA2BE"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537F1A94"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056551</w:t>
            </w:r>
          </w:p>
        </w:tc>
        <w:tc>
          <w:tcPr>
            <w:tcW w:w="1417" w:type="pct"/>
            <w:tcBorders>
              <w:top w:val="single" w:sz="4" w:space="0" w:color="auto"/>
              <w:left w:val="nil"/>
              <w:bottom w:val="nil"/>
              <w:right w:val="single" w:sz="4" w:space="0" w:color="auto"/>
            </w:tcBorders>
            <w:shd w:val="clear" w:color="auto" w:fill="auto"/>
            <w:noWrap/>
            <w:vAlign w:val="center"/>
            <w:hideMark/>
          </w:tcPr>
          <w:p w14:paraId="4E2B8B83"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057550</w:t>
            </w:r>
          </w:p>
        </w:tc>
      </w:tr>
      <w:tr w:rsidR="002504CE" w:rsidRPr="00A05B14" w14:paraId="3AC63D4C"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04205272"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NUEVO LEÓN</w:t>
            </w:r>
          </w:p>
        </w:tc>
        <w:tc>
          <w:tcPr>
            <w:tcW w:w="638" w:type="pct"/>
            <w:tcBorders>
              <w:top w:val="nil"/>
              <w:left w:val="nil"/>
              <w:bottom w:val="single" w:sz="4" w:space="0" w:color="auto"/>
              <w:right w:val="single" w:sz="4" w:space="0" w:color="auto"/>
            </w:tcBorders>
            <w:shd w:val="clear" w:color="auto" w:fill="auto"/>
            <w:noWrap/>
            <w:vAlign w:val="center"/>
            <w:hideMark/>
          </w:tcPr>
          <w:p w14:paraId="67079416"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28C9046F"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057551</w:t>
            </w:r>
          </w:p>
        </w:tc>
        <w:tc>
          <w:tcPr>
            <w:tcW w:w="1417" w:type="pct"/>
            <w:tcBorders>
              <w:top w:val="single" w:sz="4" w:space="0" w:color="auto"/>
              <w:left w:val="nil"/>
              <w:bottom w:val="nil"/>
              <w:right w:val="single" w:sz="4" w:space="0" w:color="auto"/>
            </w:tcBorders>
            <w:shd w:val="clear" w:color="auto" w:fill="auto"/>
            <w:noWrap/>
            <w:vAlign w:val="center"/>
            <w:hideMark/>
          </w:tcPr>
          <w:p w14:paraId="42BBD424"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058550</w:t>
            </w:r>
          </w:p>
        </w:tc>
      </w:tr>
      <w:tr w:rsidR="002504CE" w:rsidRPr="00A05B14" w14:paraId="50D0E294"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622A6CBE"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OAXACA</w:t>
            </w:r>
          </w:p>
        </w:tc>
        <w:tc>
          <w:tcPr>
            <w:tcW w:w="638" w:type="pct"/>
            <w:tcBorders>
              <w:top w:val="nil"/>
              <w:left w:val="nil"/>
              <w:bottom w:val="single" w:sz="4" w:space="0" w:color="auto"/>
              <w:right w:val="single" w:sz="4" w:space="0" w:color="auto"/>
            </w:tcBorders>
            <w:shd w:val="clear" w:color="auto" w:fill="auto"/>
            <w:noWrap/>
            <w:vAlign w:val="center"/>
            <w:hideMark/>
          </w:tcPr>
          <w:p w14:paraId="109A9097"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14A9A2FC"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058551</w:t>
            </w:r>
          </w:p>
        </w:tc>
        <w:tc>
          <w:tcPr>
            <w:tcW w:w="1417" w:type="pct"/>
            <w:tcBorders>
              <w:top w:val="single" w:sz="4" w:space="0" w:color="auto"/>
              <w:left w:val="nil"/>
              <w:bottom w:val="nil"/>
              <w:right w:val="single" w:sz="4" w:space="0" w:color="auto"/>
            </w:tcBorders>
            <w:shd w:val="clear" w:color="auto" w:fill="auto"/>
            <w:noWrap/>
            <w:vAlign w:val="center"/>
            <w:hideMark/>
          </w:tcPr>
          <w:p w14:paraId="4ADE64E1"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059550</w:t>
            </w:r>
          </w:p>
        </w:tc>
      </w:tr>
      <w:tr w:rsidR="002504CE" w:rsidRPr="00A05B14" w14:paraId="54400486"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7891359B"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PUEBLA</w:t>
            </w:r>
          </w:p>
        </w:tc>
        <w:tc>
          <w:tcPr>
            <w:tcW w:w="638" w:type="pct"/>
            <w:tcBorders>
              <w:top w:val="nil"/>
              <w:left w:val="nil"/>
              <w:bottom w:val="single" w:sz="4" w:space="0" w:color="auto"/>
              <w:right w:val="single" w:sz="4" w:space="0" w:color="auto"/>
            </w:tcBorders>
            <w:shd w:val="clear" w:color="auto" w:fill="auto"/>
            <w:noWrap/>
            <w:vAlign w:val="center"/>
            <w:hideMark/>
          </w:tcPr>
          <w:p w14:paraId="75C28673"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42ACCF75"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059551</w:t>
            </w:r>
          </w:p>
        </w:tc>
        <w:tc>
          <w:tcPr>
            <w:tcW w:w="1417" w:type="pct"/>
            <w:tcBorders>
              <w:top w:val="single" w:sz="4" w:space="0" w:color="auto"/>
              <w:left w:val="nil"/>
              <w:bottom w:val="nil"/>
              <w:right w:val="single" w:sz="4" w:space="0" w:color="auto"/>
            </w:tcBorders>
            <w:shd w:val="clear" w:color="auto" w:fill="auto"/>
            <w:noWrap/>
            <w:vAlign w:val="center"/>
            <w:hideMark/>
          </w:tcPr>
          <w:p w14:paraId="7A9F81B5"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060550</w:t>
            </w:r>
          </w:p>
        </w:tc>
      </w:tr>
      <w:tr w:rsidR="002504CE" w:rsidRPr="00A05B14" w14:paraId="0E3B7560"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36FA679D"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QUERÉTARO</w:t>
            </w:r>
          </w:p>
        </w:tc>
        <w:tc>
          <w:tcPr>
            <w:tcW w:w="638" w:type="pct"/>
            <w:tcBorders>
              <w:top w:val="nil"/>
              <w:left w:val="nil"/>
              <w:bottom w:val="single" w:sz="4" w:space="0" w:color="auto"/>
              <w:right w:val="single" w:sz="4" w:space="0" w:color="auto"/>
            </w:tcBorders>
            <w:shd w:val="clear" w:color="auto" w:fill="auto"/>
            <w:noWrap/>
            <w:vAlign w:val="center"/>
            <w:hideMark/>
          </w:tcPr>
          <w:p w14:paraId="3F65D132"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401738DD"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060551</w:t>
            </w:r>
          </w:p>
        </w:tc>
        <w:tc>
          <w:tcPr>
            <w:tcW w:w="1417" w:type="pct"/>
            <w:tcBorders>
              <w:top w:val="single" w:sz="4" w:space="0" w:color="auto"/>
              <w:left w:val="nil"/>
              <w:bottom w:val="nil"/>
              <w:right w:val="single" w:sz="4" w:space="0" w:color="auto"/>
            </w:tcBorders>
            <w:shd w:val="clear" w:color="auto" w:fill="auto"/>
            <w:noWrap/>
            <w:vAlign w:val="center"/>
            <w:hideMark/>
          </w:tcPr>
          <w:p w14:paraId="55ED5DFC"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061550</w:t>
            </w:r>
          </w:p>
        </w:tc>
      </w:tr>
      <w:tr w:rsidR="002504CE" w:rsidRPr="00A05B14" w14:paraId="73B8B7F1"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1A129BC6"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QUINTANA ROO</w:t>
            </w:r>
          </w:p>
        </w:tc>
        <w:tc>
          <w:tcPr>
            <w:tcW w:w="638" w:type="pct"/>
            <w:tcBorders>
              <w:top w:val="nil"/>
              <w:left w:val="nil"/>
              <w:bottom w:val="single" w:sz="4" w:space="0" w:color="auto"/>
              <w:right w:val="single" w:sz="4" w:space="0" w:color="auto"/>
            </w:tcBorders>
            <w:shd w:val="clear" w:color="auto" w:fill="auto"/>
            <w:noWrap/>
            <w:vAlign w:val="center"/>
            <w:hideMark/>
          </w:tcPr>
          <w:p w14:paraId="56EEC1BC"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100</w:t>
            </w:r>
          </w:p>
        </w:tc>
        <w:tc>
          <w:tcPr>
            <w:tcW w:w="977" w:type="pct"/>
            <w:tcBorders>
              <w:top w:val="single" w:sz="4" w:space="0" w:color="auto"/>
              <w:left w:val="nil"/>
              <w:bottom w:val="nil"/>
              <w:right w:val="single" w:sz="4" w:space="0" w:color="auto"/>
            </w:tcBorders>
            <w:shd w:val="clear" w:color="auto" w:fill="auto"/>
            <w:noWrap/>
            <w:vAlign w:val="center"/>
            <w:hideMark/>
          </w:tcPr>
          <w:p w14:paraId="208B3C17"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061551</w:t>
            </w:r>
          </w:p>
        </w:tc>
        <w:tc>
          <w:tcPr>
            <w:tcW w:w="1417" w:type="pct"/>
            <w:tcBorders>
              <w:top w:val="single" w:sz="4" w:space="0" w:color="auto"/>
              <w:left w:val="nil"/>
              <w:bottom w:val="nil"/>
              <w:right w:val="single" w:sz="4" w:space="0" w:color="auto"/>
            </w:tcBorders>
            <w:shd w:val="clear" w:color="auto" w:fill="auto"/>
            <w:noWrap/>
            <w:vAlign w:val="center"/>
            <w:hideMark/>
          </w:tcPr>
          <w:p w14:paraId="188CFC53"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066550</w:t>
            </w:r>
          </w:p>
        </w:tc>
      </w:tr>
      <w:tr w:rsidR="002504CE" w:rsidRPr="00A05B14" w14:paraId="48621BDF"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107596CF"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SINALOA</w:t>
            </w:r>
          </w:p>
        </w:tc>
        <w:tc>
          <w:tcPr>
            <w:tcW w:w="638" w:type="pct"/>
            <w:tcBorders>
              <w:top w:val="nil"/>
              <w:left w:val="nil"/>
              <w:bottom w:val="single" w:sz="4" w:space="0" w:color="auto"/>
              <w:right w:val="single" w:sz="4" w:space="0" w:color="auto"/>
            </w:tcBorders>
            <w:shd w:val="clear" w:color="auto" w:fill="auto"/>
            <w:noWrap/>
            <w:vAlign w:val="center"/>
            <w:hideMark/>
          </w:tcPr>
          <w:p w14:paraId="0A27393A"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1DCB1820"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066551</w:t>
            </w:r>
          </w:p>
        </w:tc>
        <w:tc>
          <w:tcPr>
            <w:tcW w:w="1417" w:type="pct"/>
            <w:tcBorders>
              <w:top w:val="single" w:sz="4" w:space="0" w:color="auto"/>
              <w:left w:val="nil"/>
              <w:bottom w:val="nil"/>
              <w:right w:val="single" w:sz="4" w:space="0" w:color="auto"/>
            </w:tcBorders>
            <w:shd w:val="clear" w:color="auto" w:fill="auto"/>
            <w:noWrap/>
            <w:vAlign w:val="center"/>
            <w:hideMark/>
          </w:tcPr>
          <w:p w14:paraId="136943FE"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067550</w:t>
            </w:r>
          </w:p>
        </w:tc>
      </w:tr>
      <w:tr w:rsidR="002504CE" w:rsidRPr="00A05B14" w14:paraId="1851A45B"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76D4277B"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lastRenderedPageBreak/>
              <w:t>SAN LUIS POTOSÍ</w:t>
            </w:r>
          </w:p>
        </w:tc>
        <w:tc>
          <w:tcPr>
            <w:tcW w:w="638" w:type="pct"/>
            <w:tcBorders>
              <w:top w:val="nil"/>
              <w:left w:val="nil"/>
              <w:bottom w:val="single" w:sz="4" w:space="0" w:color="auto"/>
              <w:right w:val="single" w:sz="4" w:space="0" w:color="auto"/>
            </w:tcBorders>
            <w:shd w:val="clear" w:color="auto" w:fill="auto"/>
            <w:noWrap/>
            <w:vAlign w:val="center"/>
            <w:hideMark/>
          </w:tcPr>
          <w:p w14:paraId="43FB81FC"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22B67465"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067551</w:t>
            </w:r>
          </w:p>
        </w:tc>
        <w:tc>
          <w:tcPr>
            <w:tcW w:w="1417" w:type="pct"/>
            <w:tcBorders>
              <w:top w:val="single" w:sz="4" w:space="0" w:color="auto"/>
              <w:left w:val="nil"/>
              <w:bottom w:val="nil"/>
              <w:right w:val="single" w:sz="4" w:space="0" w:color="auto"/>
            </w:tcBorders>
            <w:shd w:val="clear" w:color="auto" w:fill="auto"/>
            <w:noWrap/>
            <w:vAlign w:val="center"/>
            <w:hideMark/>
          </w:tcPr>
          <w:p w14:paraId="4C9C03FB"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068550</w:t>
            </w:r>
          </w:p>
        </w:tc>
      </w:tr>
      <w:tr w:rsidR="002504CE" w:rsidRPr="00A05B14" w14:paraId="1A46BAAE"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0F1AE751"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SONORA</w:t>
            </w:r>
          </w:p>
        </w:tc>
        <w:tc>
          <w:tcPr>
            <w:tcW w:w="638" w:type="pct"/>
            <w:tcBorders>
              <w:top w:val="nil"/>
              <w:left w:val="nil"/>
              <w:bottom w:val="single" w:sz="4" w:space="0" w:color="auto"/>
              <w:right w:val="single" w:sz="4" w:space="0" w:color="auto"/>
            </w:tcBorders>
            <w:shd w:val="clear" w:color="auto" w:fill="auto"/>
            <w:noWrap/>
            <w:vAlign w:val="center"/>
            <w:hideMark/>
          </w:tcPr>
          <w:p w14:paraId="1628C101"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60</w:t>
            </w:r>
          </w:p>
        </w:tc>
        <w:tc>
          <w:tcPr>
            <w:tcW w:w="977" w:type="pct"/>
            <w:tcBorders>
              <w:top w:val="single" w:sz="4" w:space="0" w:color="auto"/>
              <w:left w:val="nil"/>
              <w:bottom w:val="nil"/>
              <w:right w:val="single" w:sz="4" w:space="0" w:color="auto"/>
            </w:tcBorders>
            <w:shd w:val="clear" w:color="auto" w:fill="auto"/>
            <w:noWrap/>
            <w:vAlign w:val="center"/>
            <w:hideMark/>
          </w:tcPr>
          <w:p w14:paraId="34810E25"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068551</w:t>
            </w:r>
          </w:p>
        </w:tc>
        <w:tc>
          <w:tcPr>
            <w:tcW w:w="1417" w:type="pct"/>
            <w:tcBorders>
              <w:top w:val="single" w:sz="4" w:space="0" w:color="auto"/>
              <w:left w:val="nil"/>
              <w:bottom w:val="nil"/>
              <w:right w:val="single" w:sz="4" w:space="0" w:color="auto"/>
            </w:tcBorders>
            <w:shd w:val="clear" w:color="auto" w:fill="auto"/>
            <w:noWrap/>
            <w:vAlign w:val="center"/>
            <w:hideMark/>
          </w:tcPr>
          <w:p w14:paraId="56085F8E"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071550</w:t>
            </w:r>
          </w:p>
        </w:tc>
      </w:tr>
      <w:tr w:rsidR="002504CE" w:rsidRPr="00A05B14" w14:paraId="7F3BD920"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267474DD"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TABASCO</w:t>
            </w:r>
          </w:p>
        </w:tc>
        <w:tc>
          <w:tcPr>
            <w:tcW w:w="638" w:type="pct"/>
            <w:tcBorders>
              <w:top w:val="nil"/>
              <w:left w:val="nil"/>
              <w:bottom w:val="single" w:sz="4" w:space="0" w:color="auto"/>
              <w:right w:val="single" w:sz="4" w:space="0" w:color="auto"/>
            </w:tcBorders>
            <w:shd w:val="clear" w:color="auto" w:fill="auto"/>
            <w:noWrap/>
            <w:vAlign w:val="center"/>
            <w:hideMark/>
          </w:tcPr>
          <w:p w14:paraId="5CB3F8FB"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7F63A5F2"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071551</w:t>
            </w:r>
          </w:p>
        </w:tc>
        <w:tc>
          <w:tcPr>
            <w:tcW w:w="1417" w:type="pct"/>
            <w:tcBorders>
              <w:top w:val="single" w:sz="4" w:space="0" w:color="auto"/>
              <w:left w:val="nil"/>
              <w:bottom w:val="nil"/>
              <w:right w:val="single" w:sz="4" w:space="0" w:color="auto"/>
            </w:tcBorders>
            <w:shd w:val="clear" w:color="auto" w:fill="auto"/>
            <w:noWrap/>
            <w:vAlign w:val="center"/>
            <w:hideMark/>
          </w:tcPr>
          <w:p w14:paraId="2CE24348"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072550</w:t>
            </w:r>
          </w:p>
        </w:tc>
      </w:tr>
      <w:tr w:rsidR="002504CE" w:rsidRPr="00A05B14" w14:paraId="3E9315C6"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360594C4"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TAMAULIPAS</w:t>
            </w:r>
          </w:p>
        </w:tc>
        <w:tc>
          <w:tcPr>
            <w:tcW w:w="638" w:type="pct"/>
            <w:tcBorders>
              <w:top w:val="nil"/>
              <w:left w:val="nil"/>
              <w:bottom w:val="single" w:sz="4" w:space="0" w:color="auto"/>
              <w:right w:val="single" w:sz="4" w:space="0" w:color="auto"/>
            </w:tcBorders>
            <w:shd w:val="clear" w:color="auto" w:fill="auto"/>
            <w:noWrap/>
            <w:vAlign w:val="center"/>
            <w:hideMark/>
          </w:tcPr>
          <w:p w14:paraId="0F28EBA9"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2FE57EAC"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072551</w:t>
            </w:r>
          </w:p>
        </w:tc>
        <w:tc>
          <w:tcPr>
            <w:tcW w:w="1417" w:type="pct"/>
            <w:tcBorders>
              <w:top w:val="single" w:sz="4" w:space="0" w:color="auto"/>
              <w:left w:val="nil"/>
              <w:bottom w:val="nil"/>
              <w:right w:val="single" w:sz="4" w:space="0" w:color="auto"/>
            </w:tcBorders>
            <w:shd w:val="clear" w:color="auto" w:fill="auto"/>
            <w:noWrap/>
            <w:vAlign w:val="center"/>
            <w:hideMark/>
          </w:tcPr>
          <w:p w14:paraId="123962E1"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073550</w:t>
            </w:r>
          </w:p>
        </w:tc>
      </w:tr>
      <w:tr w:rsidR="002504CE" w:rsidRPr="00A05B14" w14:paraId="45F5EF3F"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2BB72413"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TLAXCALA</w:t>
            </w:r>
          </w:p>
        </w:tc>
        <w:tc>
          <w:tcPr>
            <w:tcW w:w="638" w:type="pct"/>
            <w:tcBorders>
              <w:top w:val="nil"/>
              <w:left w:val="nil"/>
              <w:bottom w:val="single" w:sz="4" w:space="0" w:color="auto"/>
              <w:right w:val="single" w:sz="4" w:space="0" w:color="auto"/>
            </w:tcBorders>
            <w:shd w:val="clear" w:color="auto" w:fill="auto"/>
            <w:noWrap/>
            <w:vAlign w:val="center"/>
            <w:hideMark/>
          </w:tcPr>
          <w:p w14:paraId="2BEFA9E5"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24558A7D"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073551</w:t>
            </w:r>
          </w:p>
        </w:tc>
        <w:tc>
          <w:tcPr>
            <w:tcW w:w="1417" w:type="pct"/>
            <w:tcBorders>
              <w:top w:val="single" w:sz="4" w:space="0" w:color="auto"/>
              <w:left w:val="nil"/>
              <w:bottom w:val="nil"/>
              <w:right w:val="single" w:sz="4" w:space="0" w:color="auto"/>
            </w:tcBorders>
            <w:shd w:val="clear" w:color="auto" w:fill="auto"/>
            <w:noWrap/>
            <w:vAlign w:val="center"/>
            <w:hideMark/>
          </w:tcPr>
          <w:p w14:paraId="00AE9E27"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074550</w:t>
            </w:r>
          </w:p>
        </w:tc>
      </w:tr>
      <w:tr w:rsidR="002504CE" w:rsidRPr="00A05B14" w14:paraId="4E7B68C6"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06E81CC2"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VERACRUZ NORTE</w:t>
            </w:r>
          </w:p>
        </w:tc>
        <w:tc>
          <w:tcPr>
            <w:tcW w:w="638" w:type="pct"/>
            <w:tcBorders>
              <w:top w:val="nil"/>
              <w:left w:val="nil"/>
              <w:bottom w:val="single" w:sz="4" w:space="0" w:color="auto"/>
              <w:right w:val="single" w:sz="4" w:space="0" w:color="auto"/>
            </w:tcBorders>
            <w:shd w:val="clear" w:color="auto" w:fill="auto"/>
            <w:noWrap/>
            <w:vAlign w:val="center"/>
            <w:hideMark/>
          </w:tcPr>
          <w:p w14:paraId="11A3E764"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57F0A18C"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074551</w:t>
            </w:r>
          </w:p>
        </w:tc>
        <w:tc>
          <w:tcPr>
            <w:tcW w:w="1417" w:type="pct"/>
            <w:tcBorders>
              <w:top w:val="single" w:sz="4" w:space="0" w:color="auto"/>
              <w:left w:val="nil"/>
              <w:bottom w:val="nil"/>
              <w:right w:val="single" w:sz="4" w:space="0" w:color="auto"/>
            </w:tcBorders>
            <w:shd w:val="clear" w:color="auto" w:fill="auto"/>
            <w:noWrap/>
            <w:vAlign w:val="center"/>
            <w:hideMark/>
          </w:tcPr>
          <w:p w14:paraId="457256DE"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075550</w:t>
            </w:r>
          </w:p>
        </w:tc>
      </w:tr>
      <w:tr w:rsidR="002504CE" w:rsidRPr="00A05B14" w14:paraId="073BA747"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6F6F63DF"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VERACRUZ SUR</w:t>
            </w:r>
          </w:p>
        </w:tc>
        <w:tc>
          <w:tcPr>
            <w:tcW w:w="638" w:type="pct"/>
            <w:tcBorders>
              <w:top w:val="nil"/>
              <w:left w:val="nil"/>
              <w:bottom w:val="single" w:sz="4" w:space="0" w:color="auto"/>
              <w:right w:val="single" w:sz="4" w:space="0" w:color="auto"/>
            </w:tcBorders>
            <w:shd w:val="clear" w:color="auto" w:fill="auto"/>
            <w:noWrap/>
            <w:vAlign w:val="center"/>
            <w:hideMark/>
          </w:tcPr>
          <w:p w14:paraId="1F574A17"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220</w:t>
            </w:r>
          </w:p>
        </w:tc>
        <w:tc>
          <w:tcPr>
            <w:tcW w:w="977" w:type="pct"/>
            <w:tcBorders>
              <w:top w:val="single" w:sz="4" w:space="0" w:color="auto"/>
              <w:left w:val="nil"/>
              <w:bottom w:val="nil"/>
              <w:right w:val="single" w:sz="4" w:space="0" w:color="auto"/>
            </w:tcBorders>
            <w:shd w:val="clear" w:color="auto" w:fill="auto"/>
            <w:noWrap/>
            <w:vAlign w:val="center"/>
            <w:hideMark/>
          </w:tcPr>
          <w:p w14:paraId="72C2135E"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075551</w:t>
            </w:r>
          </w:p>
        </w:tc>
        <w:tc>
          <w:tcPr>
            <w:tcW w:w="1417" w:type="pct"/>
            <w:tcBorders>
              <w:top w:val="single" w:sz="4" w:space="0" w:color="auto"/>
              <w:left w:val="nil"/>
              <w:bottom w:val="nil"/>
              <w:right w:val="single" w:sz="4" w:space="0" w:color="auto"/>
            </w:tcBorders>
            <w:shd w:val="clear" w:color="auto" w:fill="auto"/>
            <w:noWrap/>
            <w:vAlign w:val="center"/>
            <w:hideMark/>
          </w:tcPr>
          <w:p w14:paraId="1A6DF423"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086550</w:t>
            </w:r>
          </w:p>
        </w:tc>
      </w:tr>
      <w:tr w:rsidR="002504CE" w:rsidRPr="00A05B14" w14:paraId="53339309"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168D09FD"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YUCATÁN</w:t>
            </w:r>
          </w:p>
        </w:tc>
        <w:tc>
          <w:tcPr>
            <w:tcW w:w="638" w:type="pct"/>
            <w:tcBorders>
              <w:top w:val="nil"/>
              <w:left w:val="nil"/>
              <w:bottom w:val="single" w:sz="4" w:space="0" w:color="auto"/>
              <w:right w:val="single" w:sz="4" w:space="0" w:color="auto"/>
            </w:tcBorders>
            <w:shd w:val="clear" w:color="auto" w:fill="auto"/>
            <w:noWrap/>
            <w:vAlign w:val="center"/>
            <w:hideMark/>
          </w:tcPr>
          <w:p w14:paraId="3BC4F56B"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0E07E0CB"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086551</w:t>
            </w:r>
          </w:p>
        </w:tc>
        <w:tc>
          <w:tcPr>
            <w:tcW w:w="1417" w:type="pct"/>
            <w:tcBorders>
              <w:top w:val="single" w:sz="4" w:space="0" w:color="auto"/>
              <w:left w:val="nil"/>
              <w:bottom w:val="nil"/>
              <w:right w:val="single" w:sz="4" w:space="0" w:color="auto"/>
            </w:tcBorders>
            <w:shd w:val="clear" w:color="auto" w:fill="auto"/>
            <w:noWrap/>
            <w:vAlign w:val="center"/>
            <w:hideMark/>
          </w:tcPr>
          <w:p w14:paraId="5F4773D5"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087550</w:t>
            </w:r>
          </w:p>
        </w:tc>
      </w:tr>
      <w:tr w:rsidR="002504CE" w:rsidRPr="00A05B14" w14:paraId="0177AD57"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auto"/>
            <w:noWrap/>
            <w:vAlign w:val="bottom"/>
            <w:hideMark/>
          </w:tcPr>
          <w:p w14:paraId="7C9CA63E" w14:textId="77777777" w:rsidR="002504CE" w:rsidRPr="00A05B14" w:rsidRDefault="005B6210" w:rsidP="00280982">
            <w:pP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ZACATECAS</w:t>
            </w:r>
          </w:p>
        </w:tc>
        <w:tc>
          <w:tcPr>
            <w:tcW w:w="638" w:type="pct"/>
            <w:tcBorders>
              <w:top w:val="nil"/>
              <w:left w:val="nil"/>
              <w:bottom w:val="single" w:sz="4" w:space="0" w:color="auto"/>
              <w:right w:val="single" w:sz="4" w:space="0" w:color="auto"/>
            </w:tcBorders>
            <w:shd w:val="clear" w:color="auto" w:fill="auto"/>
            <w:noWrap/>
            <w:vAlign w:val="center"/>
            <w:hideMark/>
          </w:tcPr>
          <w:p w14:paraId="20A2A0E5"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w:t>
            </w:r>
          </w:p>
        </w:tc>
        <w:tc>
          <w:tcPr>
            <w:tcW w:w="977" w:type="pct"/>
            <w:tcBorders>
              <w:top w:val="single" w:sz="4" w:space="0" w:color="auto"/>
              <w:left w:val="nil"/>
              <w:bottom w:val="nil"/>
              <w:right w:val="single" w:sz="4" w:space="0" w:color="auto"/>
            </w:tcBorders>
            <w:shd w:val="clear" w:color="auto" w:fill="auto"/>
            <w:noWrap/>
            <w:vAlign w:val="center"/>
            <w:hideMark/>
          </w:tcPr>
          <w:p w14:paraId="1A033B26"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087551</w:t>
            </w:r>
          </w:p>
        </w:tc>
        <w:tc>
          <w:tcPr>
            <w:tcW w:w="1417" w:type="pct"/>
            <w:tcBorders>
              <w:top w:val="single" w:sz="4" w:space="0" w:color="auto"/>
              <w:left w:val="nil"/>
              <w:bottom w:val="nil"/>
              <w:right w:val="single" w:sz="4" w:space="0" w:color="auto"/>
            </w:tcBorders>
            <w:shd w:val="clear" w:color="auto" w:fill="auto"/>
            <w:noWrap/>
            <w:vAlign w:val="center"/>
            <w:hideMark/>
          </w:tcPr>
          <w:p w14:paraId="0900DF00" w14:textId="77777777" w:rsidR="002504CE" w:rsidRPr="00A05B14" w:rsidRDefault="002504CE"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088550</w:t>
            </w:r>
          </w:p>
        </w:tc>
      </w:tr>
      <w:tr w:rsidR="00A05B14" w:rsidRPr="00A05B14" w14:paraId="0B76E2CA" w14:textId="77777777" w:rsidTr="00CA127C">
        <w:trPr>
          <w:trHeight w:val="57"/>
        </w:trPr>
        <w:tc>
          <w:tcPr>
            <w:tcW w:w="1968" w:type="pct"/>
            <w:tcBorders>
              <w:top w:val="nil"/>
              <w:left w:val="single" w:sz="4" w:space="0" w:color="auto"/>
              <w:bottom w:val="single" w:sz="4" w:space="0" w:color="auto"/>
              <w:right w:val="single" w:sz="4" w:space="0" w:color="auto"/>
            </w:tcBorders>
            <w:shd w:val="clear" w:color="auto" w:fill="000000" w:themeFill="text1"/>
            <w:noWrap/>
            <w:vAlign w:val="bottom"/>
            <w:hideMark/>
          </w:tcPr>
          <w:p w14:paraId="674187C5" w14:textId="77777777" w:rsidR="002504CE" w:rsidRPr="00A05B14" w:rsidRDefault="002504CE" w:rsidP="00280982">
            <w:pPr>
              <w:rPr>
                <w:rFonts w:ascii="Noto Sans" w:eastAsia="Times New Roman" w:hAnsi="Noto Sans" w:cs="Noto Sans"/>
                <w:b/>
                <w:bCs/>
                <w:color w:val="EEECE1" w:themeColor="background2"/>
                <w:sz w:val="12"/>
                <w:szCs w:val="12"/>
                <w:lang w:val="es-MX" w:eastAsia="es-MX"/>
              </w:rPr>
            </w:pPr>
            <w:r w:rsidRPr="00A05B14">
              <w:rPr>
                <w:rFonts w:ascii="Noto Sans" w:eastAsia="Times New Roman" w:hAnsi="Noto Sans" w:cs="Noto Sans"/>
                <w:b/>
                <w:bCs/>
                <w:color w:val="EEECE1" w:themeColor="background2"/>
                <w:sz w:val="12"/>
                <w:szCs w:val="12"/>
                <w:lang w:val="es-MX" w:eastAsia="es-MX"/>
              </w:rPr>
              <w:t>TOTAL</w:t>
            </w:r>
          </w:p>
        </w:tc>
        <w:tc>
          <w:tcPr>
            <w:tcW w:w="638" w:type="pct"/>
            <w:tcBorders>
              <w:top w:val="nil"/>
              <w:left w:val="nil"/>
              <w:bottom w:val="single" w:sz="4" w:space="0" w:color="auto"/>
              <w:right w:val="single" w:sz="4" w:space="0" w:color="auto"/>
            </w:tcBorders>
            <w:shd w:val="clear" w:color="auto" w:fill="000000" w:themeFill="text1"/>
            <w:noWrap/>
            <w:vAlign w:val="center"/>
            <w:hideMark/>
          </w:tcPr>
          <w:p w14:paraId="58026E01" w14:textId="77777777" w:rsidR="002504CE" w:rsidRPr="00A05B14" w:rsidRDefault="002504CE" w:rsidP="00280982">
            <w:pPr>
              <w:jc w:val="center"/>
              <w:rPr>
                <w:rFonts w:ascii="Noto Sans" w:eastAsia="Times New Roman" w:hAnsi="Noto Sans" w:cs="Noto Sans"/>
                <w:b/>
                <w:bCs/>
                <w:color w:val="EEECE1" w:themeColor="background2"/>
                <w:sz w:val="12"/>
                <w:szCs w:val="12"/>
                <w:lang w:val="es-MX" w:eastAsia="es-MX"/>
              </w:rPr>
            </w:pPr>
            <w:r w:rsidRPr="00A05B14">
              <w:rPr>
                <w:rFonts w:ascii="Noto Sans" w:eastAsia="Times New Roman" w:hAnsi="Noto Sans" w:cs="Noto Sans"/>
                <w:b/>
                <w:bCs/>
                <w:color w:val="EEECE1" w:themeColor="background2"/>
                <w:sz w:val="12"/>
                <w:szCs w:val="12"/>
                <w:lang w:val="es-MX" w:eastAsia="es-MX"/>
              </w:rPr>
              <w:t>2,200</w:t>
            </w:r>
          </w:p>
        </w:tc>
        <w:tc>
          <w:tcPr>
            <w:tcW w:w="977" w:type="pct"/>
            <w:tcBorders>
              <w:top w:val="single" w:sz="4" w:space="0" w:color="auto"/>
              <w:left w:val="nil"/>
              <w:bottom w:val="single" w:sz="4" w:space="0" w:color="auto"/>
              <w:right w:val="single" w:sz="4" w:space="0" w:color="auto"/>
            </w:tcBorders>
            <w:shd w:val="clear" w:color="auto" w:fill="000000" w:themeFill="text1"/>
            <w:noWrap/>
            <w:vAlign w:val="center"/>
            <w:hideMark/>
          </w:tcPr>
          <w:p w14:paraId="7042EEB5" w14:textId="77777777" w:rsidR="002504CE" w:rsidRPr="00A05B14" w:rsidRDefault="002504CE" w:rsidP="00280982">
            <w:pPr>
              <w:jc w:val="center"/>
              <w:rPr>
                <w:rFonts w:ascii="Noto Sans" w:eastAsia="Times New Roman" w:hAnsi="Noto Sans" w:cs="Noto Sans"/>
                <w:b/>
                <w:bCs/>
                <w:color w:val="EEECE1" w:themeColor="background2"/>
                <w:sz w:val="12"/>
                <w:szCs w:val="12"/>
                <w:lang w:val="es-MX" w:eastAsia="es-MX"/>
              </w:rPr>
            </w:pPr>
            <w:r w:rsidRPr="00A05B14">
              <w:rPr>
                <w:rFonts w:ascii="Noto Sans" w:eastAsia="Times New Roman" w:hAnsi="Noto Sans" w:cs="Noto Sans"/>
                <w:b/>
                <w:bCs/>
                <w:color w:val="EEECE1" w:themeColor="background2"/>
                <w:sz w:val="12"/>
                <w:szCs w:val="12"/>
                <w:lang w:val="es-MX" w:eastAsia="es-MX"/>
              </w:rPr>
              <w:t> </w:t>
            </w:r>
          </w:p>
        </w:tc>
        <w:tc>
          <w:tcPr>
            <w:tcW w:w="1417" w:type="pct"/>
            <w:tcBorders>
              <w:top w:val="single" w:sz="4" w:space="0" w:color="auto"/>
              <w:left w:val="nil"/>
              <w:bottom w:val="single" w:sz="4" w:space="0" w:color="auto"/>
              <w:right w:val="single" w:sz="4" w:space="0" w:color="auto"/>
            </w:tcBorders>
            <w:shd w:val="clear" w:color="auto" w:fill="000000" w:themeFill="text1"/>
            <w:noWrap/>
            <w:vAlign w:val="center"/>
            <w:hideMark/>
          </w:tcPr>
          <w:p w14:paraId="52CC877F" w14:textId="77777777" w:rsidR="002504CE" w:rsidRPr="00A05B14" w:rsidRDefault="002504CE" w:rsidP="00280982">
            <w:pPr>
              <w:jc w:val="center"/>
              <w:rPr>
                <w:rFonts w:ascii="Noto Sans" w:eastAsia="Times New Roman" w:hAnsi="Noto Sans" w:cs="Noto Sans"/>
                <w:b/>
                <w:bCs/>
                <w:color w:val="EEECE1" w:themeColor="background2"/>
                <w:sz w:val="12"/>
                <w:szCs w:val="12"/>
                <w:lang w:val="es-MX" w:eastAsia="es-MX"/>
              </w:rPr>
            </w:pPr>
            <w:r w:rsidRPr="00A05B14">
              <w:rPr>
                <w:rFonts w:ascii="Noto Sans" w:eastAsia="Times New Roman" w:hAnsi="Noto Sans" w:cs="Noto Sans"/>
                <w:b/>
                <w:bCs/>
                <w:color w:val="EEECE1" w:themeColor="background2"/>
                <w:sz w:val="12"/>
                <w:szCs w:val="12"/>
                <w:lang w:val="es-MX" w:eastAsia="es-MX"/>
              </w:rPr>
              <w:t> </w:t>
            </w:r>
          </w:p>
        </w:tc>
      </w:tr>
    </w:tbl>
    <w:p w14:paraId="6AE71614" w14:textId="77777777" w:rsidR="00A05B14" w:rsidRPr="00A05B14" w:rsidRDefault="00A05B14" w:rsidP="00280982">
      <w:pPr>
        <w:pStyle w:val="Prrafodelista"/>
        <w:suppressAutoHyphens/>
        <w:spacing w:after="0" w:line="240" w:lineRule="auto"/>
        <w:jc w:val="both"/>
        <w:rPr>
          <w:b/>
          <w:bCs/>
          <w:sz w:val="12"/>
          <w:szCs w:val="12"/>
        </w:rPr>
      </w:pPr>
    </w:p>
    <w:p w14:paraId="3E46EE08" w14:textId="77777777" w:rsidR="005B6210" w:rsidRPr="006A24AB" w:rsidRDefault="005B6210" w:rsidP="00280982">
      <w:pPr>
        <w:pStyle w:val="Prrafodelista"/>
        <w:numPr>
          <w:ilvl w:val="0"/>
          <w:numId w:val="9"/>
        </w:numPr>
        <w:suppressAutoHyphens/>
        <w:spacing w:after="0" w:line="240" w:lineRule="auto"/>
        <w:jc w:val="both"/>
        <w:rPr>
          <w:b/>
          <w:bCs/>
          <w:sz w:val="21"/>
          <w:szCs w:val="21"/>
        </w:rPr>
      </w:pPr>
      <w:r w:rsidRPr="005B6210">
        <w:rPr>
          <w:b/>
          <w:bCs/>
          <w:sz w:val="20"/>
          <w:szCs w:val="20"/>
        </w:rPr>
        <w:t xml:space="preserve">Claves </w:t>
      </w:r>
      <w:r>
        <w:rPr>
          <w:b/>
          <w:bCs/>
          <w:sz w:val="20"/>
          <w:szCs w:val="20"/>
        </w:rPr>
        <w:t>y ab</w:t>
      </w:r>
      <w:r w:rsidRPr="005B6210">
        <w:rPr>
          <w:b/>
          <w:bCs/>
          <w:sz w:val="20"/>
          <w:szCs w:val="20"/>
        </w:rPr>
        <w:t xml:space="preserve">reviaturas </w:t>
      </w:r>
      <w:r>
        <w:rPr>
          <w:b/>
          <w:bCs/>
          <w:sz w:val="20"/>
          <w:szCs w:val="20"/>
        </w:rPr>
        <w:t>p</w:t>
      </w:r>
      <w:r w:rsidRPr="005B6210">
        <w:rPr>
          <w:b/>
          <w:bCs/>
          <w:sz w:val="20"/>
          <w:szCs w:val="20"/>
        </w:rPr>
        <w:t xml:space="preserve">or OOAD </w:t>
      </w:r>
      <w:r>
        <w:rPr>
          <w:b/>
          <w:bCs/>
          <w:sz w:val="20"/>
          <w:szCs w:val="20"/>
        </w:rPr>
        <w:t>de la</w:t>
      </w:r>
      <w:r w:rsidRPr="005B6210">
        <w:rPr>
          <w:b/>
          <w:bCs/>
          <w:sz w:val="20"/>
          <w:szCs w:val="20"/>
        </w:rPr>
        <w:t xml:space="preserve"> CUPN </w:t>
      </w:r>
      <w:r>
        <w:rPr>
          <w:b/>
          <w:bCs/>
          <w:sz w:val="20"/>
          <w:szCs w:val="20"/>
        </w:rPr>
        <w:t>y</w:t>
      </w:r>
      <w:r w:rsidRPr="005B6210">
        <w:rPr>
          <w:b/>
          <w:bCs/>
          <w:sz w:val="20"/>
          <w:szCs w:val="20"/>
        </w:rPr>
        <w:t xml:space="preserve"> CUSN</w:t>
      </w:r>
      <w:r w:rsidRPr="006A24AB">
        <w:rPr>
          <w:b/>
          <w:bCs/>
          <w:sz w:val="21"/>
          <w:szCs w:val="21"/>
        </w:rPr>
        <w:t>:</w:t>
      </w:r>
    </w:p>
    <w:p w14:paraId="422690FB" w14:textId="77777777" w:rsidR="005B6210" w:rsidRPr="00A05B14" w:rsidRDefault="005B6210" w:rsidP="00280982">
      <w:pPr>
        <w:pStyle w:val="Prrafodelista"/>
        <w:suppressAutoHyphens/>
        <w:spacing w:after="0" w:line="240" w:lineRule="auto"/>
        <w:jc w:val="both"/>
        <w:rPr>
          <w:b/>
          <w:bCs/>
          <w:sz w:val="12"/>
          <w:szCs w:val="12"/>
        </w:rPr>
      </w:pPr>
    </w:p>
    <w:tbl>
      <w:tblPr>
        <w:tblW w:w="5605" w:type="pct"/>
        <w:tblInd w:w="-214" w:type="dxa"/>
        <w:tblCellMar>
          <w:left w:w="70" w:type="dxa"/>
          <w:right w:w="70" w:type="dxa"/>
        </w:tblCellMar>
        <w:tblLook w:val="04A0" w:firstRow="1" w:lastRow="0" w:firstColumn="1" w:lastColumn="0" w:noHBand="0" w:noVBand="1"/>
      </w:tblPr>
      <w:tblGrid>
        <w:gridCol w:w="711"/>
        <w:gridCol w:w="6517"/>
        <w:gridCol w:w="2836"/>
      </w:tblGrid>
      <w:tr w:rsidR="005B6210" w:rsidRPr="00A05B14" w14:paraId="545BCF10" w14:textId="77777777" w:rsidTr="00CA127C">
        <w:trPr>
          <w:trHeight w:val="64"/>
          <w:tblHeader/>
        </w:trPr>
        <w:tc>
          <w:tcPr>
            <w:tcW w:w="5000" w:type="pct"/>
            <w:gridSpan w:val="3"/>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5C94D27C" w14:textId="77777777" w:rsidR="005B6210" w:rsidRPr="00A05B14" w:rsidRDefault="005B6210" w:rsidP="00280982">
            <w:pPr>
              <w:jc w:val="center"/>
              <w:rPr>
                <w:rFonts w:ascii="Noto Sans" w:eastAsia="Times New Roman" w:hAnsi="Noto Sans" w:cs="Noto Sans"/>
                <w:b/>
                <w:bCs/>
                <w:color w:val="EEECE1" w:themeColor="background2"/>
                <w:sz w:val="12"/>
                <w:szCs w:val="12"/>
              </w:rPr>
            </w:pPr>
            <w:r w:rsidRPr="00A05B14">
              <w:rPr>
                <w:rFonts w:ascii="Noto Sans" w:eastAsia="Times New Roman" w:hAnsi="Noto Sans" w:cs="Noto Sans"/>
                <w:b/>
                <w:bCs/>
                <w:color w:val="EEECE1" w:themeColor="background2"/>
                <w:sz w:val="12"/>
                <w:szCs w:val="12"/>
              </w:rPr>
              <w:t>RELACIÓN DE OOAD CON SUS RESPECTIVAS CLAVES Y ABREVIATURAS</w:t>
            </w:r>
          </w:p>
        </w:tc>
      </w:tr>
      <w:tr w:rsidR="005B6210" w:rsidRPr="00A05B14" w14:paraId="66729A3E" w14:textId="77777777" w:rsidTr="00CA127C">
        <w:trPr>
          <w:trHeight w:val="64"/>
          <w:tblHeader/>
        </w:trPr>
        <w:tc>
          <w:tcPr>
            <w:tcW w:w="353" w:type="pct"/>
            <w:tcBorders>
              <w:top w:val="nil"/>
              <w:left w:val="single" w:sz="4" w:space="0" w:color="auto"/>
              <w:bottom w:val="single" w:sz="4" w:space="0" w:color="auto"/>
              <w:right w:val="single" w:sz="4" w:space="0" w:color="auto"/>
            </w:tcBorders>
            <w:shd w:val="clear" w:color="auto" w:fill="000000" w:themeFill="text1"/>
            <w:vAlign w:val="center"/>
            <w:hideMark/>
          </w:tcPr>
          <w:p w14:paraId="612387DB" w14:textId="77777777" w:rsidR="005B6210" w:rsidRPr="00A05B14" w:rsidRDefault="005B6210" w:rsidP="00280982">
            <w:pPr>
              <w:jc w:val="center"/>
              <w:rPr>
                <w:rFonts w:ascii="Noto Sans" w:eastAsia="Times New Roman" w:hAnsi="Noto Sans" w:cs="Noto Sans"/>
                <w:b/>
                <w:bCs/>
                <w:color w:val="EEECE1" w:themeColor="background2"/>
                <w:sz w:val="12"/>
                <w:szCs w:val="12"/>
              </w:rPr>
            </w:pPr>
            <w:r w:rsidRPr="00A05B14">
              <w:rPr>
                <w:rFonts w:ascii="Noto Sans" w:eastAsia="Times New Roman" w:hAnsi="Noto Sans" w:cs="Noto Sans"/>
                <w:b/>
                <w:bCs/>
                <w:color w:val="EEECE1" w:themeColor="background2"/>
                <w:sz w:val="12"/>
                <w:szCs w:val="12"/>
              </w:rPr>
              <w:t>CLAVE</w:t>
            </w:r>
          </w:p>
        </w:tc>
        <w:tc>
          <w:tcPr>
            <w:tcW w:w="3238" w:type="pct"/>
            <w:tcBorders>
              <w:top w:val="nil"/>
              <w:left w:val="nil"/>
              <w:bottom w:val="single" w:sz="4" w:space="0" w:color="auto"/>
              <w:right w:val="single" w:sz="4" w:space="0" w:color="auto"/>
            </w:tcBorders>
            <w:shd w:val="clear" w:color="auto" w:fill="000000" w:themeFill="text1"/>
            <w:vAlign w:val="center"/>
            <w:hideMark/>
          </w:tcPr>
          <w:p w14:paraId="2B1FBDBE" w14:textId="77777777" w:rsidR="005B6210" w:rsidRPr="00A05B14" w:rsidRDefault="005B6210" w:rsidP="00280982">
            <w:pPr>
              <w:jc w:val="center"/>
              <w:rPr>
                <w:rFonts w:ascii="Noto Sans" w:eastAsia="Times New Roman" w:hAnsi="Noto Sans" w:cs="Noto Sans"/>
                <w:b/>
                <w:bCs/>
                <w:color w:val="EEECE1" w:themeColor="background2"/>
                <w:sz w:val="12"/>
                <w:szCs w:val="12"/>
              </w:rPr>
            </w:pPr>
            <w:r w:rsidRPr="00A05B14">
              <w:rPr>
                <w:rFonts w:ascii="Noto Sans" w:eastAsia="Times New Roman" w:hAnsi="Noto Sans" w:cs="Noto Sans"/>
                <w:b/>
                <w:bCs/>
                <w:color w:val="EEECE1" w:themeColor="background2"/>
                <w:sz w:val="12"/>
                <w:szCs w:val="12"/>
              </w:rPr>
              <w:t>DELEGACIÓN</w:t>
            </w:r>
          </w:p>
        </w:tc>
        <w:tc>
          <w:tcPr>
            <w:tcW w:w="1409" w:type="pct"/>
            <w:tcBorders>
              <w:top w:val="nil"/>
              <w:left w:val="nil"/>
              <w:bottom w:val="single" w:sz="4" w:space="0" w:color="auto"/>
              <w:right w:val="single" w:sz="4" w:space="0" w:color="auto"/>
            </w:tcBorders>
            <w:shd w:val="clear" w:color="auto" w:fill="000000" w:themeFill="text1"/>
            <w:vAlign w:val="center"/>
            <w:hideMark/>
          </w:tcPr>
          <w:p w14:paraId="7BBEEC0D" w14:textId="77777777" w:rsidR="005B6210" w:rsidRPr="00A05B14" w:rsidRDefault="005B6210" w:rsidP="00280982">
            <w:pPr>
              <w:jc w:val="center"/>
              <w:rPr>
                <w:rFonts w:ascii="Noto Sans" w:eastAsia="Times New Roman" w:hAnsi="Noto Sans" w:cs="Noto Sans"/>
                <w:b/>
                <w:bCs/>
                <w:color w:val="EEECE1" w:themeColor="background2"/>
                <w:sz w:val="12"/>
                <w:szCs w:val="12"/>
              </w:rPr>
            </w:pPr>
            <w:r w:rsidRPr="00A05B14">
              <w:rPr>
                <w:rFonts w:ascii="Noto Sans" w:eastAsia="Times New Roman" w:hAnsi="Noto Sans" w:cs="Noto Sans"/>
                <w:b/>
                <w:bCs/>
                <w:color w:val="EEECE1" w:themeColor="background2"/>
                <w:sz w:val="12"/>
                <w:szCs w:val="12"/>
              </w:rPr>
              <w:t>ABREVIATURA</w:t>
            </w:r>
          </w:p>
        </w:tc>
      </w:tr>
      <w:tr w:rsidR="005B6210" w:rsidRPr="00A05B14" w14:paraId="525A978C"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55942F8A"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1</w:t>
            </w:r>
          </w:p>
        </w:tc>
        <w:tc>
          <w:tcPr>
            <w:tcW w:w="3238" w:type="pct"/>
            <w:tcBorders>
              <w:top w:val="nil"/>
              <w:left w:val="nil"/>
              <w:bottom w:val="single" w:sz="4" w:space="0" w:color="auto"/>
              <w:right w:val="single" w:sz="4" w:space="0" w:color="auto"/>
            </w:tcBorders>
            <w:shd w:val="clear" w:color="auto" w:fill="auto"/>
            <w:vAlign w:val="center"/>
            <w:hideMark/>
          </w:tcPr>
          <w:p w14:paraId="30F09401"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AGUASCALIENTES</w:t>
            </w:r>
          </w:p>
        </w:tc>
        <w:tc>
          <w:tcPr>
            <w:tcW w:w="1409" w:type="pct"/>
            <w:tcBorders>
              <w:top w:val="nil"/>
              <w:left w:val="nil"/>
              <w:bottom w:val="single" w:sz="4" w:space="0" w:color="auto"/>
              <w:right w:val="single" w:sz="4" w:space="0" w:color="auto"/>
            </w:tcBorders>
            <w:shd w:val="clear" w:color="auto" w:fill="auto"/>
            <w:vAlign w:val="center"/>
            <w:hideMark/>
          </w:tcPr>
          <w:p w14:paraId="186AC029"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AGS</w:t>
            </w:r>
          </w:p>
        </w:tc>
      </w:tr>
      <w:tr w:rsidR="005B6210" w:rsidRPr="00A05B14" w14:paraId="2A156BF1"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7874A79A"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2</w:t>
            </w:r>
          </w:p>
        </w:tc>
        <w:tc>
          <w:tcPr>
            <w:tcW w:w="3238" w:type="pct"/>
            <w:tcBorders>
              <w:top w:val="nil"/>
              <w:left w:val="nil"/>
              <w:bottom w:val="single" w:sz="4" w:space="0" w:color="auto"/>
              <w:right w:val="single" w:sz="4" w:space="0" w:color="auto"/>
            </w:tcBorders>
            <w:shd w:val="clear" w:color="auto" w:fill="auto"/>
            <w:vAlign w:val="center"/>
            <w:hideMark/>
          </w:tcPr>
          <w:p w14:paraId="2E4EC5AB"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BAJA CALIFORNIA</w:t>
            </w:r>
          </w:p>
        </w:tc>
        <w:tc>
          <w:tcPr>
            <w:tcW w:w="1409" w:type="pct"/>
            <w:tcBorders>
              <w:top w:val="nil"/>
              <w:left w:val="nil"/>
              <w:bottom w:val="single" w:sz="4" w:space="0" w:color="auto"/>
              <w:right w:val="single" w:sz="4" w:space="0" w:color="auto"/>
            </w:tcBorders>
            <w:shd w:val="clear" w:color="auto" w:fill="auto"/>
            <w:vAlign w:val="center"/>
            <w:hideMark/>
          </w:tcPr>
          <w:p w14:paraId="1F01FB61"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BC</w:t>
            </w:r>
          </w:p>
        </w:tc>
      </w:tr>
      <w:tr w:rsidR="005B6210" w:rsidRPr="00A05B14" w14:paraId="286A6649"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12DABCC4"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3</w:t>
            </w:r>
          </w:p>
        </w:tc>
        <w:tc>
          <w:tcPr>
            <w:tcW w:w="3238" w:type="pct"/>
            <w:tcBorders>
              <w:top w:val="nil"/>
              <w:left w:val="nil"/>
              <w:bottom w:val="single" w:sz="4" w:space="0" w:color="auto"/>
              <w:right w:val="single" w:sz="4" w:space="0" w:color="auto"/>
            </w:tcBorders>
            <w:shd w:val="clear" w:color="auto" w:fill="auto"/>
            <w:vAlign w:val="center"/>
            <w:hideMark/>
          </w:tcPr>
          <w:p w14:paraId="6C88783A"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BAJA CALIFORNIA SUR</w:t>
            </w:r>
          </w:p>
        </w:tc>
        <w:tc>
          <w:tcPr>
            <w:tcW w:w="1409" w:type="pct"/>
            <w:tcBorders>
              <w:top w:val="nil"/>
              <w:left w:val="nil"/>
              <w:bottom w:val="single" w:sz="4" w:space="0" w:color="auto"/>
              <w:right w:val="single" w:sz="4" w:space="0" w:color="auto"/>
            </w:tcBorders>
            <w:shd w:val="clear" w:color="auto" w:fill="auto"/>
            <w:vAlign w:val="center"/>
            <w:hideMark/>
          </w:tcPr>
          <w:p w14:paraId="4A793EC8"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BCS</w:t>
            </w:r>
          </w:p>
        </w:tc>
      </w:tr>
      <w:tr w:rsidR="005B6210" w:rsidRPr="00A05B14" w14:paraId="63BC7346"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14E2BA04"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4</w:t>
            </w:r>
          </w:p>
        </w:tc>
        <w:tc>
          <w:tcPr>
            <w:tcW w:w="3238" w:type="pct"/>
            <w:tcBorders>
              <w:top w:val="nil"/>
              <w:left w:val="nil"/>
              <w:bottom w:val="single" w:sz="4" w:space="0" w:color="auto"/>
              <w:right w:val="single" w:sz="4" w:space="0" w:color="auto"/>
            </w:tcBorders>
            <w:shd w:val="clear" w:color="auto" w:fill="auto"/>
            <w:vAlign w:val="center"/>
            <w:hideMark/>
          </w:tcPr>
          <w:p w14:paraId="5906E778"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CAMPECHE</w:t>
            </w:r>
          </w:p>
        </w:tc>
        <w:tc>
          <w:tcPr>
            <w:tcW w:w="1409" w:type="pct"/>
            <w:tcBorders>
              <w:top w:val="nil"/>
              <w:left w:val="nil"/>
              <w:bottom w:val="single" w:sz="4" w:space="0" w:color="auto"/>
              <w:right w:val="single" w:sz="4" w:space="0" w:color="auto"/>
            </w:tcBorders>
            <w:shd w:val="clear" w:color="auto" w:fill="auto"/>
            <w:vAlign w:val="center"/>
            <w:hideMark/>
          </w:tcPr>
          <w:p w14:paraId="78EAD363"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CAMP</w:t>
            </w:r>
          </w:p>
        </w:tc>
      </w:tr>
      <w:tr w:rsidR="005B6210" w:rsidRPr="00A05B14" w14:paraId="3ED00F4D"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4F9F3D70"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5</w:t>
            </w:r>
          </w:p>
        </w:tc>
        <w:tc>
          <w:tcPr>
            <w:tcW w:w="3238" w:type="pct"/>
            <w:tcBorders>
              <w:top w:val="nil"/>
              <w:left w:val="nil"/>
              <w:bottom w:val="single" w:sz="4" w:space="0" w:color="auto"/>
              <w:right w:val="single" w:sz="4" w:space="0" w:color="auto"/>
            </w:tcBorders>
            <w:shd w:val="clear" w:color="auto" w:fill="auto"/>
            <w:vAlign w:val="center"/>
            <w:hideMark/>
          </w:tcPr>
          <w:p w14:paraId="2B04D8F1"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COAHUILA</w:t>
            </w:r>
          </w:p>
        </w:tc>
        <w:tc>
          <w:tcPr>
            <w:tcW w:w="1409" w:type="pct"/>
            <w:tcBorders>
              <w:top w:val="nil"/>
              <w:left w:val="nil"/>
              <w:bottom w:val="single" w:sz="4" w:space="0" w:color="auto"/>
              <w:right w:val="single" w:sz="4" w:space="0" w:color="auto"/>
            </w:tcBorders>
            <w:shd w:val="clear" w:color="auto" w:fill="auto"/>
            <w:vAlign w:val="center"/>
            <w:hideMark/>
          </w:tcPr>
          <w:p w14:paraId="74035490"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COAH</w:t>
            </w:r>
          </w:p>
        </w:tc>
      </w:tr>
      <w:tr w:rsidR="005B6210" w:rsidRPr="00A05B14" w14:paraId="254DF414"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4EE7C188"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6</w:t>
            </w:r>
          </w:p>
        </w:tc>
        <w:tc>
          <w:tcPr>
            <w:tcW w:w="3238" w:type="pct"/>
            <w:tcBorders>
              <w:top w:val="nil"/>
              <w:left w:val="nil"/>
              <w:bottom w:val="single" w:sz="4" w:space="0" w:color="auto"/>
              <w:right w:val="single" w:sz="4" w:space="0" w:color="auto"/>
            </w:tcBorders>
            <w:shd w:val="clear" w:color="auto" w:fill="auto"/>
            <w:vAlign w:val="center"/>
            <w:hideMark/>
          </w:tcPr>
          <w:p w14:paraId="2BF85FF7"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COLIMA</w:t>
            </w:r>
          </w:p>
        </w:tc>
        <w:tc>
          <w:tcPr>
            <w:tcW w:w="1409" w:type="pct"/>
            <w:tcBorders>
              <w:top w:val="nil"/>
              <w:left w:val="nil"/>
              <w:bottom w:val="single" w:sz="4" w:space="0" w:color="auto"/>
              <w:right w:val="single" w:sz="4" w:space="0" w:color="auto"/>
            </w:tcBorders>
            <w:shd w:val="clear" w:color="auto" w:fill="auto"/>
            <w:vAlign w:val="center"/>
            <w:hideMark/>
          </w:tcPr>
          <w:p w14:paraId="72864D3C"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COL</w:t>
            </w:r>
          </w:p>
        </w:tc>
      </w:tr>
      <w:tr w:rsidR="005B6210" w:rsidRPr="00A05B14" w14:paraId="50DB264E"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3A9971B7"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7</w:t>
            </w:r>
          </w:p>
        </w:tc>
        <w:tc>
          <w:tcPr>
            <w:tcW w:w="3238" w:type="pct"/>
            <w:tcBorders>
              <w:top w:val="nil"/>
              <w:left w:val="nil"/>
              <w:bottom w:val="single" w:sz="4" w:space="0" w:color="auto"/>
              <w:right w:val="single" w:sz="4" w:space="0" w:color="auto"/>
            </w:tcBorders>
            <w:shd w:val="clear" w:color="auto" w:fill="auto"/>
            <w:vAlign w:val="center"/>
            <w:hideMark/>
          </w:tcPr>
          <w:p w14:paraId="2BAC5A24"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CHIAPAS</w:t>
            </w:r>
          </w:p>
        </w:tc>
        <w:tc>
          <w:tcPr>
            <w:tcW w:w="1409" w:type="pct"/>
            <w:tcBorders>
              <w:top w:val="nil"/>
              <w:left w:val="nil"/>
              <w:bottom w:val="single" w:sz="4" w:space="0" w:color="auto"/>
              <w:right w:val="single" w:sz="4" w:space="0" w:color="auto"/>
            </w:tcBorders>
            <w:shd w:val="clear" w:color="auto" w:fill="auto"/>
            <w:vAlign w:val="center"/>
            <w:hideMark/>
          </w:tcPr>
          <w:p w14:paraId="0E0AD6B2"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CHIS</w:t>
            </w:r>
          </w:p>
        </w:tc>
      </w:tr>
      <w:tr w:rsidR="005B6210" w:rsidRPr="00A05B14" w14:paraId="55543050"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02596EA8"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8</w:t>
            </w:r>
          </w:p>
        </w:tc>
        <w:tc>
          <w:tcPr>
            <w:tcW w:w="3238" w:type="pct"/>
            <w:tcBorders>
              <w:top w:val="nil"/>
              <w:left w:val="nil"/>
              <w:bottom w:val="single" w:sz="4" w:space="0" w:color="auto"/>
              <w:right w:val="single" w:sz="4" w:space="0" w:color="auto"/>
            </w:tcBorders>
            <w:shd w:val="clear" w:color="auto" w:fill="auto"/>
            <w:vAlign w:val="center"/>
            <w:hideMark/>
          </w:tcPr>
          <w:p w14:paraId="3BF6E139"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CHIHUAHUA</w:t>
            </w:r>
          </w:p>
        </w:tc>
        <w:tc>
          <w:tcPr>
            <w:tcW w:w="1409" w:type="pct"/>
            <w:tcBorders>
              <w:top w:val="nil"/>
              <w:left w:val="nil"/>
              <w:bottom w:val="single" w:sz="4" w:space="0" w:color="auto"/>
              <w:right w:val="single" w:sz="4" w:space="0" w:color="auto"/>
            </w:tcBorders>
            <w:shd w:val="clear" w:color="auto" w:fill="auto"/>
            <w:vAlign w:val="center"/>
            <w:hideMark/>
          </w:tcPr>
          <w:p w14:paraId="092B1869"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CHIH</w:t>
            </w:r>
          </w:p>
        </w:tc>
      </w:tr>
      <w:tr w:rsidR="005B6210" w:rsidRPr="00A05B14" w14:paraId="523B374F"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19CE416F"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10</w:t>
            </w:r>
          </w:p>
        </w:tc>
        <w:tc>
          <w:tcPr>
            <w:tcW w:w="3238" w:type="pct"/>
            <w:tcBorders>
              <w:top w:val="nil"/>
              <w:left w:val="nil"/>
              <w:bottom w:val="single" w:sz="4" w:space="0" w:color="auto"/>
              <w:right w:val="single" w:sz="4" w:space="0" w:color="auto"/>
            </w:tcBorders>
            <w:shd w:val="clear" w:color="auto" w:fill="auto"/>
            <w:vAlign w:val="center"/>
            <w:hideMark/>
          </w:tcPr>
          <w:p w14:paraId="18B10709"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DURANGO</w:t>
            </w:r>
          </w:p>
        </w:tc>
        <w:tc>
          <w:tcPr>
            <w:tcW w:w="1409" w:type="pct"/>
            <w:tcBorders>
              <w:top w:val="nil"/>
              <w:left w:val="nil"/>
              <w:bottom w:val="single" w:sz="4" w:space="0" w:color="auto"/>
              <w:right w:val="single" w:sz="4" w:space="0" w:color="auto"/>
            </w:tcBorders>
            <w:shd w:val="clear" w:color="auto" w:fill="auto"/>
            <w:vAlign w:val="center"/>
            <w:hideMark/>
          </w:tcPr>
          <w:p w14:paraId="5A67913A"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DGO</w:t>
            </w:r>
          </w:p>
        </w:tc>
      </w:tr>
      <w:tr w:rsidR="005B6210" w:rsidRPr="00A05B14" w14:paraId="2AC4F7F8"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44C5B85A"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11</w:t>
            </w:r>
          </w:p>
        </w:tc>
        <w:tc>
          <w:tcPr>
            <w:tcW w:w="3238" w:type="pct"/>
            <w:tcBorders>
              <w:top w:val="nil"/>
              <w:left w:val="nil"/>
              <w:bottom w:val="single" w:sz="4" w:space="0" w:color="auto"/>
              <w:right w:val="single" w:sz="4" w:space="0" w:color="auto"/>
            </w:tcBorders>
            <w:shd w:val="clear" w:color="auto" w:fill="auto"/>
            <w:vAlign w:val="center"/>
            <w:hideMark/>
          </w:tcPr>
          <w:p w14:paraId="703E28B0"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GUANAJUATO</w:t>
            </w:r>
          </w:p>
        </w:tc>
        <w:tc>
          <w:tcPr>
            <w:tcW w:w="1409" w:type="pct"/>
            <w:tcBorders>
              <w:top w:val="nil"/>
              <w:left w:val="nil"/>
              <w:bottom w:val="single" w:sz="4" w:space="0" w:color="auto"/>
              <w:right w:val="single" w:sz="4" w:space="0" w:color="auto"/>
            </w:tcBorders>
            <w:shd w:val="clear" w:color="auto" w:fill="auto"/>
            <w:vAlign w:val="center"/>
            <w:hideMark/>
          </w:tcPr>
          <w:p w14:paraId="1BABD988"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GTO</w:t>
            </w:r>
          </w:p>
        </w:tc>
      </w:tr>
      <w:tr w:rsidR="005B6210" w:rsidRPr="00A05B14" w14:paraId="008F5795"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6169BC75"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12</w:t>
            </w:r>
          </w:p>
        </w:tc>
        <w:tc>
          <w:tcPr>
            <w:tcW w:w="3238" w:type="pct"/>
            <w:tcBorders>
              <w:top w:val="nil"/>
              <w:left w:val="nil"/>
              <w:bottom w:val="single" w:sz="4" w:space="0" w:color="auto"/>
              <w:right w:val="single" w:sz="4" w:space="0" w:color="auto"/>
            </w:tcBorders>
            <w:shd w:val="clear" w:color="auto" w:fill="auto"/>
            <w:vAlign w:val="center"/>
            <w:hideMark/>
          </w:tcPr>
          <w:p w14:paraId="306FCCC4"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GUERRERO</w:t>
            </w:r>
          </w:p>
        </w:tc>
        <w:tc>
          <w:tcPr>
            <w:tcW w:w="1409" w:type="pct"/>
            <w:tcBorders>
              <w:top w:val="nil"/>
              <w:left w:val="nil"/>
              <w:bottom w:val="single" w:sz="4" w:space="0" w:color="auto"/>
              <w:right w:val="single" w:sz="4" w:space="0" w:color="auto"/>
            </w:tcBorders>
            <w:shd w:val="clear" w:color="auto" w:fill="auto"/>
            <w:vAlign w:val="center"/>
            <w:hideMark/>
          </w:tcPr>
          <w:p w14:paraId="4C0F4322"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GRO</w:t>
            </w:r>
          </w:p>
        </w:tc>
      </w:tr>
      <w:tr w:rsidR="005B6210" w:rsidRPr="00A05B14" w14:paraId="0CBC89AA"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161F95A5"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13</w:t>
            </w:r>
          </w:p>
        </w:tc>
        <w:tc>
          <w:tcPr>
            <w:tcW w:w="3238" w:type="pct"/>
            <w:tcBorders>
              <w:top w:val="nil"/>
              <w:left w:val="nil"/>
              <w:bottom w:val="single" w:sz="4" w:space="0" w:color="auto"/>
              <w:right w:val="single" w:sz="4" w:space="0" w:color="auto"/>
            </w:tcBorders>
            <w:shd w:val="clear" w:color="auto" w:fill="auto"/>
            <w:vAlign w:val="center"/>
            <w:hideMark/>
          </w:tcPr>
          <w:p w14:paraId="54BC9C5B"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HIDALGO</w:t>
            </w:r>
          </w:p>
        </w:tc>
        <w:tc>
          <w:tcPr>
            <w:tcW w:w="1409" w:type="pct"/>
            <w:tcBorders>
              <w:top w:val="nil"/>
              <w:left w:val="nil"/>
              <w:bottom w:val="single" w:sz="4" w:space="0" w:color="auto"/>
              <w:right w:val="single" w:sz="4" w:space="0" w:color="auto"/>
            </w:tcBorders>
            <w:shd w:val="clear" w:color="auto" w:fill="auto"/>
            <w:vAlign w:val="center"/>
            <w:hideMark/>
          </w:tcPr>
          <w:p w14:paraId="62C723FD"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HGO</w:t>
            </w:r>
          </w:p>
        </w:tc>
      </w:tr>
      <w:tr w:rsidR="005B6210" w:rsidRPr="00A05B14" w14:paraId="3A9F2FE1"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37F9EFB0"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14</w:t>
            </w:r>
          </w:p>
        </w:tc>
        <w:tc>
          <w:tcPr>
            <w:tcW w:w="3238" w:type="pct"/>
            <w:tcBorders>
              <w:top w:val="nil"/>
              <w:left w:val="nil"/>
              <w:bottom w:val="single" w:sz="4" w:space="0" w:color="auto"/>
              <w:right w:val="single" w:sz="4" w:space="0" w:color="auto"/>
            </w:tcBorders>
            <w:shd w:val="clear" w:color="auto" w:fill="auto"/>
            <w:vAlign w:val="center"/>
            <w:hideMark/>
          </w:tcPr>
          <w:p w14:paraId="0A6CFDDF"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JALISCO</w:t>
            </w:r>
          </w:p>
        </w:tc>
        <w:tc>
          <w:tcPr>
            <w:tcW w:w="1409" w:type="pct"/>
            <w:tcBorders>
              <w:top w:val="nil"/>
              <w:left w:val="nil"/>
              <w:bottom w:val="single" w:sz="4" w:space="0" w:color="auto"/>
              <w:right w:val="single" w:sz="4" w:space="0" w:color="auto"/>
            </w:tcBorders>
            <w:shd w:val="clear" w:color="auto" w:fill="auto"/>
            <w:vAlign w:val="center"/>
            <w:hideMark/>
          </w:tcPr>
          <w:p w14:paraId="1253F9B4"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JAL</w:t>
            </w:r>
          </w:p>
        </w:tc>
      </w:tr>
      <w:tr w:rsidR="005B6210" w:rsidRPr="00A05B14" w14:paraId="551C98F1"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07FC9B24"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15</w:t>
            </w:r>
          </w:p>
        </w:tc>
        <w:tc>
          <w:tcPr>
            <w:tcW w:w="3238" w:type="pct"/>
            <w:tcBorders>
              <w:top w:val="nil"/>
              <w:left w:val="nil"/>
              <w:bottom w:val="single" w:sz="4" w:space="0" w:color="auto"/>
              <w:right w:val="single" w:sz="4" w:space="0" w:color="auto"/>
            </w:tcBorders>
            <w:shd w:val="clear" w:color="auto" w:fill="auto"/>
            <w:vAlign w:val="bottom"/>
            <w:hideMark/>
          </w:tcPr>
          <w:p w14:paraId="00D863BD" w14:textId="77777777" w:rsidR="005B6210" w:rsidRPr="00A05B14" w:rsidRDefault="005B6210" w:rsidP="00280982">
            <w:pPr>
              <w:jc w:val="cente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EDO. DE MÉX. ORIENTE</w:t>
            </w:r>
          </w:p>
        </w:tc>
        <w:tc>
          <w:tcPr>
            <w:tcW w:w="1409" w:type="pct"/>
            <w:tcBorders>
              <w:top w:val="nil"/>
              <w:left w:val="nil"/>
              <w:bottom w:val="single" w:sz="4" w:space="0" w:color="auto"/>
              <w:right w:val="single" w:sz="4" w:space="0" w:color="auto"/>
            </w:tcBorders>
            <w:shd w:val="clear" w:color="auto" w:fill="auto"/>
            <w:vAlign w:val="center"/>
            <w:hideMark/>
          </w:tcPr>
          <w:p w14:paraId="0876EADB"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MEX O</w:t>
            </w:r>
          </w:p>
        </w:tc>
      </w:tr>
      <w:tr w:rsidR="005B6210" w:rsidRPr="00A05B14" w14:paraId="7621894D"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45244289"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16</w:t>
            </w:r>
          </w:p>
        </w:tc>
        <w:tc>
          <w:tcPr>
            <w:tcW w:w="3238" w:type="pct"/>
            <w:tcBorders>
              <w:top w:val="nil"/>
              <w:left w:val="nil"/>
              <w:bottom w:val="single" w:sz="4" w:space="0" w:color="auto"/>
              <w:right w:val="single" w:sz="4" w:space="0" w:color="auto"/>
            </w:tcBorders>
            <w:shd w:val="clear" w:color="auto" w:fill="auto"/>
            <w:vAlign w:val="bottom"/>
            <w:hideMark/>
          </w:tcPr>
          <w:p w14:paraId="1B194FFF" w14:textId="77777777" w:rsidR="005B6210" w:rsidRPr="00A05B14" w:rsidRDefault="005B6210" w:rsidP="00280982">
            <w:pPr>
              <w:jc w:val="center"/>
              <w:rPr>
                <w:rFonts w:ascii="Noto Sans" w:eastAsia="Times New Roman" w:hAnsi="Noto Sans" w:cs="Noto Sans"/>
                <w:sz w:val="12"/>
                <w:szCs w:val="12"/>
                <w:lang w:val="es-MX" w:eastAsia="es-MX"/>
              </w:rPr>
            </w:pPr>
            <w:r w:rsidRPr="00A05B14">
              <w:rPr>
                <w:rFonts w:ascii="Noto Sans" w:eastAsia="Times New Roman" w:hAnsi="Noto Sans" w:cs="Noto Sans"/>
                <w:sz w:val="12"/>
                <w:szCs w:val="12"/>
                <w:lang w:val="es-MX" w:eastAsia="es-MX"/>
              </w:rPr>
              <w:t>EDO. DE MÉX. PONIENTE</w:t>
            </w:r>
          </w:p>
        </w:tc>
        <w:tc>
          <w:tcPr>
            <w:tcW w:w="1409" w:type="pct"/>
            <w:tcBorders>
              <w:top w:val="nil"/>
              <w:left w:val="nil"/>
              <w:bottom w:val="single" w:sz="4" w:space="0" w:color="auto"/>
              <w:right w:val="single" w:sz="4" w:space="0" w:color="auto"/>
            </w:tcBorders>
            <w:shd w:val="clear" w:color="auto" w:fill="auto"/>
            <w:vAlign w:val="center"/>
            <w:hideMark/>
          </w:tcPr>
          <w:p w14:paraId="351EB564"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MEX P</w:t>
            </w:r>
          </w:p>
        </w:tc>
      </w:tr>
      <w:tr w:rsidR="005B6210" w:rsidRPr="00A05B14" w14:paraId="3C80AC4D"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7F9D5637"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17</w:t>
            </w:r>
          </w:p>
        </w:tc>
        <w:tc>
          <w:tcPr>
            <w:tcW w:w="3238" w:type="pct"/>
            <w:tcBorders>
              <w:top w:val="nil"/>
              <w:left w:val="nil"/>
              <w:bottom w:val="single" w:sz="4" w:space="0" w:color="auto"/>
              <w:right w:val="single" w:sz="4" w:space="0" w:color="auto"/>
            </w:tcBorders>
            <w:shd w:val="clear" w:color="auto" w:fill="auto"/>
            <w:vAlign w:val="center"/>
            <w:hideMark/>
          </w:tcPr>
          <w:p w14:paraId="520176F0"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MICHOACÁN</w:t>
            </w:r>
          </w:p>
        </w:tc>
        <w:tc>
          <w:tcPr>
            <w:tcW w:w="1409" w:type="pct"/>
            <w:tcBorders>
              <w:top w:val="nil"/>
              <w:left w:val="nil"/>
              <w:bottom w:val="single" w:sz="4" w:space="0" w:color="auto"/>
              <w:right w:val="single" w:sz="4" w:space="0" w:color="auto"/>
            </w:tcBorders>
            <w:shd w:val="clear" w:color="auto" w:fill="auto"/>
            <w:vAlign w:val="center"/>
            <w:hideMark/>
          </w:tcPr>
          <w:p w14:paraId="1D3CB1E0"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MICH</w:t>
            </w:r>
          </w:p>
        </w:tc>
      </w:tr>
      <w:tr w:rsidR="005B6210" w:rsidRPr="00A05B14" w14:paraId="7C0310ED"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2F5EDC37"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18</w:t>
            </w:r>
          </w:p>
        </w:tc>
        <w:tc>
          <w:tcPr>
            <w:tcW w:w="3238" w:type="pct"/>
            <w:tcBorders>
              <w:top w:val="nil"/>
              <w:left w:val="nil"/>
              <w:bottom w:val="single" w:sz="4" w:space="0" w:color="auto"/>
              <w:right w:val="single" w:sz="4" w:space="0" w:color="auto"/>
            </w:tcBorders>
            <w:shd w:val="clear" w:color="auto" w:fill="auto"/>
            <w:vAlign w:val="center"/>
            <w:hideMark/>
          </w:tcPr>
          <w:p w14:paraId="65330671"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MORELOS</w:t>
            </w:r>
          </w:p>
        </w:tc>
        <w:tc>
          <w:tcPr>
            <w:tcW w:w="1409" w:type="pct"/>
            <w:tcBorders>
              <w:top w:val="nil"/>
              <w:left w:val="nil"/>
              <w:bottom w:val="single" w:sz="4" w:space="0" w:color="auto"/>
              <w:right w:val="single" w:sz="4" w:space="0" w:color="auto"/>
            </w:tcBorders>
            <w:shd w:val="clear" w:color="auto" w:fill="auto"/>
            <w:vAlign w:val="center"/>
            <w:hideMark/>
          </w:tcPr>
          <w:p w14:paraId="718AFC6F"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MOR</w:t>
            </w:r>
          </w:p>
        </w:tc>
      </w:tr>
      <w:tr w:rsidR="005B6210" w:rsidRPr="00A05B14" w14:paraId="171FB70E"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1CAD55CD"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19</w:t>
            </w:r>
          </w:p>
        </w:tc>
        <w:tc>
          <w:tcPr>
            <w:tcW w:w="3238" w:type="pct"/>
            <w:tcBorders>
              <w:top w:val="nil"/>
              <w:left w:val="nil"/>
              <w:bottom w:val="single" w:sz="4" w:space="0" w:color="auto"/>
              <w:right w:val="single" w:sz="4" w:space="0" w:color="auto"/>
            </w:tcBorders>
            <w:shd w:val="clear" w:color="auto" w:fill="auto"/>
            <w:vAlign w:val="center"/>
            <w:hideMark/>
          </w:tcPr>
          <w:p w14:paraId="40C15D22"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NAYARIT</w:t>
            </w:r>
          </w:p>
        </w:tc>
        <w:tc>
          <w:tcPr>
            <w:tcW w:w="1409" w:type="pct"/>
            <w:tcBorders>
              <w:top w:val="nil"/>
              <w:left w:val="nil"/>
              <w:bottom w:val="single" w:sz="4" w:space="0" w:color="auto"/>
              <w:right w:val="single" w:sz="4" w:space="0" w:color="auto"/>
            </w:tcBorders>
            <w:shd w:val="clear" w:color="auto" w:fill="auto"/>
            <w:vAlign w:val="center"/>
            <w:hideMark/>
          </w:tcPr>
          <w:p w14:paraId="551EBC04"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NAY</w:t>
            </w:r>
          </w:p>
        </w:tc>
      </w:tr>
      <w:tr w:rsidR="005B6210" w:rsidRPr="00A05B14" w14:paraId="04FA1D58"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36BE4025"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20</w:t>
            </w:r>
          </w:p>
        </w:tc>
        <w:tc>
          <w:tcPr>
            <w:tcW w:w="3238" w:type="pct"/>
            <w:tcBorders>
              <w:top w:val="nil"/>
              <w:left w:val="nil"/>
              <w:bottom w:val="single" w:sz="4" w:space="0" w:color="auto"/>
              <w:right w:val="single" w:sz="4" w:space="0" w:color="auto"/>
            </w:tcBorders>
            <w:shd w:val="clear" w:color="auto" w:fill="auto"/>
            <w:vAlign w:val="center"/>
            <w:hideMark/>
          </w:tcPr>
          <w:p w14:paraId="3BAF9DCA"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NUEVO LEÓN</w:t>
            </w:r>
          </w:p>
        </w:tc>
        <w:tc>
          <w:tcPr>
            <w:tcW w:w="1409" w:type="pct"/>
            <w:tcBorders>
              <w:top w:val="nil"/>
              <w:left w:val="nil"/>
              <w:bottom w:val="single" w:sz="4" w:space="0" w:color="auto"/>
              <w:right w:val="single" w:sz="4" w:space="0" w:color="auto"/>
            </w:tcBorders>
            <w:shd w:val="clear" w:color="auto" w:fill="auto"/>
            <w:vAlign w:val="center"/>
            <w:hideMark/>
          </w:tcPr>
          <w:p w14:paraId="5B4519C2"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N L</w:t>
            </w:r>
          </w:p>
        </w:tc>
      </w:tr>
      <w:tr w:rsidR="005B6210" w:rsidRPr="00A05B14" w14:paraId="60919CFB"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0A4461BC"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21</w:t>
            </w:r>
          </w:p>
        </w:tc>
        <w:tc>
          <w:tcPr>
            <w:tcW w:w="3238" w:type="pct"/>
            <w:tcBorders>
              <w:top w:val="nil"/>
              <w:left w:val="nil"/>
              <w:bottom w:val="single" w:sz="4" w:space="0" w:color="auto"/>
              <w:right w:val="single" w:sz="4" w:space="0" w:color="auto"/>
            </w:tcBorders>
            <w:shd w:val="clear" w:color="auto" w:fill="auto"/>
            <w:vAlign w:val="center"/>
            <w:hideMark/>
          </w:tcPr>
          <w:p w14:paraId="7C661593"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OAXACA</w:t>
            </w:r>
          </w:p>
        </w:tc>
        <w:tc>
          <w:tcPr>
            <w:tcW w:w="1409" w:type="pct"/>
            <w:tcBorders>
              <w:top w:val="nil"/>
              <w:left w:val="nil"/>
              <w:bottom w:val="single" w:sz="4" w:space="0" w:color="auto"/>
              <w:right w:val="single" w:sz="4" w:space="0" w:color="auto"/>
            </w:tcBorders>
            <w:shd w:val="clear" w:color="auto" w:fill="auto"/>
            <w:vAlign w:val="center"/>
            <w:hideMark/>
          </w:tcPr>
          <w:p w14:paraId="7356B604"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OAX</w:t>
            </w:r>
          </w:p>
        </w:tc>
      </w:tr>
      <w:tr w:rsidR="005B6210" w:rsidRPr="00A05B14" w14:paraId="6CD0A7B1"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4D4027D1"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22</w:t>
            </w:r>
          </w:p>
        </w:tc>
        <w:tc>
          <w:tcPr>
            <w:tcW w:w="3238" w:type="pct"/>
            <w:tcBorders>
              <w:top w:val="nil"/>
              <w:left w:val="nil"/>
              <w:bottom w:val="single" w:sz="4" w:space="0" w:color="auto"/>
              <w:right w:val="single" w:sz="4" w:space="0" w:color="auto"/>
            </w:tcBorders>
            <w:shd w:val="clear" w:color="auto" w:fill="auto"/>
            <w:vAlign w:val="center"/>
            <w:hideMark/>
          </w:tcPr>
          <w:p w14:paraId="31446693"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PUEBLA</w:t>
            </w:r>
          </w:p>
        </w:tc>
        <w:tc>
          <w:tcPr>
            <w:tcW w:w="1409" w:type="pct"/>
            <w:tcBorders>
              <w:top w:val="nil"/>
              <w:left w:val="nil"/>
              <w:bottom w:val="single" w:sz="4" w:space="0" w:color="auto"/>
              <w:right w:val="single" w:sz="4" w:space="0" w:color="auto"/>
            </w:tcBorders>
            <w:shd w:val="clear" w:color="auto" w:fill="auto"/>
            <w:vAlign w:val="center"/>
            <w:hideMark/>
          </w:tcPr>
          <w:p w14:paraId="281FF397"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PUE</w:t>
            </w:r>
          </w:p>
        </w:tc>
      </w:tr>
      <w:tr w:rsidR="005B6210" w:rsidRPr="00A05B14" w14:paraId="26338BDF"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1BBE2837"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23</w:t>
            </w:r>
          </w:p>
        </w:tc>
        <w:tc>
          <w:tcPr>
            <w:tcW w:w="3238" w:type="pct"/>
            <w:tcBorders>
              <w:top w:val="nil"/>
              <w:left w:val="nil"/>
              <w:bottom w:val="single" w:sz="4" w:space="0" w:color="auto"/>
              <w:right w:val="single" w:sz="4" w:space="0" w:color="auto"/>
            </w:tcBorders>
            <w:shd w:val="clear" w:color="auto" w:fill="auto"/>
            <w:vAlign w:val="center"/>
            <w:hideMark/>
          </w:tcPr>
          <w:p w14:paraId="691983A5"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QUERÉTARO</w:t>
            </w:r>
          </w:p>
        </w:tc>
        <w:tc>
          <w:tcPr>
            <w:tcW w:w="1409" w:type="pct"/>
            <w:tcBorders>
              <w:top w:val="nil"/>
              <w:left w:val="nil"/>
              <w:bottom w:val="single" w:sz="4" w:space="0" w:color="auto"/>
              <w:right w:val="single" w:sz="4" w:space="0" w:color="auto"/>
            </w:tcBorders>
            <w:shd w:val="clear" w:color="auto" w:fill="auto"/>
            <w:vAlign w:val="center"/>
            <w:hideMark/>
          </w:tcPr>
          <w:p w14:paraId="12DC3D97"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QRO</w:t>
            </w:r>
          </w:p>
        </w:tc>
      </w:tr>
      <w:tr w:rsidR="005B6210" w:rsidRPr="00A05B14" w14:paraId="5ACE09AD"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22899E77"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24</w:t>
            </w:r>
          </w:p>
        </w:tc>
        <w:tc>
          <w:tcPr>
            <w:tcW w:w="3238" w:type="pct"/>
            <w:tcBorders>
              <w:top w:val="nil"/>
              <w:left w:val="nil"/>
              <w:bottom w:val="single" w:sz="4" w:space="0" w:color="auto"/>
              <w:right w:val="single" w:sz="4" w:space="0" w:color="auto"/>
            </w:tcBorders>
            <w:shd w:val="clear" w:color="auto" w:fill="auto"/>
            <w:vAlign w:val="center"/>
            <w:hideMark/>
          </w:tcPr>
          <w:p w14:paraId="1490F467"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QUINTANA ROO</w:t>
            </w:r>
          </w:p>
        </w:tc>
        <w:tc>
          <w:tcPr>
            <w:tcW w:w="1409" w:type="pct"/>
            <w:tcBorders>
              <w:top w:val="nil"/>
              <w:left w:val="nil"/>
              <w:bottom w:val="single" w:sz="4" w:space="0" w:color="auto"/>
              <w:right w:val="single" w:sz="4" w:space="0" w:color="auto"/>
            </w:tcBorders>
            <w:shd w:val="clear" w:color="auto" w:fill="auto"/>
            <w:vAlign w:val="center"/>
            <w:hideMark/>
          </w:tcPr>
          <w:p w14:paraId="17FCDD9A"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Q ROO</w:t>
            </w:r>
          </w:p>
        </w:tc>
      </w:tr>
      <w:tr w:rsidR="005B6210" w:rsidRPr="00A05B14" w14:paraId="3A1F73A9"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2D561C8C"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25</w:t>
            </w:r>
          </w:p>
        </w:tc>
        <w:tc>
          <w:tcPr>
            <w:tcW w:w="3238" w:type="pct"/>
            <w:tcBorders>
              <w:top w:val="nil"/>
              <w:left w:val="nil"/>
              <w:bottom w:val="single" w:sz="4" w:space="0" w:color="auto"/>
              <w:right w:val="single" w:sz="4" w:space="0" w:color="auto"/>
            </w:tcBorders>
            <w:shd w:val="clear" w:color="auto" w:fill="auto"/>
            <w:vAlign w:val="center"/>
            <w:hideMark/>
          </w:tcPr>
          <w:p w14:paraId="5B91F382"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SAN LUIS POTOSÍ</w:t>
            </w:r>
          </w:p>
        </w:tc>
        <w:tc>
          <w:tcPr>
            <w:tcW w:w="1409" w:type="pct"/>
            <w:tcBorders>
              <w:top w:val="nil"/>
              <w:left w:val="nil"/>
              <w:bottom w:val="single" w:sz="4" w:space="0" w:color="auto"/>
              <w:right w:val="single" w:sz="4" w:space="0" w:color="auto"/>
            </w:tcBorders>
            <w:shd w:val="clear" w:color="auto" w:fill="auto"/>
            <w:vAlign w:val="center"/>
            <w:hideMark/>
          </w:tcPr>
          <w:p w14:paraId="0937BB77"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SLP</w:t>
            </w:r>
          </w:p>
        </w:tc>
      </w:tr>
      <w:tr w:rsidR="005B6210" w:rsidRPr="00A05B14" w14:paraId="20616E8B"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63A4F368"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26</w:t>
            </w:r>
          </w:p>
        </w:tc>
        <w:tc>
          <w:tcPr>
            <w:tcW w:w="3238" w:type="pct"/>
            <w:tcBorders>
              <w:top w:val="nil"/>
              <w:left w:val="nil"/>
              <w:bottom w:val="single" w:sz="4" w:space="0" w:color="auto"/>
              <w:right w:val="single" w:sz="4" w:space="0" w:color="auto"/>
            </w:tcBorders>
            <w:shd w:val="clear" w:color="auto" w:fill="auto"/>
            <w:vAlign w:val="center"/>
            <w:hideMark/>
          </w:tcPr>
          <w:p w14:paraId="4A1AD4E4"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SINALOA</w:t>
            </w:r>
          </w:p>
        </w:tc>
        <w:tc>
          <w:tcPr>
            <w:tcW w:w="1409" w:type="pct"/>
            <w:tcBorders>
              <w:top w:val="nil"/>
              <w:left w:val="nil"/>
              <w:bottom w:val="single" w:sz="4" w:space="0" w:color="auto"/>
              <w:right w:val="single" w:sz="4" w:space="0" w:color="auto"/>
            </w:tcBorders>
            <w:shd w:val="clear" w:color="auto" w:fill="auto"/>
            <w:vAlign w:val="center"/>
            <w:hideMark/>
          </w:tcPr>
          <w:p w14:paraId="02660F31"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SIN</w:t>
            </w:r>
          </w:p>
        </w:tc>
      </w:tr>
      <w:tr w:rsidR="005B6210" w:rsidRPr="00A05B14" w14:paraId="2C9B489C"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54DA96A0"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27</w:t>
            </w:r>
          </w:p>
        </w:tc>
        <w:tc>
          <w:tcPr>
            <w:tcW w:w="3238" w:type="pct"/>
            <w:tcBorders>
              <w:top w:val="nil"/>
              <w:left w:val="nil"/>
              <w:bottom w:val="single" w:sz="4" w:space="0" w:color="auto"/>
              <w:right w:val="single" w:sz="4" w:space="0" w:color="auto"/>
            </w:tcBorders>
            <w:shd w:val="clear" w:color="auto" w:fill="auto"/>
            <w:vAlign w:val="center"/>
            <w:hideMark/>
          </w:tcPr>
          <w:p w14:paraId="60D15795"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SONORA</w:t>
            </w:r>
          </w:p>
        </w:tc>
        <w:tc>
          <w:tcPr>
            <w:tcW w:w="1409" w:type="pct"/>
            <w:tcBorders>
              <w:top w:val="nil"/>
              <w:left w:val="nil"/>
              <w:bottom w:val="single" w:sz="4" w:space="0" w:color="auto"/>
              <w:right w:val="single" w:sz="4" w:space="0" w:color="auto"/>
            </w:tcBorders>
            <w:shd w:val="clear" w:color="auto" w:fill="auto"/>
            <w:vAlign w:val="center"/>
            <w:hideMark/>
          </w:tcPr>
          <w:p w14:paraId="5A19D8B4"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SON</w:t>
            </w:r>
          </w:p>
        </w:tc>
      </w:tr>
      <w:tr w:rsidR="005B6210" w:rsidRPr="00A05B14" w14:paraId="2B4404F4"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5C3D4CA1"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28</w:t>
            </w:r>
          </w:p>
        </w:tc>
        <w:tc>
          <w:tcPr>
            <w:tcW w:w="3238" w:type="pct"/>
            <w:tcBorders>
              <w:top w:val="nil"/>
              <w:left w:val="nil"/>
              <w:bottom w:val="single" w:sz="4" w:space="0" w:color="auto"/>
              <w:right w:val="single" w:sz="4" w:space="0" w:color="auto"/>
            </w:tcBorders>
            <w:shd w:val="clear" w:color="auto" w:fill="auto"/>
            <w:vAlign w:val="center"/>
            <w:hideMark/>
          </w:tcPr>
          <w:p w14:paraId="36B1B307"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TABASCO</w:t>
            </w:r>
          </w:p>
        </w:tc>
        <w:tc>
          <w:tcPr>
            <w:tcW w:w="1409" w:type="pct"/>
            <w:tcBorders>
              <w:top w:val="nil"/>
              <w:left w:val="nil"/>
              <w:bottom w:val="single" w:sz="4" w:space="0" w:color="auto"/>
              <w:right w:val="single" w:sz="4" w:space="0" w:color="auto"/>
            </w:tcBorders>
            <w:shd w:val="clear" w:color="auto" w:fill="auto"/>
            <w:vAlign w:val="center"/>
            <w:hideMark/>
          </w:tcPr>
          <w:p w14:paraId="5A2DD4A8"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TAB</w:t>
            </w:r>
          </w:p>
        </w:tc>
      </w:tr>
      <w:tr w:rsidR="005B6210" w:rsidRPr="00A05B14" w14:paraId="7B04316B"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6B7EC8E6"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29</w:t>
            </w:r>
          </w:p>
        </w:tc>
        <w:tc>
          <w:tcPr>
            <w:tcW w:w="3238" w:type="pct"/>
            <w:tcBorders>
              <w:top w:val="nil"/>
              <w:left w:val="nil"/>
              <w:bottom w:val="single" w:sz="4" w:space="0" w:color="auto"/>
              <w:right w:val="single" w:sz="4" w:space="0" w:color="auto"/>
            </w:tcBorders>
            <w:shd w:val="clear" w:color="auto" w:fill="auto"/>
            <w:vAlign w:val="center"/>
            <w:hideMark/>
          </w:tcPr>
          <w:p w14:paraId="79EE0B99"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TAMAULIPAS</w:t>
            </w:r>
          </w:p>
        </w:tc>
        <w:tc>
          <w:tcPr>
            <w:tcW w:w="1409" w:type="pct"/>
            <w:tcBorders>
              <w:top w:val="nil"/>
              <w:left w:val="nil"/>
              <w:bottom w:val="single" w:sz="4" w:space="0" w:color="auto"/>
              <w:right w:val="single" w:sz="4" w:space="0" w:color="auto"/>
            </w:tcBorders>
            <w:shd w:val="clear" w:color="auto" w:fill="auto"/>
            <w:vAlign w:val="center"/>
            <w:hideMark/>
          </w:tcPr>
          <w:p w14:paraId="3C3FEA16"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TAMP</w:t>
            </w:r>
          </w:p>
        </w:tc>
      </w:tr>
      <w:tr w:rsidR="005B6210" w:rsidRPr="00A05B14" w14:paraId="44DAE97A"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6AE8D77F"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30</w:t>
            </w:r>
          </w:p>
        </w:tc>
        <w:tc>
          <w:tcPr>
            <w:tcW w:w="3238" w:type="pct"/>
            <w:tcBorders>
              <w:top w:val="nil"/>
              <w:left w:val="nil"/>
              <w:bottom w:val="single" w:sz="4" w:space="0" w:color="auto"/>
              <w:right w:val="single" w:sz="4" w:space="0" w:color="auto"/>
            </w:tcBorders>
            <w:shd w:val="clear" w:color="auto" w:fill="auto"/>
            <w:vAlign w:val="center"/>
            <w:hideMark/>
          </w:tcPr>
          <w:p w14:paraId="01A00645"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TLAXCALA</w:t>
            </w:r>
          </w:p>
        </w:tc>
        <w:tc>
          <w:tcPr>
            <w:tcW w:w="1409" w:type="pct"/>
            <w:tcBorders>
              <w:top w:val="nil"/>
              <w:left w:val="nil"/>
              <w:bottom w:val="single" w:sz="4" w:space="0" w:color="auto"/>
              <w:right w:val="single" w:sz="4" w:space="0" w:color="auto"/>
            </w:tcBorders>
            <w:shd w:val="clear" w:color="auto" w:fill="auto"/>
            <w:vAlign w:val="center"/>
            <w:hideMark/>
          </w:tcPr>
          <w:p w14:paraId="731D4487"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TLAX</w:t>
            </w:r>
          </w:p>
        </w:tc>
      </w:tr>
      <w:tr w:rsidR="005B6210" w:rsidRPr="00A05B14" w14:paraId="5A3B71F2"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1D3BCB0F"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31</w:t>
            </w:r>
          </w:p>
        </w:tc>
        <w:tc>
          <w:tcPr>
            <w:tcW w:w="3238" w:type="pct"/>
            <w:tcBorders>
              <w:top w:val="nil"/>
              <w:left w:val="nil"/>
              <w:bottom w:val="single" w:sz="4" w:space="0" w:color="auto"/>
              <w:right w:val="single" w:sz="4" w:space="0" w:color="auto"/>
            </w:tcBorders>
            <w:shd w:val="clear" w:color="auto" w:fill="auto"/>
            <w:vAlign w:val="center"/>
            <w:hideMark/>
          </w:tcPr>
          <w:p w14:paraId="19E9BAD8"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VERACRUZ NORTE</w:t>
            </w:r>
          </w:p>
        </w:tc>
        <w:tc>
          <w:tcPr>
            <w:tcW w:w="1409" w:type="pct"/>
            <w:tcBorders>
              <w:top w:val="nil"/>
              <w:left w:val="nil"/>
              <w:bottom w:val="single" w:sz="4" w:space="0" w:color="auto"/>
              <w:right w:val="single" w:sz="4" w:space="0" w:color="auto"/>
            </w:tcBorders>
            <w:shd w:val="clear" w:color="auto" w:fill="auto"/>
            <w:vAlign w:val="center"/>
            <w:hideMark/>
          </w:tcPr>
          <w:p w14:paraId="36B1B361"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VER N</w:t>
            </w:r>
          </w:p>
        </w:tc>
      </w:tr>
      <w:tr w:rsidR="005B6210" w:rsidRPr="00A05B14" w14:paraId="16FC4AC6"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358F255C"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32</w:t>
            </w:r>
          </w:p>
        </w:tc>
        <w:tc>
          <w:tcPr>
            <w:tcW w:w="3238" w:type="pct"/>
            <w:tcBorders>
              <w:top w:val="nil"/>
              <w:left w:val="nil"/>
              <w:bottom w:val="single" w:sz="4" w:space="0" w:color="auto"/>
              <w:right w:val="single" w:sz="4" w:space="0" w:color="auto"/>
            </w:tcBorders>
            <w:shd w:val="clear" w:color="auto" w:fill="auto"/>
            <w:vAlign w:val="center"/>
            <w:hideMark/>
          </w:tcPr>
          <w:p w14:paraId="4F990919"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VERACRUZ SUR</w:t>
            </w:r>
          </w:p>
        </w:tc>
        <w:tc>
          <w:tcPr>
            <w:tcW w:w="1409" w:type="pct"/>
            <w:tcBorders>
              <w:top w:val="nil"/>
              <w:left w:val="nil"/>
              <w:bottom w:val="single" w:sz="4" w:space="0" w:color="auto"/>
              <w:right w:val="single" w:sz="4" w:space="0" w:color="auto"/>
            </w:tcBorders>
            <w:shd w:val="clear" w:color="auto" w:fill="auto"/>
            <w:vAlign w:val="center"/>
            <w:hideMark/>
          </w:tcPr>
          <w:p w14:paraId="3CFED348"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VER S</w:t>
            </w:r>
          </w:p>
        </w:tc>
      </w:tr>
      <w:tr w:rsidR="005B6210" w:rsidRPr="00A05B14" w14:paraId="19F79BC7"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67CD4AB2"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33</w:t>
            </w:r>
          </w:p>
        </w:tc>
        <w:tc>
          <w:tcPr>
            <w:tcW w:w="3238" w:type="pct"/>
            <w:tcBorders>
              <w:top w:val="nil"/>
              <w:left w:val="nil"/>
              <w:bottom w:val="single" w:sz="4" w:space="0" w:color="auto"/>
              <w:right w:val="single" w:sz="4" w:space="0" w:color="auto"/>
            </w:tcBorders>
            <w:shd w:val="clear" w:color="auto" w:fill="auto"/>
            <w:vAlign w:val="center"/>
            <w:hideMark/>
          </w:tcPr>
          <w:p w14:paraId="49B7746B"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YUCATÁN</w:t>
            </w:r>
          </w:p>
        </w:tc>
        <w:tc>
          <w:tcPr>
            <w:tcW w:w="1409" w:type="pct"/>
            <w:tcBorders>
              <w:top w:val="nil"/>
              <w:left w:val="nil"/>
              <w:bottom w:val="single" w:sz="4" w:space="0" w:color="auto"/>
              <w:right w:val="single" w:sz="4" w:space="0" w:color="auto"/>
            </w:tcBorders>
            <w:shd w:val="clear" w:color="auto" w:fill="auto"/>
            <w:vAlign w:val="center"/>
            <w:hideMark/>
          </w:tcPr>
          <w:p w14:paraId="1DF9F9FA"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YUC</w:t>
            </w:r>
          </w:p>
        </w:tc>
      </w:tr>
      <w:tr w:rsidR="005B6210" w:rsidRPr="00A05B14" w14:paraId="6C8D6566"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4B1FDE5C"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34</w:t>
            </w:r>
          </w:p>
        </w:tc>
        <w:tc>
          <w:tcPr>
            <w:tcW w:w="3238" w:type="pct"/>
            <w:tcBorders>
              <w:top w:val="nil"/>
              <w:left w:val="nil"/>
              <w:bottom w:val="single" w:sz="4" w:space="0" w:color="auto"/>
              <w:right w:val="single" w:sz="4" w:space="0" w:color="auto"/>
            </w:tcBorders>
            <w:shd w:val="clear" w:color="auto" w:fill="auto"/>
            <w:vAlign w:val="center"/>
            <w:hideMark/>
          </w:tcPr>
          <w:p w14:paraId="20A24AB0"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ZACATECAS</w:t>
            </w:r>
          </w:p>
        </w:tc>
        <w:tc>
          <w:tcPr>
            <w:tcW w:w="1409" w:type="pct"/>
            <w:tcBorders>
              <w:top w:val="nil"/>
              <w:left w:val="nil"/>
              <w:bottom w:val="single" w:sz="4" w:space="0" w:color="auto"/>
              <w:right w:val="single" w:sz="4" w:space="0" w:color="auto"/>
            </w:tcBorders>
            <w:shd w:val="clear" w:color="auto" w:fill="auto"/>
            <w:vAlign w:val="center"/>
            <w:hideMark/>
          </w:tcPr>
          <w:p w14:paraId="0D17FE8F"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ZAC</w:t>
            </w:r>
          </w:p>
        </w:tc>
      </w:tr>
      <w:tr w:rsidR="005B6210" w:rsidRPr="00A05B14" w14:paraId="3BD24C9D"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0777F5C4"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39</w:t>
            </w:r>
          </w:p>
        </w:tc>
        <w:tc>
          <w:tcPr>
            <w:tcW w:w="3238" w:type="pct"/>
            <w:tcBorders>
              <w:top w:val="nil"/>
              <w:left w:val="nil"/>
              <w:bottom w:val="single" w:sz="4" w:space="0" w:color="auto"/>
              <w:right w:val="single" w:sz="4" w:space="0" w:color="auto"/>
            </w:tcBorders>
            <w:shd w:val="clear" w:color="auto" w:fill="auto"/>
            <w:vAlign w:val="center"/>
            <w:hideMark/>
          </w:tcPr>
          <w:p w14:paraId="201C0F7C"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NORTE DE LA CIUDAD DE MÉXICO</w:t>
            </w:r>
          </w:p>
        </w:tc>
        <w:tc>
          <w:tcPr>
            <w:tcW w:w="1409" w:type="pct"/>
            <w:tcBorders>
              <w:top w:val="nil"/>
              <w:left w:val="nil"/>
              <w:bottom w:val="single" w:sz="4" w:space="0" w:color="auto"/>
              <w:right w:val="single" w:sz="4" w:space="0" w:color="auto"/>
            </w:tcBorders>
            <w:shd w:val="clear" w:color="auto" w:fill="auto"/>
            <w:vAlign w:val="center"/>
            <w:hideMark/>
          </w:tcPr>
          <w:p w14:paraId="6F8AD31F"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DEL N</w:t>
            </w:r>
          </w:p>
        </w:tc>
      </w:tr>
      <w:tr w:rsidR="005B6210" w:rsidRPr="00A05B14" w14:paraId="16B69BCB" w14:textId="77777777" w:rsidTr="00CA127C">
        <w:trPr>
          <w:trHeight w:val="64"/>
        </w:trPr>
        <w:tc>
          <w:tcPr>
            <w:tcW w:w="353" w:type="pct"/>
            <w:tcBorders>
              <w:top w:val="nil"/>
              <w:left w:val="single" w:sz="4" w:space="0" w:color="auto"/>
              <w:bottom w:val="single" w:sz="4" w:space="0" w:color="auto"/>
              <w:right w:val="single" w:sz="4" w:space="0" w:color="auto"/>
            </w:tcBorders>
            <w:shd w:val="clear" w:color="auto" w:fill="auto"/>
            <w:vAlign w:val="center"/>
            <w:hideMark/>
          </w:tcPr>
          <w:p w14:paraId="0DD202B9"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40</w:t>
            </w:r>
          </w:p>
        </w:tc>
        <w:tc>
          <w:tcPr>
            <w:tcW w:w="3238" w:type="pct"/>
            <w:tcBorders>
              <w:top w:val="nil"/>
              <w:left w:val="nil"/>
              <w:bottom w:val="single" w:sz="4" w:space="0" w:color="auto"/>
              <w:right w:val="single" w:sz="4" w:space="0" w:color="auto"/>
            </w:tcBorders>
            <w:shd w:val="clear" w:color="auto" w:fill="auto"/>
            <w:vAlign w:val="center"/>
            <w:hideMark/>
          </w:tcPr>
          <w:p w14:paraId="4CBF24F5"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SUR DE LA CIUDAD DE MÉXICO</w:t>
            </w:r>
          </w:p>
        </w:tc>
        <w:tc>
          <w:tcPr>
            <w:tcW w:w="1409" w:type="pct"/>
            <w:tcBorders>
              <w:top w:val="nil"/>
              <w:left w:val="nil"/>
              <w:bottom w:val="single" w:sz="4" w:space="0" w:color="auto"/>
              <w:right w:val="single" w:sz="4" w:space="0" w:color="auto"/>
            </w:tcBorders>
            <w:shd w:val="clear" w:color="auto" w:fill="auto"/>
            <w:vAlign w:val="center"/>
            <w:hideMark/>
          </w:tcPr>
          <w:p w14:paraId="5BF9BC38" w14:textId="77777777" w:rsidR="005B6210" w:rsidRPr="00A05B14" w:rsidRDefault="005B6210" w:rsidP="00280982">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DEL S</w:t>
            </w:r>
          </w:p>
        </w:tc>
      </w:tr>
    </w:tbl>
    <w:p w14:paraId="7683805A" w14:textId="77777777" w:rsidR="00A05B14" w:rsidRPr="00A05B14" w:rsidRDefault="00A05B14" w:rsidP="00280982">
      <w:pPr>
        <w:pStyle w:val="Prrafodelista"/>
        <w:suppressAutoHyphens/>
        <w:spacing w:after="0" w:line="240" w:lineRule="auto"/>
        <w:ind w:left="284"/>
        <w:jc w:val="both"/>
        <w:rPr>
          <w:rFonts w:ascii="Noto Sans" w:eastAsia="Calibri" w:hAnsi="Noto Sans" w:cs="Noto Sans"/>
          <w:b/>
          <w:sz w:val="12"/>
          <w:szCs w:val="12"/>
          <w:lang w:val="es-ES" w:eastAsia="es-ES"/>
        </w:rPr>
      </w:pPr>
    </w:p>
    <w:p w14:paraId="2DDFF315" w14:textId="77777777" w:rsidR="00CC0375" w:rsidRPr="008F14A4" w:rsidRDefault="00CC0375" w:rsidP="00280982">
      <w:pPr>
        <w:pStyle w:val="Prrafodelista"/>
        <w:numPr>
          <w:ilvl w:val="0"/>
          <w:numId w:val="12"/>
        </w:numPr>
        <w:suppressAutoHyphens/>
        <w:spacing w:after="0" w:line="240" w:lineRule="auto"/>
        <w:ind w:left="284" w:hanging="284"/>
        <w:jc w:val="both"/>
        <w:rPr>
          <w:rFonts w:ascii="Noto Sans" w:eastAsia="Calibri" w:hAnsi="Noto Sans" w:cs="Noto Sans"/>
          <w:b/>
          <w:sz w:val="20"/>
          <w:szCs w:val="20"/>
          <w:lang w:val="es-ES" w:eastAsia="es-ES"/>
        </w:rPr>
      </w:pPr>
      <w:r w:rsidRPr="008F14A4">
        <w:rPr>
          <w:rFonts w:ascii="Noto Sans" w:eastAsia="Calibri" w:hAnsi="Noto Sans" w:cs="Noto Sans"/>
          <w:b/>
          <w:sz w:val="20"/>
          <w:szCs w:val="20"/>
          <w:lang w:val="es-ES" w:eastAsia="es-ES"/>
        </w:rPr>
        <w:t>CUMAE</w:t>
      </w:r>
    </w:p>
    <w:tbl>
      <w:tblPr>
        <w:tblW w:w="5605" w:type="pct"/>
        <w:tblInd w:w="-214" w:type="dxa"/>
        <w:tblLayout w:type="fixed"/>
        <w:tblCellMar>
          <w:left w:w="70" w:type="dxa"/>
          <w:right w:w="70" w:type="dxa"/>
        </w:tblCellMar>
        <w:tblLook w:val="04A0" w:firstRow="1" w:lastRow="0" w:firstColumn="1" w:lastColumn="0" w:noHBand="0" w:noVBand="1"/>
      </w:tblPr>
      <w:tblGrid>
        <w:gridCol w:w="3969"/>
        <w:gridCol w:w="1278"/>
        <w:gridCol w:w="1985"/>
        <w:gridCol w:w="2832"/>
      </w:tblGrid>
      <w:tr w:rsidR="005B6210" w:rsidRPr="00A05B14" w14:paraId="1174A110" w14:textId="77777777" w:rsidTr="00280982">
        <w:trPr>
          <w:trHeight w:val="57"/>
          <w:tblHeader/>
        </w:trPr>
        <w:tc>
          <w:tcPr>
            <w:tcW w:w="1972" w:type="pct"/>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037D462C" w14:textId="77777777" w:rsidR="005B6210" w:rsidRPr="00A05B14" w:rsidRDefault="005B6210" w:rsidP="00280982">
            <w:pPr>
              <w:jc w:val="center"/>
              <w:rPr>
                <w:rFonts w:ascii="Noto Sans" w:eastAsia="Times New Roman" w:hAnsi="Noto Sans" w:cs="Noto Sans"/>
                <w:b/>
                <w:bCs/>
                <w:color w:val="FFFFFF"/>
                <w:sz w:val="12"/>
                <w:szCs w:val="12"/>
                <w:lang w:val="es-MX" w:eastAsia="es-MX"/>
              </w:rPr>
            </w:pPr>
            <w:r w:rsidRPr="00A05B14">
              <w:rPr>
                <w:rFonts w:ascii="Noto Sans" w:eastAsia="Times New Roman" w:hAnsi="Noto Sans" w:cs="Noto Sans"/>
                <w:b/>
                <w:bCs/>
                <w:color w:val="FFFFFF"/>
                <w:sz w:val="12"/>
                <w:szCs w:val="12"/>
                <w:lang w:val="es-MX" w:eastAsia="es-MX"/>
              </w:rPr>
              <w:t>UMAE</w:t>
            </w:r>
          </w:p>
        </w:tc>
        <w:tc>
          <w:tcPr>
            <w:tcW w:w="635" w:type="pct"/>
            <w:tcBorders>
              <w:top w:val="single" w:sz="4" w:space="0" w:color="auto"/>
              <w:left w:val="nil"/>
              <w:bottom w:val="single" w:sz="4" w:space="0" w:color="auto"/>
              <w:right w:val="single" w:sz="4" w:space="0" w:color="auto"/>
            </w:tcBorders>
            <w:shd w:val="clear" w:color="000000" w:fill="000000"/>
            <w:noWrap/>
            <w:vAlign w:val="center"/>
            <w:hideMark/>
          </w:tcPr>
          <w:p w14:paraId="77F9BBC8" w14:textId="77777777" w:rsidR="005B6210" w:rsidRPr="00A05B14" w:rsidRDefault="005B6210" w:rsidP="00280982">
            <w:pPr>
              <w:jc w:val="center"/>
              <w:rPr>
                <w:rFonts w:ascii="Noto Sans" w:eastAsia="Times New Roman" w:hAnsi="Noto Sans" w:cs="Noto Sans"/>
                <w:b/>
                <w:bCs/>
                <w:color w:val="FFFFFF"/>
                <w:sz w:val="12"/>
                <w:szCs w:val="12"/>
                <w:lang w:val="es-MX" w:eastAsia="es-MX"/>
              </w:rPr>
            </w:pPr>
            <w:r w:rsidRPr="00A05B14">
              <w:rPr>
                <w:rFonts w:ascii="Noto Sans" w:eastAsia="Times New Roman" w:hAnsi="Noto Sans" w:cs="Noto Sans"/>
                <w:b/>
                <w:bCs/>
                <w:color w:val="FFFFFF"/>
                <w:sz w:val="12"/>
                <w:szCs w:val="12"/>
                <w:lang w:val="es-MX" w:eastAsia="es-MX"/>
              </w:rPr>
              <w:t>NÚMERO DE BLOCKS</w:t>
            </w:r>
          </w:p>
        </w:tc>
        <w:tc>
          <w:tcPr>
            <w:tcW w:w="986" w:type="pct"/>
            <w:tcBorders>
              <w:top w:val="single" w:sz="4" w:space="0" w:color="auto"/>
              <w:left w:val="nil"/>
              <w:bottom w:val="single" w:sz="4" w:space="0" w:color="auto"/>
              <w:right w:val="single" w:sz="4" w:space="0" w:color="auto"/>
            </w:tcBorders>
            <w:shd w:val="clear" w:color="000000" w:fill="000000"/>
            <w:noWrap/>
            <w:vAlign w:val="center"/>
            <w:hideMark/>
          </w:tcPr>
          <w:p w14:paraId="42A5D188" w14:textId="77777777" w:rsidR="005B6210" w:rsidRPr="00A05B14" w:rsidRDefault="005B6210" w:rsidP="00280982">
            <w:pPr>
              <w:jc w:val="center"/>
              <w:rPr>
                <w:rFonts w:ascii="Noto Sans" w:eastAsia="Times New Roman" w:hAnsi="Noto Sans" w:cs="Noto Sans"/>
                <w:b/>
                <w:bCs/>
                <w:color w:val="FFFFFF"/>
                <w:sz w:val="12"/>
                <w:szCs w:val="12"/>
                <w:lang w:val="es-MX" w:eastAsia="es-MX"/>
              </w:rPr>
            </w:pPr>
            <w:r w:rsidRPr="00A05B14">
              <w:rPr>
                <w:rFonts w:ascii="Noto Sans" w:eastAsia="Times New Roman" w:hAnsi="Noto Sans" w:cs="Noto Sans"/>
                <w:b/>
                <w:bCs/>
                <w:color w:val="FFFFFF"/>
                <w:sz w:val="12"/>
                <w:szCs w:val="12"/>
                <w:lang w:val="es-MX" w:eastAsia="es-MX"/>
              </w:rPr>
              <w:t>FOLIO INICIAL</w:t>
            </w:r>
          </w:p>
        </w:tc>
        <w:tc>
          <w:tcPr>
            <w:tcW w:w="1407" w:type="pct"/>
            <w:tcBorders>
              <w:top w:val="single" w:sz="4" w:space="0" w:color="auto"/>
              <w:left w:val="nil"/>
              <w:bottom w:val="single" w:sz="4" w:space="0" w:color="auto"/>
              <w:right w:val="single" w:sz="4" w:space="0" w:color="auto"/>
            </w:tcBorders>
            <w:shd w:val="clear" w:color="000000" w:fill="000000"/>
            <w:noWrap/>
            <w:vAlign w:val="center"/>
            <w:hideMark/>
          </w:tcPr>
          <w:p w14:paraId="6E641B35" w14:textId="77777777" w:rsidR="005B6210" w:rsidRPr="00A05B14" w:rsidRDefault="005B6210" w:rsidP="00280982">
            <w:pPr>
              <w:jc w:val="center"/>
              <w:rPr>
                <w:rFonts w:ascii="Noto Sans" w:eastAsia="Times New Roman" w:hAnsi="Noto Sans" w:cs="Noto Sans"/>
                <w:b/>
                <w:bCs/>
                <w:color w:val="FFFFFF"/>
                <w:sz w:val="12"/>
                <w:szCs w:val="12"/>
                <w:lang w:val="es-MX" w:eastAsia="es-MX"/>
              </w:rPr>
            </w:pPr>
            <w:r w:rsidRPr="00A05B14">
              <w:rPr>
                <w:rFonts w:ascii="Noto Sans" w:eastAsia="Times New Roman" w:hAnsi="Noto Sans" w:cs="Noto Sans"/>
                <w:b/>
                <w:bCs/>
                <w:color w:val="FFFFFF"/>
                <w:sz w:val="12"/>
                <w:szCs w:val="12"/>
                <w:lang w:val="es-MX" w:eastAsia="es-MX"/>
              </w:rPr>
              <w:t>FOLIO FINAL</w:t>
            </w:r>
          </w:p>
        </w:tc>
      </w:tr>
      <w:tr w:rsidR="005B6210" w:rsidRPr="00A05B14" w14:paraId="48EE8B86"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4253B05D" w14:textId="77777777"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UMAE-HES 71 Torreón</w:t>
            </w:r>
          </w:p>
        </w:tc>
        <w:tc>
          <w:tcPr>
            <w:tcW w:w="635" w:type="pct"/>
            <w:tcBorders>
              <w:top w:val="nil"/>
              <w:left w:val="nil"/>
              <w:bottom w:val="single" w:sz="4" w:space="0" w:color="auto"/>
              <w:right w:val="single" w:sz="4" w:space="0" w:color="auto"/>
            </w:tcBorders>
            <w:shd w:val="clear" w:color="auto" w:fill="auto"/>
            <w:noWrap/>
            <w:vAlign w:val="center"/>
            <w:hideMark/>
          </w:tcPr>
          <w:p w14:paraId="1FA1B98D"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30</w:t>
            </w:r>
          </w:p>
        </w:tc>
        <w:tc>
          <w:tcPr>
            <w:tcW w:w="986" w:type="pct"/>
            <w:tcBorders>
              <w:top w:val="nil"/>
              <w:left w:val="nil"/>
              <w:bottom w:val="single" w:sz="4" w:space="0" w:color="auto"/>
              <w:right w:val="single" w:sz="4" w:space="0" w:color="auto"/>
            </w:tcBorders>
            <w:shd w:val="clear" w:color="auto" w:fill="auto"/>
            <w:noWrap/>
            <w:vAlign w:val="center"/>
            <w:hideMark/>
          </w:tcPr>
          <w:p w14:paraId="1A5820EE"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88551</w:t>
            </w:r>
          </w:p>
        </w:tc>
        <w:tc>
          <w:tcPr>
            <w:tcW w:w="1407" w:type="pct"/>
            <w:tcBorders>
              <w:top w:val="nil"/>
              <w:left w:val="nil"/>
              <w:bottom w:val="single" w:sz="4" w:space="0" w:color="auto"/>
              <w:right w:val="single" w:sz="4" w:space="0" w:color="auto"/>
            </w:tcBorders>
            <w:shd w:val="clear" w:color="auto" w:fill="auto"/>
            <w:noWrap/>
            <w:vAlign w:val="center"/>
            <w:hideMark/>
          </w:tcPr>
          <w:p w14:paraId="41F4019C"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90050</w:t>
            </w:r>
          </w:p>
        </w:tc>
      </w:tr>
      <w:tr w:rsidR="005B6210" w:rsidRPr="00A05B14" w14:paraId="1B17F46C"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026B62F5" w14:textId="77777777"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UMAE-HES CMN Siglo XXI</w:t>
            </w:r>
          </w:p>
        </w:tc>
        <w:tc>
          <w:tcPr>
            <w:tcW w:w="635" w:type="pct"/>
            <w:tcBorders>
              <w:top w:val="nil"/>
              <w:left w:val="nil"/>
              <w:bottom w:val="single" w:sz="4" w:space="0" w:color="auto"/>
              <w:right w:val="single" w:sz="4" w:space="0" w:color="auto"/>
            </w:tcBorders>
            <w:shd w:val="clear" w:color="auto" w:fill="auto"/>
            <w:noWrap/>
            <w:vAlign w:val="center"/>
            <w:hideMark/>
          </w:tcPr>
          <w:p w14:paraId="6CC00B39"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300</w:t>
            </w:r>
          </w:p>
        </w:tc>
        <w:tc>
          <w:tcPr>
            <w:tcW w:w="986" w:type="pct"/>
            <w:tcBorders>
              <w:top w:val="nil"/>
              <w:left w:val="nil"/>
              <w:bottom w:val="single" w:sz="4" w:space="0" w:color="auto"/>
              <w:right w:val="single" w:sz="4" w:space="0" w:color="auto"/>
            </w:tcBorders>
            <w:shd w:val="clear" w:color="auto" w:fill="auto"/>
            <w:noWrap/>
            <w:vAlign w:val="center"/>
            <w:hideMark/>
          </w:tcPr>
          <w:p w14:paraId="1E7B68B9"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90051</w:t>
            </w:r>
          </w:p>
        </w:tc>
        <w:tc>
          <w:tcPr>
            <w:tcW w:w="1407" w:type="pct"/>
            <w:tcBorders>
              <w:top w:val="nil"/>
              <w:left w:val="nil"/>
              <w:bottom w:val="single" w:sz="4" w:space="0" w:color="auto"/>
              <w:right w:val="single" w:sz="4" w:space="0" w:color="auto"/>
            </w:tcBorders>
            <w:shd w:val="clear" w:color="auto" w:fill="auto"/>
            <w:noWrap/>
            <w:vAlign w:val="center"/>
            <w:hideMark/>
          </w:tcPr>
          <w:p w14:paraId="7F6D31AF"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105050</w:t>
            </w:r>
          </w:p>
        </w:tc>
      </w:tr>
      <w:tr w:rsidR="005B6210" w:rsidRPr="00A05B14" w14:paraId="7EF1D21B"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010891CE" w14:textId="70BC2E6B"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 xml:space="preserve">UMAE-HES </w:t>
            </w:r>
            <w:r w:rsidR="002F2B51">
              <w:rPr>
                <w:rFonts w:ascii="Noto Sans" w:eastAsia="Times New Roman" w:hAnsi="Noto Sans" w:cs="Noto Sans"/>
                <w:color w:val="000000"/>
                <w:sz w:val="12"/>
                <w:szCs w:val="12"/>
                <w:lang w:val="es-MX" w:eastAsia="es-MX"/>
              </w:rPr>
              <w:t xml:space="preserve">1 CMN </w:t>
            </w:r>
            <w:r w:rsidRPr="00A05B14">
              <w:rPr>
                <w:rFonts w:ascii="Noto Sans" w:eastAsia="Times New Roman" w:hAnsi="Noto Sans" w:cs="Noto Sans"/>
                <w:color w:val="000000"/>
                <w:sz w:val="12"/>
                <w:szCs w:val="12"/>
                <w:lang w:val="es-MX" w:eastAsia="es-MX"/>
              </w:rPr>
              <w:t>Mérida</w:t>
            </w:r>
          </w:p>
        </w:tc>
        <w:tc>
          <w:tcPr>
            <w:tcW w:w="635" w:type="pct"/>
            <w:tcBorders>
              <w:top w:val="nil"/>
              <w:left w:val="nil"/>
              <w:bottom w:val="single" w:sz="4" w:space="0" w:color="auto"/>
              <w:right w:val="single" w:sz="4" w:space="0" w:color="auto"/>
            </w:tcBorders>
            <w:shd w:val="clear" w:color="auto" w:fill="auto"/>
            <w:noWrap/>
            <w:vAlign w:val="center"/>
            <w:hideMark/>
          </w:tcPr>
          <w:p w14:paraId="40CE32A6"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70</w:t>
            </w:r>
          </w:p>
        </w:tc>
        <w:tc>
          <w:tcPr>
            <w:tcW w:w="986" w:type="pct"/>
            <w:tcBorders>
              <w:top w:val="nil"/>
              <w:left w:val="nil"/>
              <w:bottom w:val="single" w:sz="4" w:space="0" w:color="auto"/>
              <w:right w:val="single" w:sz="4" w:space="0" w:color="auto"/>
            </w:tcBorders>
            <w:shd w:val="clear" w:color="auto" w:fill="auto"/>
            <w:noWrap/>
            <w:vAlign w:val="center"/>
            <w:hideMark/>
          </w:tcPr>
          <w:p w14:paraId="4179E798"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105051</w:t>
            </w:r>
          </w:p>
        </w:tc>
        <w:tc>
          <w:tcPr>
            <w:tcW w:w="1407" w:type="pct"/>
            <w:tcBorders>
              <w:top w:val="nil"/>
              <w:left w:val="nil"/>
              <w:bottom w:val="single" w:sz="4" w:space="0" w:color="auto"/>
              <w:right w:val="single" w:sz="4" w:space="0" w:color="auto"/>
            </w:tcBorders>
            <w:shd w:val="clear" w:color="auto" w:fill="auto"/>
            <w:noWrap/>
            <w:vAlign w:val="center"/>
            <w:hideMark/>
          </w:tcPr>
          <w:p w14:paraId="7CB676A0"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108550</w:t>
            </w:r>
          </w:p>
        </w:tc>
      </w:tr>
      <w:tr w:rsidR="005B6210" w:rsidRPr="00A05B14" w14:paraId="655B89D0"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1E164AED" w14:textId="77777777"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 xml:space="preserve">UMAE-HES 14 Veracruz  </w:t>
            </w:r>
          </w:p>
        </w:tc>
        <w:tc>
          <w:tcPr>
            <w:tcW w:w="635" w:type="pct"/>
            <w:tcBorders>
              <w:top w:val="nil"/>
              <w:left w:val="nil"/>
              <w:bottom w:val="single" w:sz="4" w:space="0" w:color="auto"/>
              <w:right w:val="single" w:sz="4" w:space="0" w:color="auto"/>
            </w:tcBorders>
            <w:shd w:val="clear" w:color="auto" w:fill="auto"/>
            <w:noWrap/>
            <w:vAlign w:val="center"/>
            <w:hideMark/>
          </w:tcPr>
          <w:p w14:paraId="584515FA"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90</w:t>
            </w:r>
          </w:p>
        </w:tc>
        <w:tc>
          <w:tcPr>
            <w:tcW w:w="986" w:type="pct"/>
            <w:tcBorders>
              <w:top w:val="nil"/>
              <w:left w:val="nil"/>
              <w:bottom w:val="single" w:sz="4" w:space="0" w:color="auto"/>
              <w:right w:val="single" w:sz="4" w:space="0" w:color="auto"/>
            </w:tcBorders>
            <w:shd w:val="clear" w:color="auto" w:fill="auto"/>
            <w:noWrap/>
            <w:vAlign w:val="center"/>
            <w:hideMark/>
          </w:tcPr>
          <w:p w14:paraId="6D68F448"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108551</w:t>
            </w:r>
          </w:p>
        </w:tc>
        <w:tc>
          <w:tcPr>
            <w:tcW w:w="1407" w:type="pct"/>
            <w:tcBorders>
              <w:top w:val="nil"/>
              <w:left w:val="nil"/>
              <w:bottom w:val="single" w:sz="4" w:space="0" w:color="auto"/>
              <w:right w:val="single" w:sz="4" w:space="0" w:color="auto"/>
            </w:tcBorders>
            <w:shd w:val="clear" w:color="auto" w:fill="auto"/>
            <w:noWrap/>
            <w:vAlign w:val="center"/>
            <w:hideMark/>
          </w:tcPr>
          <w:p w14:paraId="6E704D8A"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113050</w:t>
            </w:r>
          </w:p>
        </w:tc>
      </w:tr>
      <w:tr w:rsidR="005B6210" w:rsidRPr="00A05B14" w14:paraId="2DCAE5DB"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03C2D2F3" w14:textId="7E4DC151"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 xml:space="preserve">UMAE-HES 2 </w:t>
            </w:r>
            <w:r w:rsidR="00AC2454">
              <w:rPr>
                <w:rFonts w:ascii="Noto Sans" w:eastAsia="Times New Roman" w:hAnsi="Noto Sans" w:cs="Noto Sans"/>
                <w:color w:val="000000"/>
                <w:sz w:val="12"/>
                <w:szCs w:val="12"/>
                <w:lang w:val="es-MX" w:eastAsia="es-MX"/>
              </w:rPr>
              <w:t xml:space="preserve">CMN </w:t>
            </w:r>
            <w:r w:rsidRPr="00A05B14">
              <w:rPr>
                <w:rFonts w:ascii="Noto Sans" w:eastAsia="Times New Roman" w:hAnsi="Noto Sans" w:cs="Noto Sans"/>
                <w:color w:val="000000"/>
                <w:sz w:val="12"/>
                <w:szCs w:val="12"/>
                <w:lang w:val="es-MX" w:eastAsia="es-MX"/>
              </w:rPr>
              <w:t xml:space="preserve">Obregón </w:t>
            </w:r>
          </w:p>
        </w:tc>
        <w:tc>
          <w:tcPr>
            <w:tcW w:w="635" w:type="pct"/>
            <w:tcBorders>
              <w:top w:val="nil"/>
              <w:left w:val="nil"/>
              <w:bottom w:val="single" w:sz="4" w:space="0" w:color="auto"/>
              <w:right w:val="single" w:sz="4" w:space="0" w:color="auto"/>
            </w:tcBorders>
            <w:shd w:val="clear" w:color="auto" w:fill="auto"/>
            <w:noWrap/>
            <w:vAlign w:val="center"/>
            <w:hideMark/>
          </w:tcPr>
          <w:p w14:paraId="64235458"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150</w:t>
            </w:r>
          </w:p>
        </w:tc>
        <w:tc>
          <w:tcPr>
            <w:tcW w:w="986" w:type="pct"/>
            <w:tcBorders>
              <w:top w:val="nil"/>
              <w:left w:val="nil"/>
              <w:bottom w:val="single" w:sz="4" w:space="0" w:color="auto"/>
              <w:right w:val="single" w:sz="4" w:space="0" w:color="auto"/>
            </w:tcBorders>
            <w:shd w:val="clear" w:color="auto" w:fill="auto"/>
            <w:noWrap/>
            <w:vAlign w:val="center"/>
            <w:hideMark/>
          </w:tcPr>
          <w:p w14:paraId="3A67AA48"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113051</w:t>
            </w:r>
          </w:p>
        </w:tc>
        <w:tc>
          <w:tcPr>
            <w:tcW w:w="1407" w:type="pct"/>
            <w:tcBorders>
              <w:top w:val="nil"/>
              <w:left w:val="nil"/>
              <w:bottom w:val="single" w:sz="4" w:space="0" w:color="auto"/>
              <w:right w:val="single" w:sz="4" w:space="0" w:color="auto"/>
            </w:tcBorders>
            <w:shd w:val="clear" w:color="auto" w:fill="auto"/>
            <w:noWrap/>
            <w:vAlign w:val="center"/>
            <w:hideMark/>
          </w:tcPr>
          <w:p w14:paraId="35FC5EBA"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120550</w:t>
            </w:r>
          </w:p>
        </w:tc>
      </w:tr>
      <w:tr w:rsidR="005B6210" w:rsidRPr="00A05B14" w14:paraId="12F65F2B"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5BE0C5B1" w14:textId="77777777"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UMAE-HES 25 Monterrey</w:t>
            </w:r>
          </w:p>
        </w:tc>
        <w:tc>
          <w:tcPr>
            <w:tcW w:w="635" w:type="pct"/>
            <w:tcBorders>
              <w:top w:val="nil"/>
              <w:left w:val="nil"/>
              <w:bottom w:val="single" w:sz="4" w:space="0" w:color="auto"/>
              <w:right w:val="single" w:sz="4" w:space="0" w:color="auto"/>
            </w:tcBorders>
            <w:shd w:val="clear" w:color="auto" w:fill="auto"/>
            <w:noWrap/>
            <w:vAlign w:val="center"/>
            <w:hideMark/>
          </w:tcPr>
          <w:p w14:paraId="590D0DE9"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40</w:t>
            </w:r>
          </w:p>
        </w:tc>
        <w:tc>
          <w:tcPr>
            <w:tcW w:w="986" w:type="pct"/>
            <w:tcBorders>
              <w:top w:val="nil"/>
              <w:left w:val="nil"/>
              <w:bottom w:val="single" w:sz="4" w:space="0" w:color="auto"/>
              <w:right w:val="single" w:sz="4" w:space="0" w:color="auto"/>
            </w:tcBorders>
            <w:shd w:val="clear" w:color="auto" w:fill="auto"/>
            <w:noWrap/>
            <w:vAlign w:val="center"/>
            <w:hideMark/>
          </w:tcPr>
          <w:p w14:paraId="64DB9216"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120551</w:t>
            </w:r>
          </w:p>
        </w:tc>
        <w:tc>
          <w:tcPr>
            <w:tcW w:w="1407" w:type="pct"/>
            <w:tcBorders>
              <w:top w:val="nil"/>
              <w:left w:val="nil"/>
              <w:bottom w:val="single" w:sz="4" w:space="0" w:color="auto"/>
              <w:right w:val="single" w:sz="4" w:space="0" w:color="auto"/>
            </w:tcBorders>
            <w:shd w:val="clear" w:color="auto" w:fill="auto"/>
            <w:noWrap/>
            <w:vAlign w:val="center"/>
            <w:hideMark/>
          </w:tcPr>
          <w:p w14:paraId="56804C27"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122550</w:t>
            </w:r>
          </w:p>
        </w:tc>
      </w:tr>
      <w:tr w:rsidR="005B6210" w:rsidRPr="00A05B14" w14:paraId="17845E61"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10ADB6C9" w14:textId="07FE49C6"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UMAE-HES 1 CMN Bajío</w:t>
            </w:r>
          </w:p>
        </w:tc>
        <w:tc>
          <w:tcPr>
            <w:tcW w:w="635" w:type="pct"/>
            <w:tcBorders>
              <w:top w:val="nil"/>
              <w:left w:val="nil"/>
              <w:bottom w:val="single" w:sz="4" w:space="0" w:color="auto"/>
              <w:right w:val="single" w:sz="4" w:space="0" w:color="auto"/>
            </w:tcBorders>
            <w:shd w:val="clear" w:color="auto" w:fill="auto"/>
            <w:noWrap/>
            <w:vAlign w:val="center"/>
            <w:hideMark/>
          </w:tcPr>
          <w:p w14:paraId="7349FF67"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300</w:t>
            </w:r>
          </w:p>
        </w:tc>
        <w:tc>
          <w:tcPr>
            <w:tcW w:w="986" w:type="pct"/>
            <w:tcBorders>
              <w:top w:val="nil"/>
              <w:left w:val="nil"/>
              <w:bottom w:val="single" w:sz="4" w:space="0" w:color="auto"/>
              <w:right w:val="single" w:sz="4" w:space="0" w:color="auto"/>
            </w:tcBorders>
            <w:shd w:val="clear" w:color="auto" w:fill="auto"/>
            <w:noWrap/>
            <w:vAlign w:val="center"/>
            <w:hideMark/>
          </w:tcPr>
          <w:p w14:paraId="78D81012"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122551</w:t>
            </w:r>
          </w:p>
        </w:tc>
        <w:tc>
          <w:tcPr>
            <w:tcW w:w="1407" w:type="pct"/>
            <w:tcBorders>
              <w:top w:val="nil"/>
              <w:left w:val="nil"/>
              <w:bottom w:val="single" w:sz="4" w:space="0" w:color="auto"/>
              <w:right w:val="single" w:sz="4" w:space="0" w:color="auto"/>
            </w:tcBorders>
            <w:shd w:val="clear" w:color="auto" w:fill="auto"/>
            <w:noWrap/>
            <w:vAlign w:val="center"/>
            <w:hideMark/>
          </w:tcPr>
          <w:p w14:paraId="13ED73E9"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137550</w:t>
            </w:r>
          </w:p>
        </w:tc>
      </w:tr>
      <w:tr w:rsidR="005B6210" w:rsidRPr="00A05B14" w14:paraId="034ED121"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4C257393" w14:textId="77777777"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 xml:space="preserve">UMAE-HP CMN Siglo XXI  </w:t>
            </w:r>
          </w:p>
        </w:tc>
        <w:tc>
          <w:tcPr>
            <w:tcW w:w="635" w:type="pct"/>
            <w:tcBorders>
              <w:top w:val="nil"/>
              <w:left w:val="nil"/>
              <w:bottom w:val="single" w:sz="4" w:space="0" w:color="auto"/>
              <w:right w:val="single" w:sz="4" w:space="0" w:color="auto"/>
            </w:tcBorders>
            <w:shd w:val="clear" w:color="auto" w:fill="auto"/>
            <w:noWrap/>
            <w:vAlign w:val="center"/>
            <w:hideMark/>
          </w:tcPr>
          <w:p w14:paraId="53CF9B0E"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w:t>
            </w:r>
          </w:p>
        </w:tc>
        <w:tc>
          <w:tcPr>
            <w:tcW w:w="986" w:type="pct"/>
            <w:tcBorders>
              <w:top w:val="nil"/>
              <w:left w:val="nil"/>
              <w:bottom w:val="single" w:sz="4" w:space="0" w:color="auto"/>
              <w:right w:val="single" w:sz="4" w:space="0" w:color="auto"/>
            </w:tcBorders>
            <w:shd w:val="clear" w:color="auto" w:fill="auto"/>
            <w:noWrap/>
            <w:vAlign w:val="center"/>
            <w:hideMark/>
          </w:tcPr>
          <w:p w14:paraId="5E7C3AF5"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137551</w:t>
            </w:r>
          </w:p>
        </w:tc>
        <w:tc>
          <w:tcPr>
            <w:tcW w:w="1407" w:type="pct"/>
            <w:tcBorders>
              <w:top w:val="nil"/>
              <w:left w:val="nil"/>
              <w:bottom w:val="single" w:sz="4" w:space="0" w:color="auto"/>
              <w:right w:val="single" w:sz="4" w:space="0" w:color="auto"/>
            </w:tcBorders>
            <w:shd w:val="clear" w:color="auto" w:fill="auto"/>
            <w:noWrap/>
            <w:vAlign w:val="center"/>
            <w:hideMark/>
          </w:tcPr>
          <w:p w14:paraId="5EEE9ECC"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137650</w:t>
            </w:r>
          </w:p>
        </w:tc>
      </w:tr>
      <w:tr w:rsidR="005B6210" w:rsidRPr="00A05B14" w14:paraId="50D3F2D6"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01B98A60" w14:textId="77777777"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UMAE-HTO CMN Puebla</w:t>
            </w:r>
          </w:p>
        </w:tc>
        <w:tc>
          <w:tcPr>
            <w:tcW w:w="635" w:type="pct"/>
            <w:tcBorders>
              <w:top w:val="nil"/>
              <w:left w:val="nil"/>
              <w:bottom w:val="single" w:sz="4" w:space="0" w:color="auto"/>
              <w:right w:val="single" w:sz="4" w:space="0" w:color="auto"/>
            </w:tcBorders>
            <w:shd w:val="clear" w:color="auto" w:fill="auto"/>
            <w:noWrap/>
            <w:vAlign w:val="center"/>
            <w:hideMark/>
          </w:tcPr>
          <w:p w14:paraId="45FE3EDF"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100</w:t>
            </w:r>
          </w:p>
        </w:tc>
        <w:tc>
          <w:tcPr>
            <w:tcW w:w="986" w:type="pct"/>
            <w:tcBorders>
              <w:top w:val="nil"/>
              <w:left w:val="nil"/>
              <w:bottom w:val="single" w:sz="4" w:space="0" w:color="auto"/>
              <w:right w:val="single" w:sz="4" w:space="0" w:color="auto"/>
            </w:tcBorders>
            <w:shd w:val="clear" w:color="auto" w:fill="auto"/>
            <w:noWrap/>
            <w:vAlign w:val="center"/>
            <w:hideMark/>
          </w:tcPr>
          <w:p w14:paraId="45BED21D"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137651</w:t>
            </w:r>
          </w:p>
        </w:tc>
        <w:tc>
          <w:tcPr>
            <w:tcW w:w="1407" w:type="pct"/>
            <w:tcBorders>
              <w:top w:val="nil"/>
              <w:left w:val="nil"/>
              <w:bottom w:val="single" w:sz="4" w:space="0" w:color="auto"/>
              <w:right w:val="single" w:sz="4" w:space="0" w:color="auto"/>
            </w:tcBorders>
            <w:shd w:val="clear" w:color="auto" w:fill="auto"/>
            <w:noWrap/>
            <w:vAlign w:val="center"/>
            <w:hideMark/>
          </w:tcPr>
          <w:p w14:paraId="448F8451"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142650</w:t>
            </w:r>
          </w:p>
        </w:tc>
      </w:tr>
      <w:tr w:rsidR="005B6210" w:rsidRPr="00A05B14" w14:paraId="63E891C6"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6E17ECA8" w14:textId="77777777"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lastRenderedPageBreak/>
              <w:t xml:space="preserve">UMAE-HONCO CMN Siglo XXI  </w:t>
            </w:r>
          </w:p>
        </w:tc>
        <w:tc>
          <w:tcPr>
            <w:tcW w:w="635" w:type="pct"/>
            <w:tcBorders>
              <w:top w:val="nil"/>
              <w:left w:val="nil"/>
              <w:bottom w:val="single" w:sz="4" w:space="0" w:color="auto"/>
              <w:right w:val="single" w:sz="4" w:space="0" w:color="auto"/>
            </w:tcBorders>
            <w:shd w:val="clear" w:color="auto" w:fill="auto"/>
            <w:noWrap/>
            <w:vAlign w:val="center"/>
            <w:hideMark/>
          </w:tcPr>
          <w:p w14:paraId="26DEDEF8"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1,200</w:t>
            </w:r>
          </w:p>
        </w:tc>
        <w:tc>
          <w:tcPr>
            <w:tcW w:w="986" w:type="pct"/>
            <w:tcBorders>
              <w:top w:val="nil"/>
              <w:left w:val="nil"/>
              <w:bottom w:val="single" w:sz="4" w:space="0" w:color="auto"/>
              <w:right w:val="single" w:sz="4" w:space="0" w:color="auto"/>
            </w:tcBorders>
            <w:shd w:val="clear" w:color="auto" w:fill="auto"/>
            <w:noWrap/>
            <w:vAlign w:val="center"/>
            <w:hideMark/>
          </w:tcPr>
          <w:p w14:paraId="4F1CA656"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142651</w:t>
            </w:r>
          </w:p>
        </w:tc>
        <w:tc>
          <w:tcPr>
            <w:tcW w:w="1407" w:type="pct"/>
            <w:tcBorders>
              <w:top w:val="nil"/>
              <w:left w:val="nil"/>
              <w:bottom w:val="single" w:sz="4" w:space="0" w:color="auto"/>
              <w:right w:val="single" w:sz="4" w:space="0" w:color="auto"/>
            </w:tcBorders>
            <w:shd w:val="clear" w:color="auto" w:fill="auto"/>
            <w:noWrap/>
            <w:vAlign w:val="center"/>
            <w:hideMark/>
          </w:tcPr>
          <w:p w14:paraId="19260DB5"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202650</w:t>
            </w:r>
          </w:p>
        </w:tc>
      </w:tr>
      <w:tr w:rsidR="005B6210" w:rsidRPr="00A05B14" w14:paraId="4990DC98"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6C2D3B88" w14:textId="77777777"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UMAE-HP CMN Occidente</w:t>
            </w:r>
          </w:p>
        </w:tc>
        <w:tc>
          <w:tcPr>
            <w:tcW w:w="635" w:type="pct"/>
            <w:tcBorders>
              <w:top w:val="nil"/>
              <w:left w:val="nil"/>
              <w:bottom w:val="single" w:sz="4" w:space="0" w:color="auto"/>
              <w:right w:val="single" w:sz="4" w:space="0" w:color="auto"/>
            </w:tcBorders>
            <w:shd w:val="clear" w:color="auto" w:fill="auto"/>
            <w:noWrap/>
            <w:vAlign w:val="center"/>
            <w:hideMark/>
          </w:tcPr>
          <w:p w14:paraId="1E51D21C"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10</w:t>
            </w:r>
          </w:p>
        </w:tc>
        <w:tc>
          <w:tcPr>
            <w:tcW w:w="986" w:type="pct"/>
            <w:tcBorders>
              <w:top w:val="nil"/>
              <w:left w:val="nil"/>
              <w:bottom w:val="single" w:sz="4" w:space="0" w:color="auto"/>
              <w:right w:val="single" w:sz="4" w:space="0" w:color="auto"/>
            </w:tcBorders>
            <w:shd w:val="clear" w:color="auto" w:fill="auto"/>
            <w:noWrap/>
            <w:vAlign w:val="center"/>
            <w:hideMark/>
          </w:tcPr>
          <w:p w14:paraId="43F63FD5"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202651</w:t>
            </w:r>
          </w:p>
        </w:tc>
        <w:tc>
          <w:tcPr>
            <w:tcW w:w="1407" w:type="pct"/>
            <w:tcBorders>
              <w:top w:val="nil"/>
              <w:left w:val="nil"/>
              <w:bottom w:val="single" w:sz="4" w:space="0" w:color="auto"/>
              <w:right w:val="single" w:sz="4" w:space="0" w:color="auto"/>
            </w:tcBorders>
            <w:shd w:val="clear" w:color="auto" w:fill="auto"/>
            <w:noWrap/>
            <w:vAlign w:val="center"/>
            <w:hideMark/>
          </w:tcPr>
          <w:p w14:paraId="58FBA90A"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203150</w:t>
            </w:r>
          </w:p>
        </w:tc>
      </w:tr>
      <w:tr w:rsidR="005B6210" w:rsidRPr="00A05B14" w14:paraId="2410376A"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556B85A4" w14:textId="77777777"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UMAE-HES CMN Occidente</w:t>
            </w:r>
          </w:p>
        </w:tc>
        <w:tc>
          <w:tcPr>
            <w:tcW w:w="635" w:type="pct"/>
            <w:tcBorders>
              <w:top w:val="nil"/>
              <w:left w:val="nil"/>
              <w:bottom w:val="single" w:sz="4" w:space="0" w:color="auto"/>
              <w:right w:val="single" w:sz="4" w:space="0" w:color="auto"/>
            </w:tcBorders>
            <w:shd w:val="clear" w:color="auto" w:fill="auto"/>
            <w:noWrap/>
            <w:vAlign w:val="center"/>
            <w:hideMark/>
          </w:tcPr>
          <w:p w14:paraId="18F2B6ED"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160</w:t>
            </w:r>
          </w:p>
        </w:tc>
        <w:tc>
          <w:tcPr>
            <w:tcW w:w="986" w:type="pct"/>
            <w:tcBorders>
              <w:top w:val="nil"/>
              <w:left w:val="nil"/>
              <w:bottom w:val="single" w:sz="4" w:space="0" w:color="auto"/>
              <w:right w:val="single" w:sz="4" w:space="0" w:color="auto"/>
            </w:tcBorders>
            <w:shd w:val="clear" w:color="auto" w:fill="auto"/>
            <w:noWrap/>
            <w:vAlign w:val="center"/>
            <w:hideMark/>
          </w:tcPr>
          <w:p w14:paraId="32606D7A"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203151</w:t>
            </w:r>
          </w:p>
        </w:tc>
        <w:tc>
          <w:tcPr>
            <w:tcW w:w="1407" w:type="pct"/>
            <w:tcBorders>
              <w:top w:val="nil"/>
              <w:left w:val="nil"/>
              <w:bottom w:val="single" w:sz="4" w:space="0" w:color="auto"/>
              <w:right w:val="single" w:sz="4" w:space="0" w:color="auto"/>
            </w:tcBorders>
            <w:shd w:val="clear" w:color="auto" w:fill="auto"/>
            <w:noWrap/>
            <w:vAlign w:val="center"/>
            <w:hideMark/>
          </w:tcPr>
          <w:p w14:paraId="3854B0D2"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211150</w:t>
            </w:r>
          </w:p>
        </w:tc>
      </w:tr>
      <w:tr w:rsidR="005B6210" w:rsidRPr="00A05B14" w14:paraId="134809F0"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1D2AB028" w14:textId="4160E275"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UMAE-HGP 48 CMN Bajío</w:t>
            </w:r>
          </w:p>
        </w:tc>
        <w:tc>
          <w:tcPr>
            <w:tcW w:w="635" w:type="pct"/>
            <w:tcBorders>
              <w:top w:val="nil"/>
              <w:left w:val="nil"/>
              <w:bottom w:val="single" w:sz="4" w:space="0" w:color="auto"/>
              <w:right w:val="single" w:sz="4" w:space="0" w:color="auto"/>
            </w:tcBorders>
            <w:shd w:val="clear" w:color="auto" w:fill="auto"/>
            <w:noWrap/>
            <w:vAlign w:val="center"/>
            <w:hideMark/>
          </w:tcPr>
          <w:p w14:paraId="09B4AF6C"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50</w:t>
            </w:r>
          </w:p>
        </w:tc>
        <w:tc>
          <w:tcPr>
            <w:tcW w:w="986" w:type="pct"/>
            <w:tcBorders>
              <w:top w:val="nil"/>
              <w:left w:val="nil"/>
              <w:bottom w:val="single" w:sz="4" w:space="0" w:color="auto"/>
              <w:right w:val="single" w:sz="4" w:space="0" w:color="auto"/>
            </w:tcBorders>
            <w:shd w:val="clear" w:color="auto" w:fill="auto"/>
            <w:noWrap/>
            <w:vAlign w:val="center"/>
            <w:hideMark/>
          </w:tcPr>
          <w:p w14:paraId="73BA813F"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211151</w:t>
            </w:r>
          </w:p>
        </w:tc>
        <w:tc>
          <w:tcPr>
            <w:tcW w:w="1407" w:type="pct"/>
            <w:tcBorders>
              <w:top w:val="nil"/>
              <w:left w:val="nil"/>
              <w:bottom w:val="single" w:sz="4" w:space="0" w:color="auto"/>
              <w:right w:val="single" w:sz="4" w:space="0" w:color="auto"/>
            </w:tcBorders>
            <w:shd w:val="clear" w:color="auto" w:fill="auto"/>
            <w:noWrap/>
            <w:vAlign w:val="center"/>
            <w:hideMark/>
          </w:tcPr>
          <w:p w14:paraId="54FD44DF"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213650</w:t>
            </w:r>
          </w:p>
        </w:tc>
      </w:tr>
      <w:tr w:rsidR="005B6210" w:rsidRPr="00A05B14" w14:paraId="0AFD057F"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4DB1F761" w14:textId="77777777"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UMAE-HGO CMN Occidente</w:t>
            </w:r>
          </w:p>
        </w:tc>
        <w:tc>
          <w:tcPr>
            <w:tcW w:w="635" w:type="pct"/>
            <w:tcBorders>
              <w:top w:val="nil"/>
              <w:left w:val="nil"/>
              <w:bottom w:val="single" w:sz="4" w:space="0" w:color="auto"/>
              <w:right w:val="single" w:sz="4" w:space="0" w:color="auto"/>
            </w:tcBorders>
            <w:shd w:val="clear" w:color="auto" w:fill="auto"/>
            <w:noWrap/>
            <w:vAlign w:val="center"/>
            <w:hideMark/>
          </w:tcPr>
          <w:p w14:paraId="3F6C311C"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100</w:t>
            </w:r>
          </w:p>
        </w:tc>
        <w:tc>
          <w:tcPr>
            <w:tcW w:w="986" w:type="pct"/>
            <w:tcBorders>
              <w:top w:val="nil"/>
              <w:left w:val="nil"/>
              <w:bottom w:val="single" w:sz="4" w:space="0" w:color="auto"/>
              <w:right w:val="single" w:sz="4" w:space="0" w:color="auto"/>
            </w:tcBorders>
            <w:shd w:val="clear" w:color="auto" w:fill="auto"/>
            <w:noWrap/>
            <w:vAlign w:val="center"/>
            <w:hideMark/>
          </w:tcPr>
          <w:p w14:paraId="34A4D617"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213651</w:t>
            </w:r>
          </w:p>
        </w:tc>
        <w:tc>
          <w:tcPr>
            <w:tcW w:w="1407" w:type="pct"/>
            <w:tcBorders>
              <w:top w:val="nil"/>
              <w:left w:val="nil"/>
              <w:bottom w:val="single" w:sz="4" w:space="0" w:color="auto"/>
              <w:right w:val="single" w:sz="4" w:space="0" w:color="auto"/>
            </w:tcBorders>
            <w:shd w:val="clear" w:color="auto" w:fill="auto"/>
            <w:noWrap/>
            <w:vAlign w:val="center"/>
            <w:hideMark/>
          </w:tcPr>
          <w:p w14:paraId="32B5FECE"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218650</w:t>
            </w:r>
          </w:p>
        </w:tc>
      </w:tr>
      <w:tr w:rsidR="005B6210" w:rsidRPr="00A05B14" w14:paraId="178A8FA7"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27C898C1" w14:textId="77777777"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UMAE-HGO 3 CMN La Raza</w:t>
            </w:r>
          </w:p>
        </w:tc>
        <w:tc>
          <w:tcPr>
            <w:tcW w:w="635" w:type="pct"/>
            <w:tcBorders>
              <w:top w:val="nil"/>
              <w:left w:val="nil"/>
              <w:bottom w:val="single" w:sz="4" w:space="0" w:color="auto"/>
              <w:right w:val="single" w:sz="4" w:space="0" w:color="auto"/>
            </w:tcBorders>
            <w:shd w:val="clear" w:color="auto" w:fill="auto"/>
            <w:noWrap/>
            <w:vAlign w:val="center"/>
            <w:hideMark/>
          </w:tcPr>
          <w:p w14:paraId="5598DFC1"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220</w:t>
            </w:r>
          </w:p>
        </w:tc>
        <w:tc>
          <w:tcPr>
            <w:tcW w:w="986" w:type="pct"/>
            <w:tcBorders>
              <w:top w:val="nil"/>
              <w:left w:val="nil"/>
              <w:bottom w:val="single" w:sz="4" w:space="0" w:color="auto"/>
              <w:right w:val="single" w:sz="4" w:space="0" w:color="auto"/>
            </w:tcBorders>
            <w:shd w:val="clear" w:color="auto" w:fill="auto"/>
            <w:noWrap/>
            <w:vAlign w:val="center"/>
            <w:hideMark/>
          </w:tcPr>
          <w:p w14:paraId="64CCDF6E"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218651</w:t>
            </w:r>
          </w:p>
        </w:tc>
        <w:tc>
          <w:tcPr>
            <w:tcW w:w="1407" w:type="pct"/>
            <w:tcBorders>
              <w:top w:val="nil"/>
              <w:left w:val="nil"/>
              <w:bottom w:val="single" w:sz="4" w:space="0" w:color="auto"/>
              <w:right w:val="single" w:sz="4" w:space="0" w:color="auto"/>
            </w:tcBorders>
            <w:shd w:val="clear" w:color="auto" w:fill="auto"/>
            <w:noWrap/>
            <w:vAlign w:val="center"/>
            <w:hideMark/>
          </w:tcPr>
          <w:p w14:paraId="22A46384"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229650</w:t>
            </w:r>
          </w:p>
        </w:tc>
      </w:tr>
      <w:tr w:rsidR="005B6210" w:rsidRPr="00A05B14" w14:paraId="551E9A6D"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39B5C532" w14:textId="77777777"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UMAE-HTO 21 Monterrey</w:t>
            </w:r>
          </w:p>
        </w:tc>
        <w:tc>
          <w:tcPr>
            <w:tcW w:w="635" w:type="pct"/>
            <w:tcBorders>
              <w:top w:val="nil"/>
              <w:left w:val="nil"/>
              <w:bottom w:val="single" w:sz="4" w:space="0" w:color="auto"/>
              <w:right w:val="single" w:sz="4" w:space="0" w:color="auto"/>
            </w:tcBorders>
            <w:shd w:val="clear" w:color="auto" w:fill="auto"/>
            <w:noWrap/>
            <w:vAlign w:val="center"/>
            <w:hideMark/>
          </w:tcPr>
          <w:p w14:paraId="0D5AEC9A"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80</w:t>
            </w:r>
          </w:p>
        </w:tc>
        <w:tc>
          <w:tcPr>
            <w:tcW w:w="986" w:type="pct"/>
            <w:tcBorders>
              <w:top w:val="nil"/>
              <w:left w:val="nil"/>
              <w:bottom w:val="single" w:sz="4" w:space="0" w:color="auto"/>
              <w:right w:val="single" w:sz="4" w:space="0" w:color="auto"/>
            </w:tcBorders>
            <w:shd w:val="clear" w:color="auto" w:fill="auto"/>
            <w:noWrap/>
            <w:vAlign w:val="center"/>
            <w:hideMark/>
          </w:tcPr>
          <w:p w14:paraId="743396D3"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229651</w:t>
            </w:r>
          </w:p>
        </w:tc>
        <w:tc>
          <w:tcPr>
            <w:tcW w:w="1407" w:type="pct"/>
            <w:tcBorders>
              <w:top w:val="nil"/>
              <w:left w:val="nil"/>
              <w:bottom w:val="single" w:sz="4" w:space="0" w:color="auto"/>
              <w:right w:val="single" w:sz="4" w:space="0" w:color="auto"/>
            </w:tcBorders>
            <w:shd w:val="clear" w:color="auto" w:fill="auto"/>
            <w:noWrap/>
            <w:vAlign w:val="center"/>
            <w:hideMark/>
          </w:tcPr>
          <w:p w14:paraId="7A2E1668"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233650</w:t>
            </w:r>
          </w:p>
        </w:tc>
      </w:tr>
      <w:tr w:rsidR="005B6210" w:rsidRPr="00A05B14" w14:paraId="099B56A1"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1217312D" w14:textId="77777777"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UMAE-HGO 23 Monterrey</w:t>
            </w:r>
          </w:p>
        </w:tc>
        <w:tc>
          <w:tcPr>
            <w:tcW w:w="635" w:type="pct"/>
            <w:tcBorders>
              <w:top w:val="nil"/>
              <w:left w:val="nil"/>
              <w:bottom w:val="single" w:sz="4" w:space="0" w:color="auto"/>
              <w:right w:val="single" w:sz="4" w:space="0" w:color="auto"/>
            </w:tcBorders>
            <w:shd w:val="clear" w:color="auto" w:fill="auto"/>
            <w:noWrap/>
            <w:vAlign w:val="center"/>
            <w:hideMark/>
          </w:tcPr>
          <w:p w14:paraId="1EC63C34"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100</w:t>
            </w:r>
          </w:p>
        </w:tc>
        <w:tc>
          <w:tcPr>
            <w:tcW w:w="986" w:type="pct"/>
            <w:tcBorders>
              <w:top w:val="nil"/>
              <w:left w:val="nil"/>
              <w:bottom w:val="single" w:sz="4" w:space="0" w:color="auto"/>
              <w:right w:val="single" w:sz="4" w:space="0" w:color="auto"/>
            </w:tcBorders>
            <w:shd w:val="clear" w:color="auto" w:fill="auto"/>
            <w:noWrap/>
            <w:vAlign w:val="center"/>
            <w:hideMark/>
          </w:tcPr>
          <w:p w14:paraId="36005ADA"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233651</w:t>
            </w:r>
          </w:p>
        </w:tc>
        <w:tc>
          <w:tcPr>
            <w:tcW w:w="1407" w:type="pct"/>
            <w:tcBorders>
              <w:top w:val="nil"/>
              <w:left w:val="nil"/>
              <w:bottom w:val="single" w:sz="4" w:space="0" w:color="auto"/>
              <w:right w:val="single" w:sz="4" w:space="0" w:color="auto"/>
            </w:tcBorders>
            <w:shd w:val="clear" w:color="auto" w:fill="auto"/>
            <w:noWrap/>
            <w:vAlign w:val="center"/>
            <w:hideMark/>
          </w:tcPr>
          <w:p w14:paraId="46AA2D5E"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238650</w:t>
            </w:r>
          </w:p>
        </w:tc>
      </w:tr>
      <w:tr w:rsidR="005B6210" w:rsidRPr="00A05B14" w14:paraId="1D61E434"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27570C0C" w14:textId="77777777"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UMAE-HES CMN La Raza</w:t>
            </w:r>
          </w:p>
        </w:tc>
        <w:tc>
          <w:tcPr>
            <w:tcW w:w="635" w:type="pct"/>
            <w:tcBorders>
              <w:top w:val="nil"/>
              <w:left w:val="nil"/>
              <w:bottom w:val="single" w:sz="4" w:space="0" w:color="auto"/>
              <w:right w:val="single" w:sz="4" w:space="0" w:color="auto"/>
            </w:tcBorders>
            <w:shd w:val="clear" w:color="auto" w:fill="auto"/>
            <w:noWrap/>
            <w:vAlign w:val="center"/>
            <w:hideMark/>
          </w:tcPr>
          <w:p w14:paraId="5175EC9E"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200</w:t>
            </w:r>
          </w:p>
        </w:tc>
        <w:tc>
          <w:tcPr>
            <w:tcW w:w="986" w:type="pct"/>
            <w:tcBorders>
              <w:top w:val="nil"/>
              <w:left w:val="nil"/>
              <w:bottom w:val="single" w:sz="4" w:space="0" w:color="auto"/>
              <w:right w:val="single" w:sz="4" w:space="0" w:color="auto"/>
            </w:tcBorders>
            <w:shd w:val="clear" w:color="auto" w:fill="auto"/>
            <w:noWrap/>
            <w:vAlign w:val="center"/>
            <w:hideMark/>
          </w:tcPr>
          <w:p w14:paraId="34035572"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238651</w:t>
            </w:r>
          </w:p>
        </w:tc>
        <w:tc>
          <w:tcPr>
            <w:tcW w:w="1407" w:type="pct"/>
            <w:tcBorders>
              <w:top w:val="nil"/>
              <w:left w:val="nil"/>
              <w:bottom w:val="single" w:sz="4" w:space="0" w:color="auto"/>
              <w:right w:val="single" w:sz="4" w:space="0" w:color="auto"/>
            </w:tcBorders>
            <w:shd w:val="clear" w:color="auto" w:fill="auto"/>
            <w:noWrap/>
            <w:vAlign w:val="center"/>
            <w:hideMark/>
          </w:tcPr>
          <w:p w14:paraId="7EF1CD67"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248650</w:t>
            </w:r>
          </w:p>
        </w:tc>
      </w:tr>
      <w:tr w:rsidR="005B6210" w:rsidRPr="00A05B14" w14:paraId="43588898"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4F7C5510" w14:textId="77777777"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 xml:space="preserve">UMAE-HC CMN Siglo XXI  </w:t>
            </w:r>
          </w:p>
        </w:tc>
        <w:tc>
          <w:tcPr>
            <w:tcW w:w="635" w:type="pct"/>
            <w:tcBorders>
              <w:top w:val="nil"/>
              <w:left w:val="nil"/>
              <w:bottom w:val="single" w:sz="4" w:space="0" w:color="auto"/>
              <w:right w:val="single" w:sz="4" w:space="0" w:color="auto"/>
            </w:tcBorders>
            <w:shd w:val="clear" w:color="auto" w:fill="auto"/>
            <w:noWrap/>
            <w:vAlign w:val="center"/>
            <w:hideMark/>
          </w:tcPr>
          <w:p w14:paraId="6FD82D29"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100</w:t>
            </w:r>
          </w:p>
        </w:tc>
        <w:tc>
          <w:tcPr>
            <w:tcW w:w="986" w:type="pct"/>
            <w:tcBorders>
              <w:top w:val="nil"/>
              <w:left w:val="nil"/>
              <w:bottom w:val="single" w:sz="4" w:space="0" w:color="auto"/>
              <w:right w:val="single" w:sz="4" w:space="0" w:color="auto"/>
            </w:tcBorders>
            <w:shd w:val="clear" w:color="auto" w:fill="auto"/>
            <w:noWrap/>
            <w:vAlign w:val="center"/>
            <w:hideMark/>
          </w:tcPr>
          <w:p w14:paraId="534982BE"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248651</w:t>
            </w:r>
          </w:p>
        </w:tc>
        <w:tc>
          <w:tcPr>
            <w:tcW w:w="1407" w:type="pct"/>
            <w:tcBorders>
              <w:top w:val="nil"/>
              <w:left w:val="nil"/>
              <w:bottom w:val="single" w:sz="4" w:space="0" w:color="auto"/>
              <w:right w:val="single" w:sz="4" w:space="0" w:color="auto"/>
            </w:tcBorders>
            <w:shd w:val="clear" w:color="auto" w:fill="auto"/>
            <w:noWrap/>
            <w:vAlign w:val="center"/>
            <w:hideMark/>
          </w:tcPr>
          <w:p w14:paraId="46298ECF"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253650</w:t>
            </w:r>
          </w:p>
        </w:tc>
      </w:tr>
      <w:tr w:rsidR="005B6210" w:rsidRPr="00A05B14" w14:paraId="1344BDB8" w14:textId="77777777" w:rsidTr="00280982">
        <w:trPr>
          <w:trHeight w:val="57"/>
        </w:trPr>
        <w:tc>
          <w:tcPr>
            <w:tcW w:w="1972" w:type="pct"/>
            <w:tcBorders>
              <w:top w:val="nil"/>
              <w:left w:val="single" w:sz="4" w:space="0" w:color="auto"/>
              <w:bottom w:val="nil"/>
              <w:right w:val="single" w:sz="4" w:space="0" w:color="auto"/>
            </w:tcBorders>
            <w:shd w:val="clear" w:color="auto" w:fill="auto"/>
            <w:noWrap/>
            <w:vAlign w:val="center"/>
            <w:hideMark/>
          </w:tcPr>
          <w:p w14:paraId="367D108D" w14:textId="71F9E95F"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 xml:space="preserve">UMAE-HTO </w:t>
            </w:r>
            <w:r w:rsidR="00F21571">
              <w:rPr>
                <w:rFonts w:ascii="Noto Sans" w:eastAsia="Times New Roman" w:hAnsi="Noto Sans" w:cs="Noto Sans"/>
                <w:color w:val="000000"/>
                <w:sz w:val="12"/>
                <w:szCs w:val="12"/>
                <w:lang w:val="es-MX" w:eastAsia="es-MX"/>
              </w:rPr>
              <w:t xml:space="preserve">VFN </w:t>
            </w:r>
          </w:p>
        </w:tc>
        <w:tc>
          <w:tcPr>
            <w:tcW w:w="635" w:type="pct"/>
            <w:tcBorders>
              <w:top w:val="nil"/>
              <w:left w:val="nil"/>
              <w:bottom w:val="nil"/>
              <w:right w:val="single" w:sz="4" w:space="0" w:color="auto"/>
            </w:tcBorders>
            <w:shd w:val="clear" w:color="auto" w:fill="auto"/>
            <w:noWrap/>
            <w:vAlign w:val="center"/>
            <w:hideMark/>
          </w:tcPr>
          <w:p w14:paraId="76F0C92F"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800</w:t>
            </w:r>
          </w:p>
        </w:tc>
        <w:tc>
          <w:tcPr>
            <w:tcW w:w="986" w:type="pct"/>
            <w:tcBorders>
              <w:top w:val="nil"/>
              <w:left w:val="nil"/>
              <w:bottom w:val="single" w:sz="4" w:space="0" w:color="auto"/>
              <w:right w:val="single" w:sz="4" w:space="0" w:color="auto"/>
            </w:tcBorders>
            <w:shd w:val="clear" w:color="auto" w:fill="auto"/>
            <w:noWrap/>
            <w:vAlign w:val="center"/>
            <w:hideMark/>
          </w:tcPr>
          <w:p w14:paraId="0E6319B9"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253651</w:t>
            </w:r>
          </w:p>
        </w:tc>
        <w:tc>
          <w:tcPr>
            <w:tcW w:w="1407" w:type="pct"/>
            <w:tcBorders>
              <w:top w:val="nil"/>
              <w:left w:val="nil"/>
              <w:bottom w:val="single" w:sz="4" w:space="0" w:color="auto"/>
              <w:right w:val="single" w:sz="4" w:space="0" w:color="auto"/>
            </w:tcBorders>
            <w:shd w:val="clear" w:color="auto" w:fill="auto"/>
            <w:noWrap/>
            <w:vAlign w:val="center"/>
            <w:hideMark/>
          </w:tcPr>
          <w:p w14:paraId="0ADE7540"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293650</w:t>
            </w:r>
          </w:p>
        </w:tc>
      </w:tr>
      <w:tr w:rsidR="005B6210" w:rsidRPr="00A05B14" w14:paraId="096248B3" w14:textId="77777777" w:rsidTr="00280982">
        <w:trPr>
          <w:trHeight w:val="57"/>
        </w:trPr>
        <w:tc>
          <w:tcPr>
            <w:tcW w:w="197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2EE86D" w14:textId="1B7ACC5D"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UMAE-HGO 4 San Angel</w:t>
            </w:r>
          </w:p>
        </w:tc>
        <w:tc>
          <w:tcPr>
            <w:tcW w:w="635" w:type="pct"/>
            <w:tcBorders>
              <w:top w:val="single" w:sz="4" w:space="0" w:color="auto"/>
              <w:left w:val="nil"/>
              <w:bottom w:val="single" w:sz="4" w:space="0" w:color="auto"/>
              <w:right w:val="single" w:sz="4" w:space="0" w:color="auto"/>
            </w:tcBorders>
            <w:shd w:val="clear" w:color="auto" w:fill="auto"/>
            <w:noWrap/>
            <w:vAlign w:val="center"/>
            <w:hideMark/>
          </w:tcPr>
          <w:p w14:paraId="55977A5C"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400</w:t>
            </w:r>
          </w:p>
        </w:tc>
        <w:tc>
          <w:tcPr>
            <w:tcW w:w="986" w:type="pct"/>
            <w:tcBorders>
              <w:top w:val="nil"/>
              <w:left w:val="nil"/>
              <w:bottom w:val="single" w:sz="4" w:space="0" w:color="auto"/>
              <w:right w:val="single" w:sz="4" w:space="0" w:color="auto"/>
            </w:tcBorders>
            <w:shd w:val="clear" w:color="auto" w:fill="auto"/>
            <w:noWrap/>
            <w:vAlign w:val="center"/>
            <w:hideMark/>
          </w:tcPr>
          <w:p w14:paraId="2F3DF051"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293651</w:t>
            </w:r>
          </w:p>
        </w:tc>
        <w:tc>
          <w:tcPr>
            <w:tcW w:w="1407" w:type="pct"/>
            <w:tcBorders>
              <w:top w:val="nil"/>
              <w:left w:val="nil"/>
              <w:bottom w:val="single" w:sz="4" w:space="0" w:color="auto"/>
              <w:right w:val="single" w:sz="4" w:space="0" w:color="auto"/>
            </w:tcBorders>
            <w:shd w:val="clear" w:color="auto" w:fill="auto"/>
            <w:noWrap/>
            <w:vAlign w:val="center"/>
            <w:hideMark/>
          </w:tcPr>
          <w:p w14:paraId="7639258B"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313650</w:t>
            </w:r>
          </w:p>
        </w:tc>
      </w:tr>
      <w:tr w:rsidR="005B6210" w:rsidRPr="00A05B14" w14:paraId="61CE1B37"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1A8BB09B" w14:textId="77777777"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 xml:space="preserve">UMAE-HTO Lomas Verdes </w:t>
            </w:r>
          </w:p>
        </w:tc>
        <w:tc>
          <w:tcPr>
            <w:tcW w:w="635" w:type="pct"/>
            <w:tcBorders>
              <w:top w:val="nil"/>
              <w:left w:val="nil"/>
              <w:bottom w:val="single" w:sz="4" w:space="0" w:color="auto"/>
              <w:right w:val="single" w:sz="4" w:space="0" w:color="auto"/>
            </w:tcBorders>
            <w:shd w:val="clear" w:color="auto" w:fill="auto"/>
            <w:noWrap/>
            <w:vAlign w:val="center"/>
            <w:hideMark/>
          </w:tcPr>
          <w:p w14:paraId="7C02D8E9"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790</w:t>
            </w:r>
          </w:p>
        </w:tc>
        <w:tc>
          <w:tcPr>
            <w:tcW w:w="986" w:type="pct"/>
            <w:tcBorders>
              <w:top w:val="nil"/>
              <w:left w:val="nil"/>
              <w:bottom w:val="single" w:sz="4" w:space="0" w:color="auto"/>
              <w:right w:val="single" w:sz="4" w:space="0" w:color="auto"/>
            </w:tcBorders>
            <w:shd w:val="clear" w:color="auto" w:fill="auto"/>
            <w:noWrap/>
            <w:vAlign w:val="center"/>
            <w:hideMark/>
          </w:tcPr>
          <w:p w14:paraId="1448621A"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313651</w:t>
            </w:r>
          </w:p>
        </w:tc>
        <w:tc>
          <w:tcPr>
            <w:tcW w:w="1407" w:type="pct"/>
            <w:tcBorders>
              <w:top w:val="nil"/>
              <w:left w:val="nil"/>
              <w:bottom w:val="single" w:sz="4" w:space="0" w:color="auto"/>
              <w:right w:val="single" w:sz="4" w:space="0" w:color="auto"/>
            </w:tcBorders>
            <w:shd w:val="clear" w:color="auto" w:fill="auto"/>
            <w:noWrap/>
            <w:vAlign w:val="center"/>
            <w:hideMark/>
          </w:tcPr>
          <w:p w14:paraId="37E831DF"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353150</w:t>
            </w:r>
          </w:p>
        </w:tc>
      </w:tr>
      <w:tr w:rsidR="005B6210" w:rsidRPr="00A05B14" w14:paraId="14593F22"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3AF6F9B4" w14:textId="77777777"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 xml:space="preserve">UMAE-HC 34 Monterrey  </w:t>
            </w:r>
          </w:p>
        </w:tc>
        <w:tc>
          <w:tcPr>
            <w:tcW w:w="635" w:type="pct"/>
            <w:tcBorders>
              <w:top w:val="nil"/>
              <w:left w:val="nil"/>
              <w:bottom w:val="single" w:sz="4" w:space="0" w:color="auto"/>
              <w:right w:val="single" w:sz="4" w:space="0" w:color="auto"/>
            </w:tcBorders>
            <w:shd w:val="clear" w:color="auto" w:fill="auto"/>
            <w:noWrap/>
            <w:vAlign w:val="center"/>
            <w:hideMark/>
          </w:tcPr>
          <w:p w14:paraId="2FD6375F"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5</w:t>
            </w:r>
          </w:p>
        </w:tc>
        <w:tc>
          <w:tcPr>
            <w:tcW w:w="986" w:type="pct"/>
            <w:tcBorders>
              <w:top w:val="nil"/>
              <w:left w:val="nil"/>
              <w:bottom w:val="single" w:sz="4" w:space="0" w:color="auto"/>
              <w:right w:val="single" w:sz="4" w:space="0" w:color="auto"/>
            </w:tcBorders>
            <w:shd w:val="clear" w:color="auto" w:fill="auto"/>
            <w:noWrap/>
            <w:vAlign w:val="center"/>
            <w:hideMark/>
          </w:tcPr>
          <w:p w14:paraId="48170E34"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353151</w:t>
            </w:r>
          </w:p>
        </w:tc>
        <w:tc>
          <w:tcPr>
            <w:tcW w:w="1407" w:type="pct"/>
            <w:tcBorders>
              <w:top w:val="nil"/>
              <w:left w:val="nil"/>
              <w:bottom w:val="single" w:sz="4" w:space="0" w:color="auto"/>
              <w:right w:val="single" w:sz="4" w:space="0" w:color="auto"/>
            </w:tcBorders>
            <w:shd w:val="clear" w:color="auto" w:fill="auto"/>
            <w:noWrap/>
            <w:vAlign w:val="center"/>
            <w:hideMark/>
          </w:tcPr>
          <w:p w14:paraId="3788C0CD"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353400</w:t>
            </w:r>
          </w:p>
        </w:tc>
      </w:tr>
      <w:tr w:rsidR="005B6210" w:rsidRPr="00A05B14" w14:paraId="289D0105"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auto"/>
            <w:noWrap/>
            <w:vAlign w:val="bottom"/>
            <w:hideMark/>
          </w:tcPr>
          <w:p w14:paraId="3ED7B9D8" w14:textId="77777777" w:rsidR="000E792C" w:rsidRPr="00A05B14" w:rsidRDefault="000E792C" w:rsidP="00280982">
            <w:pP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UMAE-HG CMN La Raza.</w:t>
            </w:r>
          </w:p>
        </w:tc>
        <w:tc>
          <w:tcPr>
            <w:tcW w:w="635" w:type="pct"/>
            <w:tcBorders>
              <w:top w:val="nil"/>
              <w:left w:val="nil"/>
              <w:bottom w:val="single" w:sz="4" w:space="0" w:color="auto"/>
              <w:right w:val="single" w:sz="4" w:space="0" w:color="auto"/>
            </w:tcBorders>
            <w:shd w:val="clear" w:color="auto" w:fill="auto"/>
            <w:noWrap/>
            <w:vAlign w:val="center"/>
            <w:hideMark/>
          </w:tcPr>
          <w:p w14:paraId="750159AC"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100</w:t>
            </w:r>
          </w:p>
        </w:tc>
        <w:tc>
          <w:tcPr>
            <w:tcW w:w="986" w:type="pct"/>
            <w:tcBorders>
              <w:top w:val="nil"/>
              <w:left w:val="nil"/>
              <w:bottom w:val="single" w:sz="4" w:space="0" w:color="auto"/>
              <w:right w:val="single" w:sz="4" w:space="0" w:color="auto"/>
            </w:tcBorders>
            <w:shd w:val="clear" w:color="auto" w:fill="auto"/>
            <w:noWrap/>
            <w:vAlign w:val="center"/>
            <w:hideMark/>
          </w:tcPr>
          <w:p w14:paraId="4FDA2341"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353401</w:t>
            </w:r>
          </w:p>
        </w:tc>
        <w:tc>
          <w:tcPr>
            <w:tcW w:w="1407" w:type="pct"/>
            <w:tcBorders>
              <w:top w:val="nil"/>
              <w:left w:val="nil"/>
              <w:bottom w:val="single" w:sz="4" w:space="0" w:color="auto"/>
              <w:right w:val="single" w:sz="4" w:space="0" w:color="auto"/>
            </w:tcBorders>
            <w:shd w:val="clear" w:color="auto" w:fill="auto"/>
            <w:noWrap/>
            <w:vAlign w:val="center"/>
            <w:hideMark/>
          </w:tcPr>
          <w:p w14:paraId="7E87538B" w14:textId="77777777" w:rsidR="000E792C" w:rsidRPr="00A05B14" w:rsidRDefault="000E792C" w:rsidP="00280982">
            <w:pPr>
              <w:jc w:val="center"/>
              <w:rPr>
                <w:rFonts w:ascii="Noto Sans" w:eastAsia="Times New Roman" w:hAnsi="Noto Sans" w:cs="Noto Sans"/>
                <w:color w:val="000000"/>
                <w:sz w:val="12"/>
                <w:szCs w:val="12"/>
                <w:lang w:val="es-MX" w:eastAsia="es-MX"/>
              </w:rPr>
            </w:pPr>
            <w:r w:rsidRPr="00A05B14">
              <w:rPr>
                <w:rFonts w:ascii="Noto Sans" w:eastAsia="Times New Roman" w:hAnsi="Noto Sans" w:cs="Noto Sans"/>
                <w:color w:val="000000"/>
                <w:sz w:val="12"/>
                <w:szCs w:val="12"/>
                <w:lang w:val="es-MX" w:eastAsia="es-MX"/>
              </w:rPr>
              <w:t>MX 358400</w:t>
            </w:r>
          </w:p>
        </w:tc>
      </w:tr>
      <w:tr w:rsidR="005B6210" w:rsidRPr="00A05B14" w14:paraId="67D38AAF" w14:textId="77777777" w:rsidTr="00280982">
        <w:trPr>
          <w:trHeight w:val="57"/>
        </w:trPr>
        <w:tc>
          <w:tcPr>
            <w:tcW w:w="1972" w:type="pct"/>
            <w:tcBorders>
              <w:top w:val="nil"/>
              <w:left w:val="single" w:sz="4" w:space="0" w:color="auto"/>
              <w:bottom w:val="single" w:sz="4" w:space="0" w:color="auto"/>
              <w:right w:val="single" w:sz="4" w:space="0" w:color="auto"/>
            </w:tcBorders>
            <w:shd w:val="clear" w:color="auto" w:fill="000000" w:themeFill="text1"/>
            <w:noWrap/>
            <w:vAlign w:val="bottom"/>
            <w:hideMark/>
          </w:tcPr>
          <w:p w14:paraId="2A3CEAAB" w14:textId="77777777" w:rsidR="000E792C" w:rsidRPr="00A05B14" w:rsidRDefault="005B6210" w:rsidP="00280982">
            <w:pPr>
              <w:rPr>
                <w:rFonts w:ascii="Noto Sans" w:eastAsia="Times New Roman" w:hAnsi="Noto Sans" w:cs="Noto Sans"/>
                <w:b/>
                <w:bCs/>
                <w:color w:val="EEECE1" w:themeColor="background2"/>
                <w:sz w:val="12"/>
                <w:szCs w:val="12"/>
                <w:lang w:val="es-MX" w:eastAsia="es-MX"/>
              </w:rPr>
            </w:pPr>
            <w:r w:rsidRPr="00A05B14">
              <w:rPr>
                <w:rFonts w:ascii="Noto Sans" w:eastAsia="Times New Roman" w:hAnsi="Noto Sans" w:cs="Noto Sans"/>
                <w:b/>
                <w:bCs/>
                <w:color w:val="EEECE1" w:themeColor="background2"/>
                <w:sz w:val="12"/>
                <w:szCs w:val="12"/>
                <w:lang w:val="es-MX" w:eastAsia="es-MX"/>
              </w:rPr>
              <w:t>TOTAL</w:t>
            </w:r>
          </w:p>
        </w:tc>
        <w:tc>
          <w:tcPr>
            <w:tcW w:w="635" w:type="pct"/>
            <w:tcBorders>
              <w:top w:val="nil"/>
              <w:left w:val="nil"/>
              <w:bottom w:val="single" w:sz="4" w:space="0" w:color="auto"/>
              <w:right w:val="single" w:sz="4" w:space="0" w:color="auto"/>
            </w:tcBorders>
            <w:shd w:val="clear" w:color="auto" w:fill="000000" w:themeFill="text1"/>
            <w:noWrap/>
            <w:vAlign w:val="center"/>
            <w:hideMark/>
          </w:tcPr>
          <w:p w14:paraId="7E037164" w14:textId="77777777" w:rsidR="000E792C" w:rsidRPr="00A05B14" w:rsidRDefault="000E792C" w:rsidP="00280982">
            <w:pPr>
              <w:jc w:val="center"/>
              <w:rPr>
                <w:rFonts w:ascii="Noto Sans" w:eastAsia="Times New Roman" w:hAnsi="Noto Sans" w:cs="Noto Sans"/>
                <w:b/>
                <w:bCs/>
                <w:color w:val="EEECE1" w:themeColor="background2"/>
                <w:sz w:val="12"/>
                <w:szCs w:val="12"/>
                <w:lang w:val="es-MX" w:eastAsia="es-MX"/>
              </w:rPr>
            </w:pPr>
            <w:r w:rsidRPr="00A05B14">
              <w:rPr>
                <w:rFonts w:ascii="Noto Sans" w:eastAsia="Times New Roman" w:hAnsi="Noto Sans" w:cs="Noto Sans"/>
                <w:b/>
                <w:bCs/>
                <w:color w:val="EEECE1" w:themeColor="background2"/>
                <w:sz w:val="12"/>
                <w:szCs w:val="12"/>
                <w:lang w:val="es-MX" w:eastAsia="es-MX"/>
              </w:rPr>
              <w:t>5,397</w:t>
            </w:r>
          </w:p>
        </w:tc>
        <w:tc>
          <w:tcPr>
            <w:tcW w:w="986" w:type="pct"/>
            <w:tcBorders>
              <w:top w:val="nil"/>
              <w:left w:val="nil"/>
              <w:bottom w:val="single" w:sz="4" w:space="0" w:color="auto"/>
              <w:right w:val="single" w:sz="4" w:space="0" w:color="auto"/>
            </w:tcBorders>
            <w:shd w:val="clear" w:color="auto" w:fill="000000" w:themeFill="text1"/>
            <w:noWrap/>
            <w:vAlign w:val="bottom"/>
            <w:hideMark/>
          </w:tcPr>
          <w:p w14:paraId="65221046" w14:textId="77777777" w:rsidR="000E792C" w:rsidRPr="00A05B14" w:rsidRDefault="000E792C" w:rsidP="00280982">
            <w:pPr>
              <w:rPr>
                <w:rFonts w:ascii="Noto Sans" w:eastAsia="Times New Roman" w:hAnsi="Noto Sans" w:cs="Noto Sans"/>
                <w:color w:val="EEECE1" w:themeColor="background2"/>
                <w:sz w:val="12"/>
                <w:szCs w:val="12"/>
                <w:lang w:val="es-MX" w:eastAsia="es-MX"/>
              </w:rPr>
            </w:pPr>
            <w:r w:rsidRPr="00A05B14">
              <w:rPr>
                <w:rFonts w:ascii="Noto Sans" w:eastAsia="Times New Roman" w:hAnsi="Noto Sans" w:cs="Noto Sans"/>
                <w:color w:val="EEECE1" w:themeColor="background2"/>
                <w:sz w:val="12"/>
                <w:szCs w:val="12"/>
                <w:lang w:val="es-MX" w:eastAsia="es-MX"/>
              </w:rPr>
              <w:t> </w:t>
            </w:r>
          </w:p>
        </w:tc>
        <w:tc>
          <w:tcPr>
            <w:tcW w:w="1407" w:type="pct"/>
            <w:tcBorders>
              <w:top w:val="nil"/>
              <w:left w:val="nil"/>
              <w:bottom w:val="single" w:sz="4" w:space="0" w:color="auto"/>
              <w:right w:val="single" w:sz="4" w:space="0" w:color="auto"/>
            </w:tcBorders>
            <w:shd w:val="clear" w:color="auto" w:fill="000000" w:themeFill="text1"/>
            <w:noWrap/>
            <w:vAlign w:val="bottom"/>
            <w:hideMark/>
          </w:tcPr>
          <w:p w14:paraId="66D72C83" w14:textId="77777777" w:rsidR="000E792C" w:rsidRPr="00A05B14" w:rsidRDefault="000E792C" w:rsidP="00280982">
            <w:pPr>
              <w:rPr>
                <w:rFonts w:ascii="Noto Sans" w:eastAsia="Times New Roman" w:hAnsi="Noto Sans" w:cs="Noto Sans"/>
                <w:color w:val="EEECE1" w:themeColor="background2"/>
                <w:sz w:val="12"/>
                <w:szCs w:val="12"/>
                <w:lang w:val="es-MX" w:eastAsia="es-MX"/>
              </w:rPr>
            </w:pPr>
            <w:r w:rsidRPr="00A05B14">
              <w:rPr>
                <w:rFonts w:ascii="Noto Sans" w:eastAsia="Times New Roman" w:hAnsi="Noto Sans" w:cs="Noto Sans"/>
                <w:color w:val="EEECE1" w:themeColor="background2"/>
                <w:sz w:val="12"/>
                <w:szCs w:val="12"/>
                <w:lang w:val="es-MX" w:eastAsia="es-MX"/>
              </w:rPr>
              <w:t> </w:t>
            </w:r>
          </w:p>
        </w:tc>
      </w:tr>
    </w:tbl>
    <w:p w14:paraId="397C4766" w14:textId="77777777" w:rsidR="002504CE" w:rsidRPr="00A05B14" w:rsidRDefault="002504CE" w:rsidP="00280982">
      <w:pPr>
        <w:pStyle w:val="Prrafodelista"/>
        <w:suppressAutoHyphens/>
        <w:spacing w:after="0" w:line="240" w:lineRule="auto"/>
        <w:ind w:left="540"/>
        <w:jc w:val="both"/>
        <w:rPr>
          <w:rFonts w:ascii="Noto Sans" w:hAnsi="Noto Sans" w:cs="Noto Sans"/>
          <w:b/>
          <w:bCs/>
          <w:color w:val="000000" w:themeColor="text1"/>
          <w:sz w:val="12"/>
          <w:szCs w:val="12"/>
        </w:rPr>
      </w:pPr>
    </w:p>
    <w:p w14:paraId="6FCBD624" w14:textId="77777777" w:rsidR="005B6210" w:rsidRPr="006A24AB" w:rsidRDefault="005B6210" w:rsidP="00280982">
      <w:pPr>
        <w:pStyle w:val="Prrafodelista"/>
        <w:numPr>
          <w:ilvl w:val="0"/>
          <w:numId w:val="9"/>
        </w:numPr>
        <w:tabs>
          <w:tab w:val="left" w:pos="709"/>
          <w:tab w:val="left" w:pos="851"/>
        </w:tabs>
        <w:suppressAutoHyphens/>
        <w:spacing w:after="0" w:line="240" w:lineRule="auto"/>
        <w:jc w:val="both"/>
        <w:rPr>
          <w:b/>
          <w:sz w:val="21"/>
          <w:szCs w:val="21"/>
        </w:rPr>
      </w:pPr>
      <w:r w:rsidRPr="006A24AB">
        <w:rPr>
          <w:b/>
          <w:sz w:val="21"/>
          <w:szCs w:val="21"/>
        </w:rPr>
        <w:t xml:space="preserve">Abreviaturas </w:t>
      </w:r>
      <w:r>
        <w:rPr>
          <w:b/>
          <w:sz w:val="21"/>
          <w:szCs w:val="21"/>
        </w:rPr>
        <w:t>p</w:t>
      </w:r>
      <w:r w:rsidRPr="006A24AB">
        <w:rPr>
          <w:b/>
          <w:sz w:val="21"/>
          <w:szCs w:val="21"/>
        </w:rPr>
        <w:t>or UMAE:</w:t>
      </w:r>
    </w:p>
    <w:p w14:paraId="79E304DB" w14:textId="77777777" w:rsidR="005B6210" w:rsidRPr="00A05B14" w:rsidRDefault="005B6210" w:rsidP="00280982">
      <w:pPr>
        <w:pStyle w:val="Prrafodelista"/>
        <w:tabs>
          <w:tab w:val="left" w:pos="709"/>
          <w:tab w:val="left" w:pos="851"/>
        </w:tabs>
        <w:suppressAutoHyphens/>
        <w:spacing w:after="0" w:line="240" w:lineRule="auto"/>
        <w:jc w:val="both"/>
        <w:rPr>
          <w:b/>
          <w:sz w:val="12"/>
          <w:szCs w:val="12"/>
        </w:rPr>
      </w:pPr>
    </w:p>
    <w:tbl>
      <w:tblPr>
        <w:tblW w:w="5605" w:type="pct"/>
        <w:tblInd w:w="-214" w:type="dxa"/>
        <w:tblCellMar>
          <w:left w:w="70" w:type="dxa"/>
          <w:right w:w="70" w:type="dxa"/>
        </w:tblCellMar>
        <w:tblLook w:val="04A0" w:firstRow="1" w:lastRow="0" w:firstColumn="1" w:lastColumn="0" w:noHBand="0" w:noVBand="1"/>
      </w:tblPr>
      <w:tblGrid>
        <w:gridCol w:w="1419"/>
        <w:gridCol w:w="8645"/>
      </w:tblGrid>
      <w:tr w:rsidR="005B6210" w:rsidRPr="00A05B14" w14:paraId="114658BF" w14:textId="77777777" w:rsidTr="005F6F50">
        <w:trPr>
          <w:trHeight w:val="54"/>
          <w:tblHeader/>
        </w:trPr>
        <w:tc>
          <w:tcPr>
            <w:tcW w:w="5000" w:type="pct"/>
            <w:gridSpan w:val="2"/>
            <w:tcBorders>
              <w:top w:val="single" w:sz="8" w:space="0" w:color="auto"/>
              <w:left w:val="single" w:sz="8" w:space="0" w:color="auto"/>
              <w:bottom w:val="single" w:sz="8" w:space="0" w:color="auto"/>
              <w:right w:val="single" w:sz="8" w:space="0" w:color="000000"/>
            </w:tcBorders>
            <w:shd w:val="clear" w:color="auto" w:fill="000000" w:themeFill="text1"/>
            <w:vAlign w:val="center"/>
            <w:hideMark/>
          </w:tcPr>
          <w:p w14:paraId="153E476A" w14:textId="77777777" w:rsidR="005B6210" w:rsidRPr="00A05B14" w:rsidRDefault="005B6210" w:rsidP="00280982">
            <w:pPr>
              <w:jc w:val="center"/>
              <w:rPr>
                <w:rFonts w:ascii="Noto Sans" w:eastAsia="Times New Roman" w:hAnsi="Noto Sans" w:cs="Noto Sans"/>
                <w:b/>
                <w:bCs/>
                <w:color w:val="EEECE1" w:themeColor="background2"/>
                <w:sz w:val="12"/>
                <w:szCs w:val="12"/>
              </w:rPr>
            </w:pPr>
            <w:r w:rsidRPr="00A05B14">
              <w:rPr>
                <w:rFonts w:ascii="Noto Sans" w:eastAsia="Times New Roman" w:hAnsi="Noto Sans" w:cs="Noto Sans"/>
                <w:b/>
                <w:bCs/>
                <w:color w:val="EEECE1" w:themeColor="background2"/>
                <w:sz w:val="12"/>
                <w:szCs w:val="12"/>
              </w:rPr>
              <w:t>RELACIÓN DE UNIDADES MÉDICAS DE ALTA ESPECIALIDAD CON ABREVIATURAS</w:t>
            </w:r>
          </w:p>
        </w:tc>
      </w:tr>
      <w:tr w:rsidR="005B6210" w:rsidRPr="00A05B14" w14:paraId="7D3B8A37" w14:textId="77777777" w:rsidTr="005F6F50">
        <w:trPr>
          <w:trHeight w:val="54"/>
          <w:tblHeader/>
        </w:trPr>
        <w:tc>
          <w:tcPr>
            <w:tcW w:w="705" w:type="pct"/>
            <w:tcBorders>
              <w:top w:val="nil"/>
              <w:left w:val="single" w:sz="8" w:space="0" w:color="auto"/>
              <w:bottom w:val="single" w:sz="8" w:space="0" w:color="auto"/>
              <w:right w:val="single" w:sz="8" w:space="0" w:color="auto"/>
            </w:tcBorders>
            <w:shd w:val="clear" w:color="auto" w:fill="000000" w:themeFill="text1"/>
            <w:vAlign w:val="center"/>
            <w:hideMark/>
          </w:tcPr>
          <w:p w14:paraId="52C74372" w14:textId="77777777" w:rsidR="005B6210" w:rsidRPr="00A05B14" w:rsidRDefault="005B6210" w:rsidP="00280982">
            <w:pPr>
              <w:jc w:val="center"/>
              <w:rPr>
                <w:rFonts w:ascii="Noto Sans" w:eastAsia="Times New Roman" w:hAnsi="Noto Sans" w:cs="Noto Sans"/>
                <w:b/>
                <w:bCs/>
                <w:color w:val="EEECE1" w:themeColor="background2"/>
                <w:sz w:val="12"/>
                <w:szCs w:val="12"/>
              </w:rPr>
            </w:pPr>
            <w:r w:rsidRPr="00A05B14">
              <w:rPr>
                <w:rFonts w:ascii="Noto Sans" w:eastAsia="Times New Roman" w:hAnsi="Noto Sans" w:cs="Noto Sans"/>
                <w:b/>
                <w:bCs/>
                <w:color w:val="EEECE1" w:themeColor="background2"/>
                <w:sz w:val="12"/>
                <w:szCs w:val="12"/>
              </w:rPr>
              <w:t>ABREVIATURAS</w:t>
            </w:r>
          </w:p>
        </w:tc>
        <w:tc>
          <w:tcPr>
            <w:tcW w:w="4295" w:type="pct"/>
            <w:tcBorders>
              <w:top w:val="nil"/>
              <w:left w:val="nil"/>
              <w:bottom w:val="single" w:sz="8" w:space="0" w:color="auto"/>
              <w:right w:val="single" w:sz="8" w:space="0" w:color="auto"/>
            </w:tcBorders>
            <w:shd w:val="clear" w:color="auto" w:fill="000000" w:themeFill="text1"/>
            <w:vAlign w:val="center"/>
            <w:hideMark/>
          </w:tcPr>
          <w:p w14:paraId="41733EC3" w14:textId="77777777" w:rsidR="005B6210" w:rsidRPr="00A05B14" w:rsidRDefault="005B6210" w:rsidP="00280982">
            <w:pPr>
              <w:jc w:val="center"/>
              <w:rPr>
                <w:rFonts w:ascii="Noto Sans" w:eastAsia="Times New Roman" w:hAnsi="Noto Sans" w:cs="Noto Sans"/>
                <w:b/>
                <w:bCs/>
                <w:color w:val="EEECE1" w:themeColor="background2"/>
                <w:sz w:val="12"/>
                <w:szCs w:val="12"/>
              </w:rPr>
            </w:pPr>
            <w:r w:rsidRPr="00A05B14">
              <w:rPr>
                <w:rFonts w:ascii="Noto Sans" w:eastAsia="Times New Roman" w:hAnsi="Noto Sans" w:cs="Noto Sans"/>
                <w:b/>
                <w:bCs/>
                <w:color w:val="EEECE1" w:themeColor="background2"/>
                <w:sz w:val="12"/>
                <w:szCs w:val="12"/>
              </w:rPr>
              <w:t>UNIDAD</w:t>
            </w:r>
          </w:p>
        </w:tc>
      </w:tr>
      <w:tr w:rsidR="008B54FA" w:rsidRPr="00A05B14" w14:paraId="5A838FCF"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703255D7" w14:textId="50FEC029" w:rsidR="008B54FA" w:rsidRPr="00A05B14" w:rsidRDefault="008B54FA" w:rsidP="008B54FA">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 xml:space="preserve">HES 71 </w:t>
            </w:r>
            <w:r w:rsidR="00525BB0">
              <w:rPr>
                <w:rFonts w:ascii="Noto Sans" w:eastAsia="Times New Roman" w:hAnsi="Noto Sans" w:cs="Noto Sans"/>
                <w:color w:val="000000"/>
                <w:sz w:val="12"/>
                <w:szCs w:val="12"/>
                <w:lang w:val="es-MX" w:eastAsia="es-MX"/>
              </w:rPr>
              <w:t>Torre</w:t>
            </w:r>
            <w:r w:rsidR="00687BA7">
              <w:rPr>
                <w:rFonts w:ascii="Noto Sans" w:eastAsia="Times New Roman" w:hAnsi="Noto Sans" w:cs="Noto Sans"/>
                <w:color w:val="000000"/>
                <w:sz w:val="12"/>
                <w:szCs w:val="12"/>
                <w:lang w:val="es-MX" w:eastAsia="es-MX"/>
              </w:rPr>
              <w:t xml:space="preserve">ón </w:t>
            </w:r>
          </w:p>
        </w:tc>
        <w:tc>
          <w:tcPr>
            <w:tcW w:w="4295" w:type="pct"/>
            <w:tcBorders>
              <w:top w:val="nil"/>
              <w:left w:val="nil"/>
              <w:bottom w:val="single" w:sz="8" w:space="0" w:color="auto"/>
              <w:right w:val="single" w:sz="8" w:space="0" w:color="auto"/>
            </w:tcBorders>
            <w:shd w:val="clear" w:color="auto" w:fill="auto"/>
            <w:vAlign w:val="center"/>
            <w:hideMark/>
          </w:tcPr>
          <w:p w14:paraId="56140EAB" w14:textId="581EBD75" w:rsidR="008B54FA" w:rsidRPr="00A05B14" w:rsidRDefault="00091829" w:rsidP="008B54FA">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UMAE HOSPITAL DE ESPECIALIDADES NO.71 TORREÓN COAHUILA</w:t>
            </w:r>
            <w:r w:rsidR="00F21571">
              <w:rPr>
                <w:rFonts w:ascii="Noto Sans" w:eastAsia="Times New Roman" w:hAnsi="Noto Sans" w:cs="Noto Sans"/>
                <w:color w:val="000000"/>
                <w:sz w:val="12"/>
                <w:szCs w:val="12"/>
              </w:rPr>
              <w:t xml:space="preserve"> </w:t>
            </w:r>
          </w:p>
        </w:tc>
      </w:tr>
      <w:tr w:rsidR="00091829" w:rsidRPr="00A05B14" w14:paraId="0C609B01"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0430E24D" w14:textId="2E57262B" w:rsidR="00091829" w:rsidRPr="00A05B14" w:rsidRDefault="00091829" w:rsidP="00091829">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HES CMN Siglo XXI</w:t>
            </w:r>
            <w:r w:rsidR="00EA7C94">
              <w:rPr>
                <w:rFonts w:ascii="Noto Sans" w:eastAsia="Times New Roman" w:hAnsi="Noto Sans" w:cs="Noto Sans"/>
                <w:color w:val="000000"/>
                <w:sz w:val="12"/>
                <w:szCs w:val="12"/>
                <w:lang w:val="es-MX" w:eastAsia="es-MX"/>
              </w:rPr>
              <w:t xml:space="preserve"> </w:t>
            </w:r>
          </w:p>
        </w:tc>
        <w:tc>
          <w:tcPr>
            <w:tcW w:w="4295" w:type="pct"/>
            <w:tcBorders>
              <w:top w:val="nil"/>
              <w:left w:val="nil"/>
              <w:bottom w:val="single" w:sz="8" w:space="0" w:color="auto"/>
              <w:right w:val="single" w:sz="8" w:space="0" w:color="auto"/>
            </w:tcBorders>
            <w:shd w:val="clear" w:color="auto" w:fill="auto"/>
            <w:vAlign w:val="center"/>
            <w:hideMark/>
          </w:tcPr>
          <w:p w14:paraId="62665F3D" w14:textId="60AC81D3" w:rsidR="00091829" w:rsidRPr="00A05B14" w:rsidRDefault="00091829" w:rsidP="00091829">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UMAE HOSPITAL DE ESPECIALIDADES “DR. BERNARDO SEPÚLVEDA GUTIÉRREZ”, CENTRO MÉDICO NACIONAL SIGLO XXI</w:t>
            </w:r>
            <w:r w:rsidR="007B4B69">
              <w:rPr>
                <w:rFonts w:ascii="Noto Sans" w:eastAsia="Times New Roman" w:hAnsi="Noto Sans" w:cs="Noto Sans"/>
                <w:color w:val="000000"/>
                <w:sz w:val="12"/>
                <w:szCs w:val="12"/>
              </w:rPr>
              <w:t>, CIUDAD DE MÉXICO</w:t>
            </w:r>
            <w:r w:rsidR="00F21571">
              <w:rPr>
                <w:rFonts w:ascii="Noto Sans" w:eastAsia="Times New Roman" w:hAnsi="Noto Sans" w:cs="Noto Sans"/>
                <w:color w:val="000000"/>
                <w:sz w:val="12"/>
                <w:szCs w:val="12"/>
              </w:rPr>
              <w:t xml:space="preserve"> </w:t>
            </w:r>
          </w:p>
        </w:tc>
      </w:tr>
      <w:tr w:rsidR="00091829" w:rsidRPr="00A05B14" w14:paraId="444876F6"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712721CB" w14:textId="54FD5CE9" w:rsidR="00091829" w:rsidRPr="00A05B14" w:rsidRDefault="00091829" w:rsidP="00091829">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 xml:space="preserve">HES </w:t>
            </w:r>
            <w:r w:rsidR="00A5321F">
              <w:rPr>
                <w:rFonts w:ascii="Noto Sans" w:eastAsia="Times New Roman" w:hAnsi="Noto Sans" w:cs="Noto Sans"/>
                <w:color w:val="000000"/>
                <w:sz w:val="12"/>
                <w:szCs w:val="12"/>
                <w:lang w:val="es-MX" w:eastAsia="es-MX"/>
              </w:rPr>
              <w:t xml:space="preserve">1 </w:t>
            </w:r>
            <w:r w:rsidRPr="00A05B14">
              <w:rPr>
                <w:rFonts w:ascii="Noto Sans" w:eastAsia="Times New Roman" w:hAnsi="Noto Sans" w:cs="Noto Sans"/>
                <w:color w:val="000000"/>
                <w:sz w:val="12"/>
                <w:szCs w:val="12"/>
                <w:lang w:val="es-MX" w:eastAsia="es-MX"/>
              </w:rPr>
              <w:t>CMN Mérida</w:t>
            </w:r>
            <w:r w:rsidR="00EA7C94">
              <w:rPr>
                <w:rFonts w:ascii="Noto Sans" w:eastAsia="Times New Roman" w:hAnsi="Noto Sans" w:cs="Noto Sans"/>
                <w:color w:val="000000"/>
                <w:sz w:val="12"/>
                <w:szCs w:val="12"/>
                <w:lang w:val="es-MX" w:eastAsia="es-MX"/>
              </w:rPr>
              <w:t xml:space="preserve"> </w:t>
            </w:r>
          </w:p>
        </w:tc>
        <w:tc>
          <w:tcPr>
            <w:tcW w:w="4295" w:type="pct"/>
            <w:tcBorders>
              <w:top w:val="nil"/>
              <w:left w:val="nil"/>
              <w:bottom w:val="single" w:sz="8" w:space="0" w:color="auto"/>
              <w:right w:val="single" w:sz="8" w:space="0" w:color="auto"/>
            </w:tcBorders>
            <w:shd w:val="clear" w:color="auto" w:fill="auto"/>
            <w:vAlign w:val="center"/>
            <w:hideMark/>
          </w:tcPr>
          <w:p w14:paraId="05485DF0" w14:textId="16E227A5" w:rsidR="00091829" w:rsidRPr="00A05B14" w:rsidRDefault="00091829" w:rsidP="00091829">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UMAE HOSPITAL DE ESPECIALIDADES NO.1 CENTRO MÉDICO NACIONAL "LIC. IGNACIO GARCÍA TÉLLEZ" MÉRIDA, YUC</w:t>
            </w:r>
            <w:r w:rsidR="00C45B82">
              <w:rPr>
                <w:rFonts w:ascii="Noto Sans" w:eastAsia="Times New Roman" w:hAnsi="Noto Sans" w:cs="Noto Sans"/>
                <w:color w:val="000000"/>
                <w:sz w:val="12"/>
                <w:szCs w:val="12"/>
              </w:rPr>
              <w:t>ATÁN</w:t>
            </w:r>
            <w:r w:rsidRPr="00A05B14">
              <w:rPr>
                <w:rFonts w:ascii="Noto Sans" w:eastAsia="Times New Roman" w:hAnsi="Noto Sans" w:cs="Noto Sans"/>
                <w:color w:val="000000"/>
                <w:sz w:val="12"/>
                <w:szCs w:val="12"/>
              </w:rPr>
              <w:t>.</w:t>
            </w:r>
            <w:r w:rsidR="00F21571">
              <w:rPr>
                <w:rFonts w:ascii="Noto Sans" w:eastAsia="Times New Roman" w:hAnsi="Noto Sans" w:cs="Noto Sans"/>
                <w:color w:val="000000"/>
                <w:sz w:val="12"/>
                <w:szCs w:val="12"/>
              </w:rPr>
              <w:t xml:space="preserve"> </w:t>
            </w:r>
          </w:p>
        </w:tc>
      </w:tr>
      <w:tr w:rsidR="00091829" w:rsidRPr="00A05B14" w14:paraId="243016D8"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2B088CBE" w14:textId="7D17A5FA" w:rsidR="00091829" w:rsidRPr="00A05B14" w:rsidRDefault="00091829" w:rsidP="00091829">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 xml:space="preserve">HES 14 </w:t>
            </w:r>
            <w:r w:rsidR="00687BA7">
              <w:rPr>
                <w:rFonts w:ascii="Noto Sans" w:eastAsia="Times New Roman" w:hAnsi="Noto Sans" w:cs="Noto Sans"/>
                <w:color w:val="000000"/>
                <w:sz w:val="12"/>
                <w:szCs w:val="12"/>
                <w:lang w:val="es-MX" w:eastAsia="es-MX"/>
              </w:rPr>
              <w:t>Veracruz</w:t>
            </w:r>
            <w:r w:rsidR="00486BE3">
              <w:rPr>
                <w:rFonts w:ascii="Noto Sans" w:eastAsia="Times New Roman" w:hAnsi="Noto Sans" w:cs="Noto Sans"/>
                <w:color w:val="000000"/>
                <w:sz w:val="12"/>
                <w:szCs w:val="12"/>
                <w:lang w:val="es-MX" w:eastAsia="es-MX"/>
              </w:rPr>
              <w:t xml:space="preserve"> </w:t>
            </w:r>
          </w:p>
        </w:tc>
        <w:tc>
          <w:tcPr>
            <w:tcW w:w="4295" w:type="pct"/>
            <w:tcBorders>
              <w:top w:val="nil"/>
              <w:left w:val="nil"/>
              <w:bottom w:val="single" w:sz="8" w:space="0" w:color="auto"/>
              <w:right w:val="single" w:sz="8" w:space="0" w:color="auto"/>
            </w:tcBorders>
            <w:shd w:val="clear" w:color="auto" w:fill="auto"/>
            <w:vAlign w:val="center"/>
            <w:hideMark/>
          </w:tcPr>
          <w:p w14:paraId="020C128B" w14:textId="0F475B23" w:rsidR="00091829" w:rsidRPr="00A05B14" w:rsidRDefault="00091829" w:rsidP="00091829">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UMAE HOSPITAL DE ESPECIALIDADES NO.14 CENTRO MÉDICO NACIONAL “ADOLFO RUIZ CORTINES”, VERACRUZ, VERACRUZ</w:t>
            </w:r>
            <w:r w:rsidR="00F21571">
              <w:rPr>
                <w:rFonts w:ascii="Noto Sans" w:eastAsia="Times New Roman" w:hAnsi="Noto Sans" w:cs="Noto Sans"/>
                <w:color w:val="000000"/>
                <w:sz w:val="12"/>
                <w:szCs w:val="12"/>
              </w:rPr>
              <w:t xml:space="preserve"> </w:t>
            </w:r>
          </w:p>
        </w:tc>
      </w:tr>
      <w:tr w:rsidR="00F21571" w:rsidRPr="00A05B14" w14:paraId="6F35F2F0"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63E926B9" w14:textId="3F80162C" w:rsidR="00F21571" w:rsidRPr="00A05B14" w:rsidRDefault="00F21571" w:rsidP="00F21571">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HES 2 CMN Obregón</w:t>
            </w:r>
            <w:r w:rsidR="00EA7C94">
              <w:rPr>
                <w:rFonts w:ascii="Noto Sans" w:eastAsia="Times New Roman" w:hAnsi="Noto Sans" w:cs="Noto Sans"/>
                <w:color w:val="000000"/>
                <w:sz w:val="12"/>
                <w:szCs w:val="12"/>
                <w:lang w:val="es-MX" w:eastAsia="es-MX"/>
              </w:rPr>
              <w:t xml:space="preserve"> </w:t>
            </w:r>
            <w:r w:rsidRPr="00A05B14">
              <w:rPr>
                <w:rFonts w:ascii="Noto Sans" w:eastAsia="Times New Roman" w:hAnsi="Noto Sans" w:cs="Noto Sans"/>
                <w:color w:val="000000"/>
                <w:sz w:val="12"/>
                <w:szCs w:val="12"/>
                <w:lang w:val="es-MX" w:eastAsia="es-MX"/>
              </w:rPr>
              <w:t xml:space="preserve"> </w:t>
            </w:r>
          </w:p>
        </w:tc>
        <w:tc>
          <w:tcPr>
            <w:tcW w:w="4295" w:type="pct"/>
            <w:tcBorders>
              <w:top w:val="nil"/>
              <w:left w:val="nil"/>
              <w:bottom w:val="single" w:sz="8" w:space="0" w:color="auto"/>
              <w:right w:val="single" w:sz="8" w:space="0" w:color="auto"/>
            </w:tcBorders>
            <w:shd w:val="clear" w:color="auto" w:fill="auto"/>
            <w:vAlign w:val="center"/>
            <w:hideMark/>
          </w:tcPr>
          <w:p w14:paraId="027F7847" w14:textId="2FDF6243" w:rsidR="00F21571" w:rsidRPr="00A05B14" w:rsidRDefault="004002C6" w:rsidP="00F21571">
            <w:pPr>
              <w:jc w:val="center"/>
              <w:rPr>
                <w:rFonts w:ascii="Noto Sans" w:eastAsia="Times New Roman" w:hAnsi="Noto Sans" w:cs="Noto Sans"/>
                <w:color w:val="000000"/>
                <w:sz w:val="12"/>
                <w:szCs w:val="12"/>
              </w:rPr>
            </w:pPr>
            <w:r w:rsidRPr="004002C6">
              <w:rPr>
                <w:rFonts w:ascii="Noto Sans" w:eastAsia="Times New Roman" w:hAnsi="Noto Sans" w:cs="Noto Sans"/>
                <w:color w:val="000000"/>
                <w:sz w:val="12"/>
                <w:szCs w:val="12"/>
              </w:rPr>
              <w:t>HOSPITAL DE ESPECIALIDADES NO. 2, CENTRO MÉDICO NACIONAL “LUIS DONALDO COLOSIO MURRIETA”, C</w:t>
            </w:r>
            <w:r w:rsidR="00C45B82">
              <w:rPr>
                <w:rFonts w:ascii="Noto Sans" w:eastAsia="Times New Roman" w:hAnsi="Noto Sans" w:cs="Noto Sans"/>
                <w:color w:val="000000"/>
                <w:sz w:val="12"/>
                <w:szCs w:val="12"/>
              </w:rPr>
              <w:t xml:space="preserve">IUDAD </w:t>
            </w:r>
            <w:r w:rsidRPr="004002C6">
              <w:rPr>
                <w:rFonts w:ascii="Noto Sans" w:eastAsia="Times New Roman" w:hAnsi="Noto Sans" w:cs="Noto Sans"/>
                <w:color w:val="000000"/>
                <w:sz w:val="12"/>
                <w:szCs w:val="12"/>
              </w:rPr>
              <w:t>OBREGÓN, SONORA</w:t>
            </w:r>
            <w:r w:rsidRPr="004002C6" w:rsidDel="007F5B27">
              <w:rPr>
                <w:rFonts w:ascii="Noto Sans" w:eastAsia="Times New Roman" w:hAnsi="Noto Sans" w:cs="Noto Sans"/>
                <w:color w:val="000000"/>
                <w:sz w:val="12"/>
                <w:szCs w:val="12"/>
              </w:rPr>
              <w:t xml:space="preserve"> </w:t>
            </w:r>
            <w:r>
              <w:rPr>
                <w:rFonts w:ascii="Noto Sans" w:eastAsia="Times New Roman" w:hAnsi="Noto Sans" w:cs="Noto Sans"/>
                <w:color w:val="000000"/>
                <w:sz w:val="12"/>
                <w:szCs w:val="12"/>
              </w:rPr>
              <w:t xml:space="preserve"> </w:t>
            </w:r>
          </w:p>
        </w:tc>
      </w:tr>
      <w:tr w:rsidR="008B54FA" w:rsidRPr="00A05B14" w14:paraId="3C15A22E"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03B5D568" w14:textId="27C97ABC" w:rsidR="008B54FA" w:rsidRPr="00A05B14" w:rsidRDefault="008B54FA" w:rsidP="008B54FA">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HES 25 Monterrey</w:t>
            </w:r>
            <w:r w:rsidR="00EA7C94">
              <w:rPr>
                <w:rFonts w:ascii="Noto Sans" w:eastAsia="Times New Roman" w:hAnsi="Noto Sans" w:cs="Noto Sans"/>
                <w:color w:val="000000"/>
                <w:sz w:val="12"/>
                <w:szCs w:val="12"/>
                <w:lang w:val="es-MX" w:eastAsia="es-MX"/>
              </w:rPr>
              <w:t xml:space="preserve"> </w:t>
            </w:r>
          </w:p>
        </w:tc>
        <w:tc>
          <w:tcPr>
            <w:tcW w:w="4295" w:type="pct"/>
            <w:tcBorders>
              <w:top w:val="nil"/>
              <w:left w:val="nil"/>
              <w:bottom w:val="single" w:sz="8" w:space="0" w:color="auto"/>
              <w:right w:val="single" w:sz="8" w:space="0" w:color="auto"/>
            </w:tcBorders>
            <w:shd w:val="clear" w:color="auto" w:fill="auto"/>
            <w:vAlign w:val="center"/>
            <w:hideMark/>
          </w:tcPr>
          <w:p w14:paraId="71C8B6B1" w14:textId="77764254" w:rsidR="008B54FA" w:rsidRPr="00A05B14" w:rsidRDefault="00F21571" w:rsidP="008B54FA">
            <w:pPr>
              <w:jc w:val="center"/>
              <w:rPr>
                <w:rFonts w:ascii="Noto Sans" w:eastAsia="Times New Roman" w:hAnsi="Noto Sans" w:cs="Noto Sans"/>
                <w:color w:val="000000"/>
                <w:sz w:val="12"/>
                <w:szCs w:val="12"/>
              </w:rPr>
            </w:pPr>
            <w:r>
              <w:rPr>
                <w:rFonts w:ascii="Noto Sans" w:eastAsia="Times New Roman" w:hAnsi="Noto Sans" w:cs="Noto Sans"/>
                <w:color w:val="000000"/>
                <w:sz w:val="12"/>
                <w:szCs w:val="12"/>
              </w:rPr>
              <w:t xml:space="preserve">UMAE </w:t>
            </w:r>
            <w:r w:rsidRPr="00F21571">
              <w:rPr>
                <w:rFonts w:ascii="Noto Sans" w:eastAsia="Times New Roman" w:hAnsi="Noto Sans" w:cs="Noto Sans"/>
                <w:color w:val="000000"/>
                <w:sz w:val="12"/>
                <w:szCs w:val="12"/>
              </w:rPr>
              <w:t>HOSPITAL DE ESPECIALIDADES NO. 25, CENTRO MÉDICO NACIONAL DEL NORESTE, MONTERREY, N</w:t>
            </w:r>
            <w:r>
              <w:rPr>
                <w:rFonts w:ascii="Noto Sans" w:eastAsia="Times New Roman" w:hAnsi="Noto Sans" w:cs="Noto Sans"/>
                <w:color w:val="000000"/>
                <w:sz w:val="12"/>
                <w:szCs w:val="12"/>
              </w:rPr>
              <w:t xml:space="preserve">UEVO </w:t>
            </w:r>
            <w:r w:rsidRPr="00F21571">
              <w:rPr>
                <w:rFonts w:ascii="Noto Sans" w:eastAsia="Times New Roman" w:hAnsi="Noto Sans" w:cs="Noto Sans"/>
                <w:color w:val="000000"/>
                <w:sz w:val="12"/>
                <w:szCs w:val="12"/>
              </w:rPr>
              <w:t>L</w:t>
            </w:r>
            <w:r>
              <w:rPr>
                <w:rFonts w:ascii="Noto Sans" w:eastAsia="Times New Roman" w:hAnsi="Noto Sans" w:cs="Noto Sans"/>
                <w:color w:val="000000"/>
                <w:sz w:val="12"/>
                <w:szCs w:val="12"/>
              </w:rPr>
              <w:t xml:space="preserve">EÓN </w:t>
            </w:r>
          </w:p>
        </w:tc>
      </w:tr>
      <w:tr w:rsidR="00F21571" w:rsidRPr="00A05B14" w14:paraId="273383D6"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24FB9E8C" w14:textId="0EDB8E06" w:rsidR="00F21571" w:rsidRPr="00A05B14" w:rsidRDefault="00F21571" w:rsidP="00F21571">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HES 1 CMN del Bajío</w:t>
            </w:r>
            <w:r w:rsidR="00EA7C94">
              <w:rPr>
                <w:rFonts w:ascii="Noto Sans" w:eastAsia="Times New Roman" w:hAnsi="Noto Sans" w:cs="Noto Sans"/>
                <w:color w:val="000000"/>
                <w:sz w:val="12"/>
                <w:szCs w:val="12"/>
                <w:lang w:val="es-MX" w:eastAsia="es-MX"/>
              </w:rPr>
              <w:t xml:space="preserve"> </w:t>
            </w:r>
          </w:p>
        </w:tc>
        <w:tc>
          <w:tcPr>
            <w:tcW w:w="4295" w:type="pct"/>
            <w:tcBorders>
              <w:top w:val="nil"/>
              <w:left w:val="nil"/>
              <w:bottom w:val="single" w:sz="8" w:space="0" w:color="auto"/>
              <w:right w:val="single" w:sz="8" w:space="0" w:color="auto"/>
            </w:tcBorders>
            <w:shd w:val="clear" w:color="auto" w:fill="auto"/>
            <w:vAlign w:val="center"/>
          </w:tcPr>
          <w:p w14:paraId="63FE208C" w14:textId="17E43940" w:rsidR="00F21571" w:rsidRPr="00A05B14" w:rsidRDefault="00F21571" w:rsidP="00F21571">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UMAE HOSPITAL DE ESPECIALIDADES NO.1 CENTRO MÉDICO NACIONAL DEL BAJÍO, LEÓN GUANAJUATO</w:t>
            </w:r>
            <w:r>
              <w:rPr>
                <w:rFonts w:ascii="Noto Sans" w:eastAsia="Times New Roman" w:hAnsi="Noto Sans" w:cs="Noto Sans"/>
                <w:color w:val="000000"/>
                <w:sz w:val="12"/>
                <w:szCs w:val="12"/>
              </w:rPr>
              <w:t xml:space="preserve"> </w:t>
            </w:r>
          </w:p>
        </w:tc>
      </w:tr>
      <w:tr w:rsidR="00F21571" w:rsidRPr="00A05B14" w14:paraId="7B1AA420"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7E556E92" w14:textId="29750127" w:rsidR="00F21571" w:rsidRPr="00A05B14" w:rsidRDefault="00F21571" w:rsidP="00F21571">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HP CMN Siglo XXI</w:t>
            </w:r>
            <w:r w:rsidR="00EA7C94">
              <w:rPr>
                <w:rFonts w:ascii="Noto Sans" w:eastAsia="Times New Roman" w:hAnsi="Noto Sans" w:cs="Noto Sans"/>
                <w:color w:val="000000"/>
                <w:sz w:val="12"/>
                <w:szCs w:val="12"/>
                <w:lang w:val="es-MX" w:eastAsia="es-MX"/>
              </w:rPr>
              <w:t xml:space="preserve"> </w:t>
            </w:r>
            <w:r w:rsidRPr="00A05B14">
              <w:rPr>
                <w:rFonts w:ascii="Noto Sans" w:eastAsia="Times New Roman" w:hAnsi="Noto Sans" w:cs="Noto Sans"/>
                <w:color w:val="000000"/>
                <w:sz w:val="12"/>
                <w:szCs w:val="12"/>
                <w:lang w:val="es-MX" w:eastAsia="es-MX"/>
              </w:rPr>
              <w:t xml:space="preserve">  </w:t>
            </w:r>
          </w:p>
        </w:tc>
        <w:tc>
          <w:tcPr>
            <w:tcW w:w="4295" w:type="pct"/>
            <w:tcBorders>
              <w:top w:val="nil"/>
              <w:left w:val="nil"/>
              <w:bottom w:val="single" w:sz="8" w:space="0" w:color="auto"/>
              <w:right w:val="single" w:sz="8" w:space="0" w:color="auto"/>
            </w:tcBorders>
            <w:shd w:val="clear" w:color="auto" w:fill="auto"/>
            <w:vAlign w:val="center"/>
            <w:hideMark/>
          </w:tcPr>
          <w:p w14:paraId="2E7FE255" w14:textId="607D83D5" w:rsidR="00F21571" w:rsidRPr="00A05B14" w:rsidRDefault="006B0BCD" w:rsidP="00F21571">
            <w:pPr>
              <w:jc w:val="center"/>
              <w:rPr>
                <w:rFonts w:ascii="Noto Sans" w:eastAsia="Times New Roman" w:hAnsi="Noto Sans" w:cs="Noto Sans"/>
                <w:color w:val="000000"/>
                <w:sz w:val="12"/>
                <w:szCs w:val="12"/>
              </w:rPr>
            </w:pPr>
            <w:r>
              <w:rPr>
                <w:rFonts w:ascii="Noto Sans" w:eastAsia="Times New Roman" w:hAnsi="Noto Sans" w:cs="Noto Sans"/>
                <w:color w:val="000000"/>
                <w:sz w:val="12"/>
                <w:szCs w:val="12"/>
              </w:rPr>
              <w:t xml:space="preserve">UMAE </w:t>
            </w:r>
            <w:r w:rsidR="009B0D25" w:rsidRPr="00F21571">
              <w:rPr>
                <w:rFonts w:ascii="Noto Sans" w:eastAsia="Times New Roman" w:hAnsi="Noto Sans" w:cs="Noto Sans"/>
                <w:color w:val="000000"/>
                <w:sz w:val="12"/>
                <w:szCs w:val="12"/>
              </w:rPr>
              <w:t>HOSPITAL DE PEDIATRÍA, “DR. SILVESTRE FRENK FREUND”, CENTRO MÉDICO NACIONAL SIGLO XXI</w:t>
            </w:r>
            <w:r w:rsidR="007B4B69">
              <w:rPr>
                <w:rFonts w:ascii="Noto Sans" w:eastAsia="Times New Roman" w:hAnsi="Noto Sans" w:cs="Noto Sans"/>
                <w:color w:val="000000"/>
                <w:sz w:val="12"/>
                <w:szCs w:val="12"/>
              </w:rPr>
              <w:t>, CIUDAD DE MÉXICO</w:t>
            </w:r>
            <w:r w:rsidR="009B0D25">
              <w:rPr>
                <w:rFonts w:ascii="Noto Sans" w:eastAsia="Times New Roman" w:hAnsi="Noto Sans" w:cs="Noto Sans"/>
                <w:color w:val="000000"/>
                <w:sz w:val="12"/>
                <w:szCs w:val="12"/>
              </w:rPr>
              <w:t xml:space="preserve"> </w:t>
            </w:r>
          </w:p>
        </w:tc>
      </w:tr>
      <w:tr w:rsidR="009B22C8" w:rsidRPr="00A05B14" w14:paraId="355B8CDF"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48176A3E" w14:textId="4A377E16" w:rsidR="009B22C8" w:rsidRPr="00A05B14" w:rsidRDefault="009B22C8" w:rsidP="009B22C8">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HTO CMN Puebla</w:t>
            </w:r>
            <w:r w:rsidR="00EA7C94">
              <w:rPr>
                <w:rFonts w:ascii="Noto Sans" w:eastAsia="Times New Roman" w:hAnsi="Noto Sans" w:cs="Noto Sans"/>
                <w:color w:val="000000"/>
                <w:sz w:val="12"/>
                <w:szCs w:val="12"/>
                <w:lang w:val="es-MX" w:eastAsia="es-MX"/>
              </w:rPr>
              <w:t xml:space="preserve"> </w:t>
            </w:r>
          </w:p>
        </w:tc>
        <w:tc>
          <w:tcPr>
            <w:tcW w:w="4295" w:type="pct"/>
            <w:tcBorders>
              <w:top w:val="nil"/>
              <w:left w:val="nil"/>
              <w:bottom w:val="single" w:sz="8" w:space="0" w:color="auto"/>
              <w:right w:val="single" w:sz="8" w:space="0" w:color="auto"/>
            </w:tcBorders>
            <w:shd w:val="clear" w:color="auto" w:fill="auto"/>
            <w:vAlign w:val="center"/>
            <w:hideMark/>
          </w:tcPr>
          <w:p w14:paraId="4553A7DC" w14:textId="147C436D" w:rsidR="009B22C8" w:rsidRPr="00A05B14" w:rsidRDefault="009B22C8" w:rsidP="009B22C8">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UMAE HOSPITAL DE TRAUMATOLOGÍA Y ORTOPEDIA CENTRO MÉDICO NACIONAL "GRAL DE DIV MANUEL ÁVILA CAMACHO", PUEBLA, PUE</w:t>
            </w:r>
            <w:r>
              <w:rPr>
                <w:rFonts w:ascii="Noto Sans" w:eastAsia="Times New Roman" w:hAnsi="Noto Sans" w:cs="Noto Sans"/>
                <w:color w:val="000000"/>
                <w:sz w:val="12"/>
                <w:szCs w:val="12"/>
              </w:rPr>
              <w:t xml:space="preserve">BLA </w:t>
            </w:r>
          </w:p>
        </w:tc>
      </w:tr>
      <w:tr w:rsidR="009B22C8" w:rsidRPr="00A05B14" w14:paraId="183F5F02"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14381AB6" w14:textId="7E336457" w:rsidR="009B22C8" w:rsidRPr="00A05B14" w:rsidRDefault="009B22C8" w:rsidP="009B22C8">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 xml:space="preserve">HONCO CMN Siglo XXI  </w:t>
            </w:r>
          </w:p>
        </w:tc>
        <w:tc>
          <w:tcPr>
            <w:tcW w:w="4295" w:type="pct"/>
            <w:tcBorders>
              <w:top w:val="nil"/>
              <w:left w:val="nil"/>
              <w:bottom w:val="single" w:sz="8" w:space="0" w:color="auto"/>
              <w:right w:val="single" w:sz="8" w:space="0" w:color="auto"/>
            </w:tcBorders>
            <w:shd w:val="clear" w:color="auto" w:fill="auto"/>
            <w:vAlign w:val="center"/>
          </w:tcPr>
          <w:p w14:paraId="47656779" w14:textId="149D6335" w:rsidR="009B22C8" w:rsidRPr="00A05B14" w:rsidRDefault="00D80E40" w:rsidP="009B22C8">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UMAE HOSPITAL DE ONCOLOGÍA, CENTRO MÉDICO NACIONAL SIGLO XXI</w:t>
            </w:r>
            <w:r w:rsidR="007B4B69">
              <w:rPr>
                <w:rFonts w:ascii="Noto Sans" w:eastAsia="Times New Roman" w:hAnsi="Noto Sans" w:cs="Noto Sans"/>
                <w:color w:val="000000"/>
                <w:sz w:val="12"/>
                <w:szCs w:val="12"/>
              </w:rPr>
              <w:t>, CIUDAD DE MÉXICO</w:t>
            </w:r>
            <w:r w:rsidRPr="00A05B14" w:rsidDel="00091829">
              <w:rPr>
                <w:rFonts w:ascii="Noto Sans" w:eastAsia="Times New Roman" w:hAnsi="Noto Sans" w:cs="Noto Sans"/>
                <w:color w:val="000000"/>
                <w:sz w:val="12"/>
                <w:szCs w:val="12"/>
              </w:rPr>
              <w:t xml:space="preserve"> </w:t>
            </w:r>
          </w:p>
        </w:tc>
      </w:tr>
      <w:tr w:rsidR="009B22C8" w:rsidRPr="00A05B14" w14:paraId="4ADD087F"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522C7F3B" w14:textId="74F396A2" w:rsidR="009B22C8" w:rsidRPr="00A05B14" w:rsidRDefault="009B22C8" w:rsidP="009B22C8">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HP CMN Occidente</w:t>
            </w:r>
            <w:r w:rsidR="00250DB4">
              <w:rPr>
                <w:rFonts w:ascii="Noto Sans" w:eastAsia="Times New Roman" w:hAnsi="Noto Sans" w:cs="Noto Sans"/>
                <w:color w:val="000000"/>
                <w:sz w:val="12"/>
                <w:szCs w:val="12"/>
                <w:lang w:val="es-MX" w:eastAsia="es-MX"/>
              </w:rPr>
              <w:t xml:space="preserve"> </w:t>
            </w:r>
          </w:p>
        </w:tc>
        <w:tc>
          <w:tcPr>
            <w:tcW w:w="4295" w:type="pct"/>
            <w:tcBorders>
              <w:top w:val="nil"/>
              <w:left w:val="nil"/>
              <w:bottom w:val="single" w:sz="8" w:space="0" w:color="auto"/>
              <w:right w:val="single" w:sz="8" w:space="0" w:color="auto"/>
            </w:tcBorders>
            <w:shd w:val="clear" w:color="auto" w:fill="auto"/>
            <w:vAlign w:val="center"/>
            <w:hideMark/>
          </w:tcPr>
          <w:p w14:paraId="1019DA6C" w14:textId="3FE6AF66" w:rsidR="009B22C8" w:rsidRPr="00A05B14" w:rsidRDefault="006B0BCD" w:rsidP="009B22C8">
            <w:pPr>
              <w:jc w:val="center"/>
              <w:rPr>
                <w:rFonts w:ascii="Noto Sans" w:eastAsia="Times New Roman" w:hAnsi="Noto Sans" w:cs="Noto Sans"/>
                <w:color w:val="000000"/>
                <w:sz w:val="12"/>
                <w:szCs w:val="12"/>
              </w:rPr>
            </w:pPr>
            <w:r>
              <w:rPr>
                <w:rFonts w:ascii="Noto Sans" w:eastAsia="Times New Roman" w:hAnsi="Noto Sans" w:cs="Noto Sans"/>
                <w:color w:val="000000"/>
                <w:sz w:val="12"/>
                <w:szCs w:val="12"/>
              </w:rPr>
              <w:t xml:space="preserve">UMAE </w:t>
            </w:r>
            <w:r w:rsidR="00672500" w:rsidRPr="00672500">
              <w:rPr>
                <w:rFonts w:ascii="Noto Sans" w:eastAsia="Times New Roman" w:hAnsi="Noto Sans" w:cs="Noto Sans"/>
                <w:color w:val="000000"/>
                <w:sz w:val="12"/>
                <w:szCs w:val="12"/>
              </w:rPr>
              <w:t>HOSPITAL DE PEDIATRÍA, CENTRO MÉDICO NACIONAL DE OCCIDENTE, GUADALAJARA, JALISCO</w:t>
            </w:r>
            <w:r w:rsidR="00672500">
              <w:rPr>
                <w:rFonts w:ascii="Noto Sans" w:eastAsia="Times New Roman" w:hAnsi="Noto Sans" w:cs="Noto Sans"/>
                <w:color w:val="000000"/>
                <w:sz w:val="12"/>
                <w:szCs w:val="12"/>
              </w:rPr>
              <w:t xml:space="preserve"> </w:t>
            </w:r>
          </w:p>
        </w:tc>
      </w:tr>
      <w:tr w:rsidR="009B22C8" w:rsidRPr="00A05B14" w14:paraId="0517C21C"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1C9BD0DF" w14:textId="0FE3C149" w:rsidR="009B22C8" w:rsidRPr="00A05B14" w:rsidRDefault="009B22C8" w:rsidP="009B22C8">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HES CMN Occidente</w:t>
            </w:r>
            <w:r w:rsidR="00250DB4">
              <w:rPr>
                <w:rFonts w:ascii="Noto Sans" w:eastAsia="Times New Roman" w:hAnsi="Noto Sans" w:cs="Noto Sans"/>
                <w:color w:val="000000"/>
                <w:sz w:val="12"/>
                <w:szCs w:val="12"/>
                <w:lang w:val="es-MX" w:eastAsia="es-MX"/>
              </w:rPr>
              <w:t xml:space="preserve"> </w:t>
            </w:r>
          </w:p>
        </w:tc>
        <w:tc>
          <w:tcPr>
            <w:tcW w:w="4295" w:type="pct"/>
            <w:tcBorders>
              <w:top w:val="nil"/>
              <w:left w:val="nil"/>
              <w:bottom w:val="single" w:sz="8" w:space="0" w:color="auto"/>
              <w:right w:val="single" w:sz="8" w:space="0" w:color="auto"/>
            </w:tcBorders>
            <w:shd w:val="clear" w:color="auto" w:fill="auto"/>
            <w:vAlign w:val="center"/>
            <w:hideMark/>
          </w:tcPr>
          <w:p w14:paraId="20A8C199" w14:textId="2F7AD035" w:rsidR="009B22C8" w:rsidRPr="00A05B14" w:rsidRDefault="006B0BCD" w:rsidP="009B22C8">
            <w:pPr>
              <w:jc w:val="center"/>
              <w:rPr>
                <w:rFonts w:ascii="Noto Sans" w:eastAsia="Times New Roman" w:hAnsi="Noto Sans" w:cs="Noto Sans"/>
                <w:color w:val="000000"/>
                <w:sz w:val="12"/>
                <w:szCs w:val="12"/>
              </w:rPr>
            </w:pPr>
            <w:r>
              <w:rPr>
                <w:rFonts w:ascii="Noto Sans" w:eastAsia="Times New Roman" w:hAnsi="Noto Sans" w:cs="Noto Sans"/>
                <w:color w:val="000000"/>
                <w:sz w:val="12"/>
                <w:szCs w:val="12"/>
              </w:rPr>
              <w:t xml:space="preserve">UMAE </w:t>
            </w:r>
            <w:r w:rsidRPr="00A93A17">
              <w:rPr>
                <w:rFonts w:ascii="Noto Sans" w:eastAsia="Times New Roman" w:hAnsi="Noto Sans" w:cs="Noto Sans"/>
                <w:color w:val="000000"/>
                <w:sz w:val="12"/>
                <w:szCs w:val="12"/>
              </w:rPr>
              <w:t>HOSPITAL DE ESPECIALIDADES, CENTRO MÉDICO NACIONAL DE OCCIDENTE, GUADALAJARA, JALISCO</w:t>
            </w:r>
            <w:r>
              <w:rPr>
                <w:rFonts w:ascii="Noto Sans" w:eastAsia="Times New Roman" w:hAnsi="Noto Sans" w:cs="Noto Sans"/>
                <w:color w:val="000000"/>
                <w:sz w:val="12"/>
                <w:szCs w:val="12"/>
              </w:rPr>
              <w:t xml:space="preserve"> </w:t>
            </w:r>
          </w:p>
        </w:tc>
      </w:tr>
      <w:tr w:rsidR="009B22C8" w:rsidRPr="00A05B14" w14:paraId="089594EC"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7B7E5022" w14:textId="15924E0F" w:rsidR="009B22C8" w:rsidRPr="00A05B14" w:rsidRDefault="009B22C8" w:rsidP="009B22C8">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HGP 48 CMN del Bajío</w:t>
            </w:r>
            <w:r w:rsidR="002079BE">
              <w:rPr>
                <w:rFonts w:ascii="Noto Sans" w:eastAsia="Times New Roman" w:hAnsi="Noto Sans" w:cs="Noto Sans"/>
                <w:color w:val="000000"/>
                <w:sz w:val="12"/>
                <w:szCs w:val="12"/>
                <w:lang w:val="es-MX" w:eastAsia="es-MX"/>
              </w:rPr>
              <w:t xml:space="preserve"> </w:t>
            </w:r>
          </w:p>
        </w:tc>
        <w:tc>
          <w:tcPr>
            <w:tcW w:w="4295" w:type="pct"/>
            <w:tcBorders>
              <w:top w:val="nil"/>
              <w:left w:val="nil"/>
              <w:bottom w:val="single" w:sz="8" w:space="0" w:color="auto"/>
              <w:right w:val="single" w:sz="8" w:space="0" w:color="auto"/>
            </w:tcBorders>
            <w:shd w:val="clear" w:color="auto" w:fill="auto"/>
            <w:vAlign w:val="center"/>
            <w:hideMark/>
          </w:tcPr>
          <w:p w14:paraId="37D52FBF" w14:textId="77777777" w:rsidR="009B22C8" w:rsidRPr="00A05B14" w:rsidRDefault="009B22C8" w:rsidP="009B22C8">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rPr>
              <w:t>UMAE HOSPITAL DE GINECOPEDIATRÍA NO. 48 CENTRO MÉDICO NACIONAL DEL BAJÍO, LEÓN GUANAJUATO</w:t>
            </w:r>
          </w:p>
        </w:tc>
      </w:tr>
      <w:tr w:rsidR="009B22C8" w:rsidRPr="00A05B14" w14:paraId="2108A055"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6D7ECFBD" w14:textId="28C94FE5" w:rsidR="009B22C8" w:rsidRPr="00A05B14" w:rsidRDefault="009B22C8" w:rsidP="009B22C8">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HGO CMN Occidente</w:t>
            </w:r>
            <w:r w:rsidR="00671056">
              <w:rPr>
                <w:rFonts w:ascii="Noto Sans" w:eastAsia="Times New Roman" w:hAnsi="Noto Sans" w:cs="Noto Sans"/>
                <w:color w:val="000000"/>
                <w:sz w:val="12"/>
                <w:szCs w:val="12"/>
                <w:lang w:val="es-MX" w:eastAsia="es-MX"/>
              </w:rPr>
              <w:t xml:space="preserve"> </w:t>
            </w:r>
          </w:p>
        </w:tc>
        <w:tc>
          <w:tcPr>
            <w:tcW w:w="4295" w:type="pct"/>
            <w:tcBorders>
              <w:top w:val="nil"/>
              <w:left w:val="nil"/>
              <w:bottom w:val="single" w:sz="8" w:space="0" w:color="auto"/>
              <w:right w:val="single" w:sz="8" w:space="0" w:color="auto"/>
            </w:tcBorders>
            <w:shd w:val="clear" w:color="auto" w:fill="auto"/>
            <w:vAlign w:val="center"/>
            <w:hideMark/>
          </w:tcPr>
          <w:p w14:paraId="34F473BB" w14:textId="4E0AD1BE" w:rsidR="009B22C8" w:rsidRPr="00A05B14" w:rsidRDefault="0033469F" w:rsidP="009B22C8">
            <w:pPr>
              <w:jc w:val="center"/>
              <w:rPr>
                <w:rFonts w:ascii="Noto Sans" w:eastAsia="Times New Roman" w:hAnsi="Noto Sans" w:cs="Noto Sans"/>
                <w:color w:val="000000"/>
                <w:sz w:val="12"/>
                <w:szCs w:val="12"/>
              </w:rPr>
            </w:pPr>
            <w:r>
              <w:rPr>
                <w:rFonts w:ascii="Noto Sans" w:eastAsia="Times New Roman" w:hAnsi="Noto Sans" w:cs="Noto Sans"/>
                <w:color w:val="000000"/>
                <w:sz w:val="12"/>
                <w:szCs w:val="12"/>
              </w:rPr>
              <w:t xml:space="preserve">UMAE </w:t>
            </w:r>
            <w:r w:rsidRPr="0033469F">
              <w:rPr>
                <w:rFonts w:ascii="Noto Sans" w:eastAsia="Times New Roman" w:hAnsi="Noto Sans" w:cs="Noto Sans"/>
                <w:color w:val="000000"/>
                <w:sz w:val="12"/>
                <w:szCs w:val="12"/>
              </w:rPr>
              <w:t>HOSPITAL DE GINECO-OBSTETRICIA, CENTRO MÉDICO NACIONAL OCCIDENTE, GUADALAJARA, JALISCO</w:t>
            </w:r>
            <w:r w:rsidRPr="0033469F" w:rsidDel="00091829">
              <w:rPr>
                <w:rFonts w:ascii="Noto Sans" w:eastAsia="Times New Roman" w:hAnsi="Noto Sans" w:cs="Noto Sans"/>
                <w:color w:val="000000"/>
                <w:sz w:val="12"/>
                <w:szCs w:val="12"/>
              </w:rPr>
              <w:t xml:space="preserve"> </w:t>
            </w:r>
            <w:r>
              <w:rPr>
                <w:rFonts w:ascii="Noto Sans" w:eastAsia="Times New Roman" w:hAnsi="Noto Sans" w:cs="Noto Sans"/>
                <w:color w:val="000000"/>
                <w:sz w:val="12"/>
                <w:szCs w:val="12"/>
              </w:rPr>
              <w:t xml:space="preserve"> </w:t>
            </w:r>
          </w:p>
        </w:tc>
      </w:tr>
      <w:tr w:rsidR="009B22C8" w:rsidRPr="00A05B14" w14:paraId="5F323C07"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62FB96B9" w14:textId="101D3FCA" w:rsidR="009B22C8" w:rsidRPr="00A05B14" w:rsidRDefault="009B22C8" w:rsidP="009B22C8">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HGO 3 CMN La Raza</w:t>
            </w:r>
            <w:r w:rsidR="00671056">
              <w:rPr>
                <w:rFonts w:ascii="Noto Sans" w:eastAsia="Times New Roman" w:hAnsi="Noto Sans" w:cs="Noto Sans"/>
                <w:color w:val="000000"/>
                <w:sz w:val="12"/>
                <w:szCs w:val="12"/>
                <w:lang w:val="es-MX" w:eastAsia="es-MX"/>
              </w:rPr>
              <w:t xml:space="preserve"> </w:t>
            </w:r>
          </w:p>
        </w:tc>
        <w:tc>
          <w:tcPr>
            <w:tcW w:w="4295" w:type="pct"/>
            <w:tcBorders>
              <w:top w:val="nil"/>
              <w:left w:val="nil"/>
              <w:bottom w:val="single" w:sz="8" w:space="0" w:color="auto"/>
              <w:right w:val="single" w:sz="8" w:space="0" w:color="auto"/>
            </w:tcBorders>
            <w:shd w:val="clear" w:color="auto" w:fill="auto"/>
            <w:vAlign w:val="center"/>
            <w:hideMark/>
          </w:tcPr>
          <w:p w14:paraId="68D219BC" w14:textId="4D24F316" w:rsidR="009B22C8" w:rsidRPr="00A05B14" w:rsidRDefault="00FF08FC" w:rsidP="009B22C8">
            <w:pPr>
              <w:jc w:val="center"/>
              <w:rPr>
                <w:rFonts w:ascii="Noto Sans" w:eastAsia="Times New Roman" w:hAnsi="Noto Sans" w:cs="Noto Sans"/>
                <w:color w:val="000000"/>
                <w:sz w:val="12"/>
                <w:szCs w:val="12"/>
              </w:rPr>
            </w:pPr>
            <w:r>
              <w:rPr>
                <w:rFonts w:ascii="Noto Sans" w:eastAsia="Times New Roman" w:hAnsi="Noto Sans" w:cs="Noto Sans"/>
                <w:color w:val="000000"/>
                <w:sz w:val="12"/>
                <w:szCs w:val="12"/>
              </w:rPr>
              <w:t xml:space="preserve">UMAE </w:t>
            </w:r>
            <w:r w:rsidRPr="00FF08FC">
              <w:rPr>
                <w:rFonts w:ascii="Noto Sans" w:eastAsia="Times New Roman" w:hAnsi="Noto Sans" w:cs="Noto Sans"/>
                <w:color w:val="000000"/>
                <w:sz w:val="12"/>
                <w:szCs w:val="12"/>
              </w:rPr>
              <w:t>HOSPITAL DE GINECO-OBSTETRICIA  NO. 3, “DR. VICTOR MANUEL ESPINOSA DE LOS REYES SÁNCHEZ”, CENTRO MÉDICO NACIONAL “LA RAZA”</w:t>
            </w:r>
            <w:r w:rsidR="00904321">
              <w:rPr>
                <w:rFonts w:ascii="Noto Sans" w:eastAsia="Times New Roman" w:hAnsi="Noto Sans" w:cs="Noto Sans"/>
                <w:color w:val="000000"/>
                <w:sz w:val="12"/>
                <w:szCs w:val="12"/>
              </w:rPr>
              <w:t xml:space="preserve">, </w:t>
            </w:r>
            <w:r w:rsidR="00F247B5">
              <w:rPr>
                <w:rFonts w:ascii="Noto Sans" w:eastAsia="Times New Roman" w:hAnsi="Noto Sans" w:cs="Noto Sans"/>
                <w:color w:val="000000"/>
                <w:sz w:val="12"/>
                <w:szCs w:val="12"/>
              </w:rPr>
              <w:t xml:space="preserve">CIUDAD DE MÉXICO </w:t>
            </w:r>
          </w:p>
        </w:tc>
      </w:tr>
      <w:tr w:rsidR="009B22C8" w:rsidRPr="00A05B14" w14:paraId="0111A44D"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2535C69D" w14:textId="1D8E7081" w:rsidR="009B22C8" w:rsidRPr="00A05B14" w:rsidRDefault="009B22C8" w:rsidP="009B22C8">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HTO 21 Monterrey</w:t>
            </w:r>
            <w:r w:rsidR="007B4B69">
              <w:rPr>
                <w:rFonts w:ascii="Noto Sans" w:eastAsia="Times New Roman" w:hAnsi="Noto Sans" w:cs="Noto Sans"/>
                <w:color w:val="000000"/>
                <w:sz w:val="12"/>
                <w:szCs w:val="12"/>
                <w:lang w:val="es-MX" w:eastAsia="es-MX"/>
              </w:rPr>
              <w:t xml:space="preserve"> </w:t>
            </w:r>
          </w:p>
        </w:tc>
        <w:tc>
          <w:tcPr>
            <w:tcW w:w="4295" w:type="pct"/>
            <w:tcBorders>
              <w:top w:val="nil"/>
              <w:left w:val="nil"/>
              <w:bottom w:val="single" w:sz="8" w:space="0" w:color="auto"/>
              <w:right w:val="single" w:sz="8" w:space="0" w:color="auto"/>
            </w:tcBorders>
            <w:shd w:val="clear" w:color="auto" w:fill="auto"/>
            <w:vAlign w:val="center"/>
            <w:hideMark/>
          </w:tcPr>
          <w:p w14:paraId="1B11485C" w14:textId="286685C2" w:rsidR="009B22C8" w:rsidRPr="00A05B14" w:rsidRDefault="00FF311B" w:rsidP="009B22C8">
            <w:pPr>
              <w:jc w:val="center"/>
              <w:rPr>
                <w:rFonts w:ascii="Noto Sans" w:eastAsia="Times New Roman" w:hAnsi="Noto Sans" w:cs="Noto Sans"/>
                <w:color w:val="000000"/>
                <w:sz w:val="12"/>
                <w:szCs w:val="12"/>
              </w:rPr>
            </w:pPr>
            <w:r>
              <w:rPr>
                <w:rFonts w:ascii="Noto Sans" w:eastAsia="Times New Roman" w:hAnsi="Noto Sans" w:cs="Noto Sans"/>
                <w:color w:val="000000"/>
                <w:sz w:val="12"/>
                <w:szCs w:val="12"/>
              </w:rPr>
              <w:t xml:space="preserve">UMAE </w:t>
            </w:r>
            <w:r w:rsidRPr="00485A90">
              <w:rPr>
                <w:rFonts w:ascii="Noto Sans" w:eastAsia="Times New Roman" w:hAnsi="Noto Sans" w:cs="Noto Sans"/>
                <w:color w:val="000000"/>
                <w:sz w:val="12"/>
                <w:szCs w:val="12"/>
              </w:rPr>
              <w:t>HOSPITAL DE TRAUMATOLOGÍA Y ORTOPEDIA NO. 21, CENTRO MÉDICO NACIONAL DEL NORESTE, MONTERREY, N</w:t>
            </w:r>
            <w:r>
              <w:rPr>
                <w:rFonts w:ascii="Noto Sans" w:eastAsia="Times New Roman" w:hAnsi="Noto Sans" w:cs="Noto Sans"/>
                <w:color w:val="000000"/>
                <w:sz w:val="12"/>
                <w:szCs w:val="12"/>
              </w:rPr>
              <w:t xml:space="preserve">UEVO </w:t>
            </w:r>
            <w:r w:rsidRPr="00485A90">
              <w:rPr>
                <w:rFonts w:ascii="Noto Sans" w:eastAsia="Times New Roman" w:hAnsi="Noto Sans" w:cs="Noto Sans"/>
                <w:color w:val="000000"/>
                <w:sz w:val="12"/>
                <w:szCs w:val="12"/>
              </w:rPr>
              <w:t>L</w:t>
            </w:r>
            <w:r>
              <w:rPr>
                <w:rFonts w:ascii="Noto Sans" w:eastAsia="Times New Roman" w:hAnsi="Noto Sans" w:cs="Noto Sans"/>
                <w:color w:val="000000"/>
                <w:sz w:val="12"/>
                <w:szCs w:val="12"/>
              </w:rPr>
              <w:t>EÓN</w:t>
            </w:r>
            <w:r w:rsidR="00485A90">
              <w:rPr>
                <w:rFonts w:ascii="Noto Sans" w:eastAsia="Times New Roman" w:hAnsi="Noto Sans" w:cs="Noto Sans"/>
                <w:color w:val="000000"/>
                <w:sz w:val="12"/>
                <w:szCs w:val="12"/>
              </w:rPr>
              <w:t xml:space="preserve"> </w:t>
            </w:r>
          </w:p>
        </w:tc>
      </w:tr>
      <w:tr w:rsidR="009B22C8" w:rsidRPr="00A05B14" w14:paraId="3B88ADF9"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1CD8DE43" w14:textId="00261DDA" w:rsidR="009B22C8" w:rsidRPr="00A05B14" w:rsidRDefault="009B22C8" w:rsidP="009B22C8">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HGO 23 Monterrey</w:t>
            </w:r>
            <w:r w:rsidR="00247973">
              <w:rPr>
                <w:rFonts w:ascii="Noto Sans" w:eastAsia="Times New Roman" w:hAnsi="Noto Sans" w:cs="Noto Sans"/>
                <w:color w:val="000000"/>
                <w:sz w:val="12"/>
                <w:szCs w:val="12"/>
                <w:lang w:val="es-MX" w:eastAsia="es-MX"/>
              </w:rPr>
              <w:t xml:space="preserve"> </w:t>
            </w:r>
          </w:p>
        </w:tc>
        <w:tc>
          <w:tcPr>
            <w:tcW w:w="4295" w:type="pct"/>
            <w:tcBorders>
              <w:top w:val="nil"/>
              <w:left w:val="nil"/>
              <w:bottom w:val="single" w:sz="8" w:space="0" w:color="auto"/>
              <w:right w:val="single" w:sz="8" w:space="0" w:color="auto"/>
            </w:tcBorders>
            <w:shd w:val="clear" w:color="auto" w:fill="auto"/>
            <w:vAlign w:val="center"/>
            <w:hideMark/>
          </w:tcPr>
          <w:p w14:paraId="46D38456" w14:textId="5153D46A" w:rsidR="009B22C8" w:rsidRPr="00A05B14" w:rsidRDefault="009B6685" w:rsidP="009B22C8">
            <w:pPr>
              <w:jc w:val="center"/>
              <w:rPr>
                <w:rFonts w:ascii="Noto Sans" w:eastAsia="Times New Roman" w:hAnsi="Noto Sans" w:cs="Noto Sans"/>
                <w:color w:val="000000"/>
                <w:sz w:val="12"/>
                <w:szCs w:val="12"/>
              </w:rPr>
            </w:pPr>
            <w:r>
              <w:rPr>
                <w:rFonts w:ascii="Noto Sans" w:eastAsia="Times New Roman" w:hAnsi="Noto Sans" w:cs="Noto Sans"/>
                <w:color w:val="000000"/>
                <w:sz w:val="12"/>
                <w:szCs w:val="12"/>
              </w:rPr>
              <w:t xml:space="preserve">UMAE </w:t>
            </w:r>
            <w:r w:rsidRPr="009B6685">
              <w:rPr>
                <w:rFonts w:ascii="Noto Sans" w:eastAsia="Times New Roman" w:hAnsi="Noto Sans" w:cs="Noto Sans"/>
                <w:color w:val="000000"/>
                <w:sz w:val="12"/>
                <w:szCs w:val="12"/>
              </w:rPr>
              <w:t>HOSPITAL DE GINECO-OBSTETRICIA NO. 23, “DR. IGNACIO MORONES PRIETO”, CENTRO MÉDICO NACIONAL DEL NORESTE, MONTERREY, N</w:t>
            </w:r>
            <w:r>
              <w:rPr>
                <w:rFonts w:ascii="Noto Sans" w:eastAsia="Times New Roman" w:hAnsi="Noto Sans" w:cs="Noto Sans"/>
                <w:color w:val="000000"/>
                <w:sz w:val="12"/>
                <w:szCs w:val="12"/>
              </w:rPr>
              <w:t xml:space="preserve">UEVO </w:t>
            </w:r>
            <w:r w:rsidRPr="009B6685">
              <w:rPr>
                <w:rFonts w:ascii="Noto Sans" w:eastAsia="Times New Roman" w:hAnsi="Noto Sans" w:cs="Noto Sans"/>
                <w:color w:val="000000"/>
                <w:sz w:val="12"/>
                <w:szCs w:val="12"/>
              </w:rPr>
              <w:t>L</w:t>
            </w:r>
            <w:r>
              <w:rPr>
                <w:rFonts w:ascii="Noto Sans" w:eastAsia="Times New Roman" w:hAnsi="Noto Sans" w:cs="Noto Sans"/>
                <w:color w:val="000000"/>
                <w:sz w:val="12"/>
                <w:szCs w:val="12"/>
              </w:rPr>
              <w:t xml:space="preserve">EÓN </w:t>
            </w:r>
          </w:p>
        </w:tc>
      </w:tr>
      <w:tr w:rsidR="009B22C8" w:rsidRPr="00A05B14" w14:paraId="3A7DE3A7"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0586F9A2" w14:textId="1808C466" w:rsidR="009B22C8" w:rsidRPr="00A05B14" w:rsidRDefault="009B22C8" w:rsidP="009B22C8">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HES CMN La Raza</w:t>
            </w:r>
            <w:r w:rsidR="00247973">
              <w:rPr>
                <w:rFonts w:ascii="Noto Sans" w:eastAsia="Times New Roman" w:hAnsi="Noto Sans" w:cs="Noto Sans"/>
                <w:color w:val="000000"/>
                <w:sz w:val="12"/>
                <w:szCs w:val="12"/>
                <w:lang w:val="es-MX" w:eastAsia="es-MX"/>
              </w:rPr>
              <w:t xml:space="preserve"> </w:t>
            </w:r>
          </w:p>
        </w:tc>
        <w:tc>
          <w:tcPr>
            <w:tcW w:w="4295" w:type="pct"/>
            <w:tcBorders>
              <w:top w:val="nil"/>
              <w:left w:val="nil"/>
              <w:bottom w:val="single" w:sz="8" w:space="0" w:color="auto"/>
              <w:right w:val="single" w:sz="8" w:space="0" w:color="auto"/>
            </w:tcBorders>
            <w:shd w:val="clear" w:color="auto" w:fill="auto"/>
            <w:vAlign w:val="center"/>
            <w:hideMark/>
          </w:tcPr>
          <w:p w14:paraId="26237CF7" w14:textId="23632F69" w:rsidR="009B22C8" w:rsidRPr="00A05B14" w:rsidRDefault="002653C8" w:rsidP="009B22C8">
            <w:pPr>
              <w:jc w:val="center"/>
              <w:rPr>
                <w:rFonts w:ascii="Noto Sans" w:eastAsia="Times New Roman" w:hAnsi="Noto Sans" w:cs="Noto Sans"/>
                <w:color w:val="000000"/>
                <w:sz w:val="12"/>
                <w:szCs w:val="12"/>
              </w:rPr>
            </w:pPr>
            <w:r>
              <w:rPr>
                <w:rFonts w:ascii="Noto Sans" w:eastAsia="Times New Roman" w:hAnsi="Noto Sans" w:cs="Noto Sans"/>
                <w:color w:val="000000"/>
                <w:sz w:val="12"/>
                <w:szCs w:val="12"/>
              </w:rPr>
              <w:t xml:space="preserve">UMAE </w:t>
            </w:r>
            <w:r w:rsidRPr="002653C8">
              <w:rPr>
                <w:rFonts w:ascii="Noto Sans" w:eastAsia="Times New Roman" w:hAnsi="Noto Sans" w:cs="Noto Sans"/>
                <w:color w:val="000000"/>
                <w:sz w:val="12"/>
                <w:szCs w:val="12"/>
              </w:rPr>
              <w:t>HOSPITAL DE ESPECIALIDADES, “DR. ANTONIO FRAGA MOURET”, CENTRO  MÉDICO NACIONAL LA RAZA</w:t>
            </w:r>
            <w:r w:rsidR="007B4B69">
              <w:rPr>
                <w:rFonts w:ascii="Noto Sans" w:eastAsia="Times New Roman" w:hAnsi="Noto Sans" w:cs="Noto Sans"/>
                <w:color w:val="000000"/>
                <w:sz w:val="12"/>
                <w:szCs w:val="12"/>
              </w:rPr>
              <w:t>, CIUDAD DE MÉXICO</w:t>
            </w:r>
            <w:r>
              <w:rPr>
                <w:rFonts w:ascii="Noto Sans" w:eastAsia="Times New Roman" w:hAnsi="Noto Sans" w:cs="Noto Sans"/>
                <w:color w:val="000000"/>
                <w:sz w:val="12"/>
                <w:szCs w:val="12"/>
              </w:rPr>
              <w:t xml:space="preserve"> </w:t>
            </w:r>
          </w:p>
        </w:tc>
      </w:tr>
      <w:tr w:rsidR="009B22C8" w:rsidRPr="00A05B14" w14:paraId="2FE61B6F"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0A9341EE" w14:textId="2F1E8505" w:rsidR="009B22C8" w:rsidRPr="00A05B14" w:rsidRDefault="009B22C8" w:rsidP="009B22C8">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 xml:space="preserve">HC CMN Siglo XXI  </w:t>
            </w:r>
          </w:p>
        </w:tc>
        <w:tc>
          <w:tcPr>
            <w:tcW w:w="4295" w:type="pct"/>
            <w:tcBorders>
              <w:top w:val="nil"/>
              <w:left w:val="nil"/>
              <w:bottom w:val="single" w:sz="8" w:space="0" w:color="auto"/>
              <w:right w:val="single" w:sz="8" w:space="0" w:color="auto"/>
            </w:tcBorders>
            <w:shd w:val="clear" w:color="auto" w:fill="auto"/>
            <w:vAlign w:val="center"/>
            <w:hideMark/>
          </w:tcPr>
          <w:p w14:paraId="4E550D25" w14:textId="40E1DB4C" w:rsidR="009B22C8" w:rsidRPr="00A05B14" w:rsidRDefault="009E0457" w:rsidP="009B22C8">
            <w:pPr>
              <w:jc w:val="center"/>
              <w:rPr>
                <w:rFonts w:ascii="Noto Sans" w:eastAsia="Times New Roman" w:hAnsi="Noto Sans" w:cs="Noto Sans"/>
                <w:color w:val="000000"/>
                <w:sz w:val="12"/>
                <w:szCs w:val="12"/>
              </w:rPr>
            </w:pPr>
            <w:r>
              <w:rPr>
                <w:rFonts w:ascii="Noto Sans" w:eastAsia="Times New Roman" w:hAnsi="Noto Sans" w:cs="Noto Sans"/>
                <w:color w:val="000000"/>
                <w:sz w:val="12"/>
                <w:szCs w:val="12"/>
              </w:rPr>
              <w:t xml:space="preserve">UMAE </w:t>
            </w:r>
            <w:r w:rsidRPr="008073CC">
              <w:rPr>
                <w:rFonts w:ascii="Noto Sans" w:eastAsia="Times New Roman" w:hAnsi="Noto Sans" w:cs="Noto Sans"/>
                <w:color w:val="000000"/>
                <w:sz w:val="12"/>
                <w:szCs w:val="12"/>
              </w:rPr>
              <w:t>HOSPITAL DE CARDIOLOGÍA, CENTRO MÉDICO NACIONAL SIGLO XXI</w:t>
            </w:r>
            <w:r w:rsidR="007B4B69">
              <w:rPr>
                <w:rFonts w:ascii="Noto Sans" w:eastAsia="Times New Roman" w:hAnsi="Noto Sans" w:cs="Noto Sans"/>
                <w:color w:val="000000"/>
                <w:sz w:val="12"/>
                <w:szCs w:val="12"/>
              </w:rPr>
              <w:t>, CIUDAD DE MÉXICO</w:t>
            </w:r>
            <w:r w:rsidR="008073CC">
              <w:rPr>
                <w:rFonts w:ascii="Noto Sans" w:eastAsia="Times New Roman" w:hAnsi="Noto Sans" w:cs="Noto Sans"/>
                <w:color w:val="000000"/>
                <w:sz w:val="12"/>
                <w:szCs w:val="12"/>
              </w:rPr>
              <w:t xml:space="preserve"> </w:t>
            </w:r>
          </w:p>
        </w:tc>
      </w:tr>
      <w:tr w:rsidR="009B22C8" w:rsidRPr="00A05B14" w14:paraId="65582B4D"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29B746BF" w14:textId="33A6BB37" w:rsidR="009B22C8" w:rsidRPr="00A05B14" w:rsidRDefault="009B22C8" w:rsidP="009B22C8">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 xml:space="preserve">HTO </w:t>
            </w:r>
            <w:r w:rsidR="00580FF5">
              <w:rPr>
                <w:rFonts w:ascii="Noto Sans" w:eastAsia="Times New Roman" w:hAnsi="Noto Sans" w:cs="Noto Sans"/>
                <w:color w:val="000000"/>
                <w:sz w:val="12"/>
                <w:szCs w:val="12"/>
                <w:lang w:val="es-MX" w:eastAsia="es-MX"/>
              </w:rPr>
              <w:t xml:space="preserve">VFN </w:t>
            </w:r>
          </w:p>
        </w:tc>
        <w:tc>
          <w:tcPr>
            <w:tcW w:w="4295" w:type="pct"/>
            <w:tcBorders>
              <w:top w:val="nil"/>
              <w:left w:val="nil"/>
              <w:bottom w:val="single" w:sz="8" w:space="0" w:color="auto"/>
              <w:right w:val="single" w:sz="8" w:space="0" w:color="auto"/>
            </w:tcBorders>
            <w:shd w:val="clear" w:color="auto" w:fill="auto"/>
            <w:vAlign w:val="center"/>
            <w:hideMark/>
          </w:tcPr>
          <w:p w14:paraId="7721C38F" w14:textId="1E690732" w:rsidR="009B22C8" w:rsidRPr="00A05B14" w:rsidRDefault="00184552" w:rsidP="009B22C8">
            <w:pPr>
              <w:jc w:val="center"/>
              <w:rPr>
                <w:rFonts w:ascii="Noto Sans" w:eastAsia="Times New Roman" w:hAnsi="Noto Sans" w:cs="Noto Sans"/>
                <w:color w:val="000000"/>
                <w:sz w:val="12"/>
                <w:szCs w:val="12"/>
              </w:rPr>
            </w:pPr>
            <w:r>
              <w:rPr>
                <w:rFonts w:ascii="Noto Sans" w:eastAsia="Times New Roman" w:hAnsi="Noto Sans" w:cs="Noto Sans"/>
                <w:color w:val="000000"/>
                <w:sz w:val="12"/>
                <w:szCs w:val="12"/>
              </w:rPr>
              <w:t xml:space="preserve">UMAE </w:t>
            </w:r>
            <w:r w:rsidRPr="00932160">
              <w:rPr>
                <w:rFonts w:ascii="Noto Sans" w:eastAsia="Times New Roman" w:hAnsi="Noto Sans" w:cs="Noto Sans"/>
                <w:color w:val="000000"/>
                <w:sz w:val="12"/>
                <w:szCs w:val="12"/>
              </w:rPr>
              <w:t>HOSPITAL DE TRAUMATOLOGÍA Y ORTOPEDIA “DR. VICTORIO DE LA FUENTE NARVÁEZ”</w:t>
            </w:r>
            <w:r>
              <w:rPr>
                <w:rFonts w:ascii="Noto Sans" w:eastAsia="Times New Roman" w:hAnsi="Noto Sans" w:cs="Noto Sans"/>
                <w:color w:val="000000"/>
                <w:sz w:val="12"/>
                <w:szCs w:val="12"/>
              </w:rPr>
              <w:t>, CIUDAD DE MÉXICO</w:t>
            </w:r>
            <w:r w:rsidR="00932160" w:rsidRPr="00932160">
              <w:rPr>
                <w:rFonts w:ascii="Noto Sans" w:eastAsia="Times New Roman" w:hAnsi="Noto Sans" w:cs="Noto Sans"/>
                <w:color w:val="000000"/>
                <w:sz w:val="12"/>
                <w:szCs w:val="12"/>
              </w:rPr>
              <w:t xml:space="preserve"> </w:t>
            </w:r>
          </w:p>
        </w:tc>
      </w:tr>
      <w:tr w:rsidR="009B22C8" w:rsidRPr="00A05B14" w14:paraId="04C6CB32"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0282079C" w14:textId="3E45D751" w:rsidR="009B22C8" w:rsidRPr="00A05B14" w:rsidRDefault="009B22C8" w:rsidP="009B22C8">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 xml:space="preserve">HGO 4 </w:t>
            </w:r>
          </w:p>
        </w:tc>
        <w:tc>
          <w:tcPr>
            <w:tcW w:w="4295" w:type="pct"/>
            <w:tcBorders>
              <w:top w:val="nil"/>
              <w:left w:val="nil"/>
              <w:bottom w:val="single" w:sz="8" w:space="0" w:color="auto"/>
              <w:right w:val="single" w:sz="8" w:space="0" w:color="auto"/>
            </w:tcBorders>
            <w:shd w:val="clear" w:color="auto" w:fill="auto"/>
            <w:vAlign w:val="center"/>
            <w:hideMark/>
          </w:tcPr>
          <w:p w14:paraId="516AAEF5" w14:textId="18620336" w:rsidR="009B22C8" w:rsidRPr="00A05B14" w:rsidRDefault="00FD07F9" w:rsidP="009B22C8">
            <w:pPr>
              <w:jc w:val="center"/>
              <w:rPr>
                <w:rFonts w:ascii="Noto Sans" w:eastAsia="Times New Roman" w:hAnsi="Noto Sans" w:cs="Noto Sans"/>
                <w:color w:val="000000"/>
                <w:sz w:val="12"/>
                <w:szCs w:val="12"/>
              </w:rPr>
            </w:pPr>
            <w:r>
              <w:rPr>
                <w:rFonts w:ascii="Noto Sans" w:eastAsia="Times New Roman" w:hAnsi="Noto Sans" w:cs="Noto Sans"/>
                <w:color w:val="000000"/>
                <w:sz w:val="12"/>
                <w:szCs w:val="12"/>
              </w:rPr>
              <w:t xml:space="preserve">UMAE </w:t>
            </w:r>
            <w:r w:rsidRPr="00E443C0">
              <w:rPr>
                <w:rFonts w:ascii="Noto Sans" w:eastAsia="Times New Roman" w:hAnsi="Noto Sans" w:cs="Noto Sans"/>
                <w:color w:val="000000"/>
                <w:sz w:val="12"/>
                <w:szCs w:val="12"/>
              </w:rPr>
              <w:t>HOSPITAL DE GINECO-OBSTETRICIA NO. 4, “LUIS CASTELAZO AYALA”, C</w:t>
            </w:r>
            <w:r>
              <w:rPr>
                <w:rFonts w:ascii="Noto Sans" w:eastAsia="Times New Roman" w:hAnsi="Noto Sans" w:cs="Noto Sans"/>
                <w:color w:val="000000"/>
                <w:sz w:val="12"/>
                <w:szCs w:val="12"/>
              </w:rPr>
              <w:t>IUDA</w:t>
            </w:r>
            <w:r w:rsidR="006851E3">
              <w:rPr>
                <w:rFonts w:ascii="Noto Sans" w:eastAsia="Times New Roman" w:hAnsi="Noto Sans" w:cs="Noto Sans"/>
                <w:color w:val="000000"/>
                <w:sz w:val="12"/>
                <w:szCs w:val="12"/>
              </w:rPr>
              <w:t>D</w:t>
            </w:r>
            <w:r>
              <w:rPr>
                <w:rFonts w:ascii="Noto Sans" w:eastAsia="Times New Roman" w:hAnsi="Noto Sans" w:cs="Noto Sans"/>
                <w:color w:val="000000"/>
                <w:sz w:val="12"/>
                <w:szCs w:val="12"/>
              </w:rPr>
              <w:t xml:space="preserve"> DE MÉXICO </w:t>
            </w:r>
          </w:p>
        </w:tc>
      </w:tr>
      <w:tr w:rsidR="009B22C8" w:rsidRPr="00A05B14" w14:paraId="3B2B0603"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596DEDA4" w14:textId="0321FEB8" w:rsidR="009B22C8" w:rsidRPr="00A05B14" w:rsidRDefault="009B22C8" w:rsidP="009B22C8">
            <w:pPr>
              <w:jc w:val="center"/>
              <w:rPr>
                <w:rFonts w:ascii="Noto Sans" w:eastAsia="Times New Roman" w:hAnsi="Noto Sans" w:cs="Noto Sans"/>
                <w:color w:val="000000"/>
                <w:sz w:val="12"/>
                <w:szCs w:val="12"/>
              </w:rPr>
            </w:pPr>
            <w:r w:rsidRPr="00A05B14">
              <w:rPr>
                <w:rFonts w:ascii="Noto Sans" w:eastAsia="Times New Roman" w:hAnsi="Noto Sans" w:cs="Noto Sans"/>
                <w:color w:val="000000"/>
                <w:sz w:val="12"/>
                <w:szCs w:val="12"/>
                <w:lang w:val="es-MX" w:eastAsia="es-MX"/>
              </w:rPr>
              <w:t xml:space="preserve">HTO Lomas Verdes </w:t>
            </w:r>
          </w:p>
        </w:tc>
        <w:tc>
          <w:tcPr>
            <w:tcW w:w="4295" w:type="pct"/>
            <w:tcBorders>
              <w:top w:val="nil"/>
              <w:left w:val="nil"/>
              <w:bottom w:val="single" w:sz="8" w:space="0" w:color="auto"/>
              <w:right w:val="single" w:sz="8" w:space="0" w:color="auto"/>
            </w:tcBorders>
            <w:shd w:val="clear" w:color="auto" w:fill="auto"/>
            <w:vAlign w:val="center"/>
            <w:hideMark/>
          </w:tcPr>
          <w:p w14:paraId="69429A6C" w14:textId="0454CBF5" w:rsidR="009B22C8" w:rsidRPr="00A05B14" w:rsidRDefault="008A11EB" w:rsidP="009B22C8">
            <w:pPr>
              <w:jc w:val="center"/>
              <w:rPr>
                <w:rFonts w:ascii="Noto Sans" w:eastAsia="Times New Roman" w:hAnsi="Noto Sans" w:cs="Noto Sans"/>
                <w:color w:val="000000"/>
                <w:sz w:val="12"/>
                <w:szCs w:val="12"/>
              </w:rPr>
            </w:pPr>
            <w:r>
              <w:rPr>
                <w:rFonts w:ascii="Noto Sans" w:eastAsia="Times New Roman" w:hAnsi="Noto Sans" w:cs="Noto Sans"/>
                <w:color w:val="000000"/>
                <w:sz w:val="12"/>
                <w:szCs w:val="12"/>
              </w:rPr>
              <w:t xml:space="preserve">UMAE </w:t>
            </w:r>
            <w:r w:rsidRPr="008A11EB">
              <w:rPr>
                <w:rFonts w:ascii="Noto Sans" w:eastAsia="Times New Roman" w:hAnsi="Noto Sans" w:cs="Noto Sans"/>
                <w:color w:val="000000"/>
                <w:sz w:val="12"/>
                <w:szCs w:val="12"/>
              </w:rPr>
              <w:t>HOSPITAL DE TRAUMATOLOGÍA Y ORTOPEDIA “LOMAS VERDES”, NAUCALPAN DE JUÁREZ, ESTADO DE MÉXICO</w:t>
            </w:r>
            <w:r>
              <w:rPr>
                <w:rFonts w:ascii="Noto Sans" w:eastAsia="Times New Roman" w:hAnsi="Noto Sans" w:cs="Noto Sans"/>
                <w:color w:val="000000"/>
                <w:sz w:val="12"/>
                <w:szCs w:val="12"/>
              </w:rPr>
              <w:t xml:space="preserve"> </w:t>
            </w:r>
          </w:p>
        </w:tc>
      </w:tr>
      <w:tr w:rsidR="009B22C8" w:rsidRPr="00A05B14" w14:paraId="4859B8A6"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7C9286B0" w14:textId="44212A87" w:rsidR="009B22C8" w:rsidRPr="00A05B14" w:rsidRDefault="009B22C8" w:rsidP="009B22C8">
            <w:pPr>
              <w:jc w:val="center"/>
              <w:rPr>
                <w:rFonts w:ascii="Noto Sans" w:eastAsia="Times New Roman" w:hAnsi="Noto Sans" w:cs="Noto Sans"/>
                <w:color w:val="000000"/>
                <w:sz w:val="12"/>
                <w:szCs w:val="12"/>
              </w:rPr>
            </w:pPr>
            <w:bookmarkStart w:id="0" w:name="_Hlk199250335"/>
            <w:r w:rsidRPr="00A05B14">
              <w:rPr>
                <w:rFonts w:ascii="Noto Sans" w:eastAsia="Times New Roman" w:hAnsi="Noto Sans" w:cs="Noto Sans"/>
                <w:color w:val="000000"/>
                <w:sz w:val="12"/>
                <w:szCs w:val="12"/>
                <w:lang w:val="es-MX" w:eastAsia="es-MX"/>
              </w:rPr>
              <w:t xml:space="preserve">HC 34 Monterrey  </w:t>
            </w:r>
          </w:p>
        </w:tc>
        <w:tc>
          <w:tcPr>
            <w:tcW w:w="4295" w:type="pct"/>
            <w:tcBorders>
              <w:top w:val="nil"/>
              <w:left w:val="nil"/>
              <w:bottom w:val="single" w:sz="8" w:space="0" w:color="auto"/>
              <w:right w:val="single" w:sz="8" w:space="0" w:color="auto"/>
            </w:tcBorders>
            <w:shd w:val="clear" w:color="auto" w:fill="auto"/>
            <w:vAlign w:val="center"/>
            <w:hideMark/>
          </w:tcPr>
          <w:p w14:paraId="1C4619D5" w14:textId="311CB7EB" w:rsidR="009B22C8" w:rsidRPr="00A05B14" w:rsidRDefault="003E4873" w:rsidP="009B22C8">
            <w:pPr>
              <w:jc w:val="center"/>
              <w:rPr>
                <w:rFonts w:ascii="Noto Sans" w:eastAsia="Times New Roman" w:hAnsi="Noto Sans" w:cs="Noto Sans"/>
                <w:color w:val="000000"/>
                <w:sz w:val="12"/>
                <w:szCs w:val="12"/>
              </w:rPr>
            </w:pPr>
            <w:r>
              <w:rPr>
                <w:rFonts w:ascii="Noto Sans" w:eastAsia="Times New Roman" w:hAnsi="Noto Sans" w:cs="Noto Sans"/>
                <w:color w:val="000000"/>
                <w:sz w:val="12"/>
                <w:szCs w:val="12"/>
              </w:rPr>
              <w:t xml:space="preserve">UMAE </w:t>
            </w:r>
            <w:r w:rsidRPr="003E4873">
              <w:rPr>
                <w:rFonts w:ascii="Noto Sans" w:eastAsia="Times New Roman" w:hAnsi="Noto Sans" w:cs="Noto Sans"/>
                <w:color w:val="000000"/>
                <w:sz w:val="12"/>
                <w:szCs w:val="12"/>
              </w:rPr>
              <w:t xml:space="preserve">HOSPITAL DE CARDIOLOGÍA NO. 34, "DR. ALFONSO J. TREVIÑO </w:t>
            </w:r>
            <w:proofErr w:type="spellStart"/>
            <w:r w:rsidRPr="003E4873">
              <w:rPr>
                <w:rFonts w:ascii="Noto Sans" w:eastAsia="Times New Roman" w:hAnsi="Noto Sans" w:cs="Noto Sans"/>
                <w:color w:val="000000"/>
                <w:sz w:val="12"/>
                <w:szCs w:val="12"/>
              </w:rPr>
              <w:t>TREVIÑO</w:t>
            </w:r>
            <w:proofErr w:type="spellEnd"/>
            <w:r w:rsidRPr="003E4873">
              <w:rPr>
                <w:rFonts w:ascii="Noto Sans" w:eastAsia="Times New Roman" w:hAnsi="Noto Sans" w:cs="Noto Sans"/>
                <w:color w:val="000000"/>
                <w:sz w:val="12"/>
                <w:szCs w:val="12"/>
              </w:rPr>
              <w:t>", CENTRO MÉDICO NACIONAL DEL NORESTE, MONTERREY, N</w:t>
            </w:r>
            <w:r>
              <w:rPr>
                <w:rFonts w:ascii="Noto Sans" w:eastAsia="Times New Roman" w:hAnsi="Noto Sans" w:cs="Noto Sans"/>
                <w:color w:val="000000"/>
                <w:sz w:val="12"/>
                <w:szCs w:val="12"/>
              </w:rPr>
              <w:t xml:space="preserve">UEVO </w:t>
            </w:r>
            <w:r w:rsidRPr="003E4873">
              <w:rPr>
                <w:rFonts w:ascii="Noto Sans" w:eastAsia="Times New Roman" w:hAnsi="Noto Sans" w:cs="Noto Sans"/>
                <w:color w:val="000000"/>
                <w:sz w:val="12"/>
                <w:szCs w:val="12"/>
              </w:rPr>
              <w:t>L</w:t>
            </w:r>
            <w:r>
              <w:rPr>
                <w:rFonts w:ascii="Noto Sans" w:eastAsia="Times New Roman" w:hAnsi="Noto Sans" w:cs="Noto Sans"/>
                <w:color w:val="000000"/>
                <w:sz w:val="12"/>
                <w:szCs w:val="12"/>
              </w:rPr>
              <w:t xml:space="preserve">EÓN </w:t>
            </w:r>
          </w:p>
        </w:tc>
      </w:tr>
      <w:bookmarkEnd w:id="0"/>
      <w:tr w:rsidR="009B22C8" w:rsidRPr="00091829" w14:paraId="68B4EB2D" w14:textId="77777777" w:rsidTr="005F6F50">
        <w:trPr>
          <w:trHeight w:val="54"/>
        </w:trPr>
        <w:tc>
          <w:tcPr>
            <w:tcW w:w="705" w:type="pct"/>
            <w:tcBorders>
              <w:top w:val="nil"/>
              <w:left w:val="single" w:sz="8" w:space="0" w:color="auto"/>
              <w:bottom w:val="single" w:sz="8" w:space="0" w:color="auto"/>
              <w:right w:val="single" w:sz="8" w:space="0" w:color="auto"/>
            </w:tcBorders>
            <w:shd w:val="clear" w:color="auto" w:fill="auto"/>
            <w:vAlign w:val="center"/>
            <w:hideMark/>
          </w:tcPr>
          <w:p w14:paraId="11CBD86E" w14:textId="33DC1495" w:rsidR="009B22C8" w:rsidRPr="005F6F50" w:rsidRDefault="009B22C8" w:rsidP="009B22C8">
            <w:pPr>
              <w:jc w:val="center"/>
              <w:rPr>
                <w:rFonts w:ascii="Noto Sans" w:eastAsia="Times New Roman" w:hAnsi="Noto Sans" w:cs="Noto Sans"/>
                <w:color w:val="000000"/>
                <w:sz w:val="12"/>
                <w:szCs w:val="12"/>
                <w:lang w:val="es-MX" w:eastAsia="es-MX"/>
              </w:rPr>
            </w:pPr>
            <w:r w:rsidRPr="00091829">
              <w:rPr>
                <w:rFonts w:ascii="Noto Sans" w:eastAsia="Times New Roman" w:hAnsi="Noto Sans" w:cs="Noto Sans"/>
                <w:color w:val="000000"/>
                <w:sz w:val="12"/>
                <w:szCs w:val="12"/>
                <w:lang w:val="es-MX" w:eastAsia="es-MX"/>
              </w:rPr>
              <w:t>UMAE-HG CMN La Raza</w:t>
            </w:r>
          </w:p>
        </w:tc>
        <w:tc>
          <w:tcPr>
            <w:tcW w:w="4295" w:type="pct"/>
            <w:tcBorders>
              <w:top w:val="nil"/>
              <w:left w:val="nil"/>
              <w:bottom w:val="single" w:sz="8" w:space="0" w:color="auto"/>
              <w:right w:val="single" w:sz="8" w:space="0" w:color="auto"/>
            </w:tcBorders>
            <w:shd w:val="clear" w:color="auto" w:fill="auto"/>
            <w:vAlign w:val="center"/>
            <w:hideMark/>
          </w:tcPr>
          <w:p w14:paraId="543AA410" w14:textId="7F8677F0" w:rsidR="009B22C8" w:rsidRPr="005F6F50" w:rsidRDefault="00D039D4" w:rsidP="009B22C8">
            <w:pPr>
              <w:jc w:val="center"/>
              <w:rPr>
                <w:rFonts w:ascii="Noto Sans" w:eastAsia="Times New Roman" w:hAnsi="Noto Sans" w:cs="Noto Sans"/>
                <w:color w:val="000000"/>
                <w:sz w:val="12"/>
                <w:szCs w:val="12"/>
                <w:lang w:val="es-MX" w:eastAsia="es-MX"/>
              </w:rPr>
            </w:pPr>
            <w:r>
              <w:rPr>
                <w:rFonts w:ascii="Noto Sans" w:eastAsia="Times New Roman" w:hAnsi="Noto Sans" w:cs="Noto Sans"/>
                <w:color w:val="000000"/>
                <w:sz w:val="12"/>
                <w:szCs w:val="12"/>
                <w:lang w:val="es-MX" w:eastAsia="es-MX"/>
              </w:rPr>
              <w:t xml:space="preserve">UMAE </w:t>
            </w:r>
            <w:r w:rsidRPr="00D039D4">
              <w:rPr>
                <w:rFonts w:ascii="Noto Sans" w:eastAsia="Times New Roman" w:hAnsi="Noto Sans" w:cs="Noto Sans"/>
                <w:color w:val="000000"/>
                <w:sz w:val="12"/>
                <w:szCs w:val="12"/>
                <w:lang w:val="es-MX" w:eastAsia="es-MX"/>
              </w:rPr>
              <w:t xml:space="preserve">HOSPITAL GENERAL, “DR. GAUDENCIO GONZÁLEZ GARZA”, CENTRO MÉDICO NACIONAL “LA RAZA”, </w:t>
            </w:r>
            <w:r>
              <w:rPr>
                <w:rFonts w:ascii="Noto Sans" w:eastAsia="Times New Roman" w:hAnsi="Noto Sans" w:cs="Noto Sans"/>
                <w:color w:val="000000"/>
                <w:sz w:val="12"/>
                <w:szCs w:val="12"/>
                <w:lang w:val="es-MX" w:eastAsia="es-MX"/>
              </w:rPr>
              <w:t>CIUDAD DE MÉXICO</w:t>
            </w:r>
          </w:p>
        </w:tc>
      </w:tr>
    </w:tbl>
    <w:p w14:paraId="350DA1F4" w14:textId="77777777" w:rsidR="002504CE" w:rsidRPr="005F6F50" w:rsidRDefault="002504CE" w:rsidP="00280982">
      <w:pPr>
        <w:pStyle w:val="Prrafodelista"/>
        <w:suppressAutoHyphens/>
        <w:spacing w:after="0" w:line="240" w:lineRule="auto"/>
        <w:ind w:left="540"/>
        <w:jc w:val="both"/>
        <w:rPr>
          <w:rFonts w:ascii="Noto Sans" w:hAnsi="Noto Sans" w:cs="Noto Sans"/>
          <w:b/>
          <w:bCs/>
          <w:color w:val="000000" w:themeColor="text1"/>
          <w:sz w:val="20"/>
          <w:szCs w:val="20"/>
          <w:lang w:val="es-ES"/>
        </w:rPr>
      </w:pPr>
    </w:p>
    <w:p w14:paraId="670AEBD3" w14:textId="77777777" w:rsidR="00E8073D" w:rsidRPr="008F14A4" w:rsidRDefault="0084245F" w:rsidP="00280982">
      <w:pPr>
        <w:pStyle w:val="Prrafodelista"/>
        <w:numPr>
          <w:ilvl w:val="0"/>
          <w:numId w:val="7"/>
        </w:numPr>
        <w:spacing w:after="160" w:line="240" w:lineRule="auto"/>
        <w:ind w:left="-284" w:right="-943" w:hanging="425"/>
        <w:jc w:val="both"/>
        <w:rPr>
          <w:rFonts w:ascii="Noto Sans" w:hAnsi="Noto Sans" w:cs="Noto Sans"/>
          <w:b/>
          <w:sz w:val="20"/>
          <w:szCs w:val="20"/>
        </w:rPr>
      </w:pPr>
      <w:r w:rsidRPr="008F14A4">
        <w:rPr>
          <w:rFonts w:ascii="Noto Sans" w:hAnsi="Noto Sans" w:cs="Noto Sans"/>
          <w:b/>
          <w:color w:val="000000"/>
          <w:sz w:val="20"/>
          <w:szCs w:val="20"/>
        </w:rPr>
        <w:t>En caso de que se requieran pruebas,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 LIC, cuando ésta resulte aplicable. Dicha comprobación será elaborada por el Área Técnica</w:t>
      </w:r>
      <w:r w:rsidRPr="008F14A4">
        <w:rPr>
          <w:rFonts w:ascii="Noto Sans" w:hAnsi="Noto Sans" w:cs="Noto Sans"/>
          <w:b/>
          <w:sz w:val="20"/>
          <w:szCs w:val="20"/>
        </w:rPr>
        <w:t>.</w:t>
      </w:r>
      <w:r w:rsidRPr="008F14A4">
        <w:rPr>
          <w:rFonts w:ascii="Noto Sans" w:hAnsi="Noto Sans" w:cs="Noto Sans"/>
          <w:sz w:val="20"/>
          <w:szCs w:val="20"/>
        </w:rPr>
        <w:t xml:space="preserve"> No aplica.</w:t>
      </w:r>
    </w:p>
    <w:p w14:paraId="2905E3DB" w14:textId="77777777" w:rsidR="00E8073D" w:rsidRPr="008F14A4" w:rsidRDefault="00E8073D" w:rsidP="00280982">
      <w:pPr>
        <w:pStyle w:val="Prrafodelista"/>
        <w:spacing w:after="160" w:line="240" w:lineRule="auto"/>
        <w:ind w:left="-284" w:right="-943"/>
        <w:jc w:val="both"/>
        <w:rPr>
          <w:rFonts w:ascii="Noto Sans" w:hAnsi="Noto Sans" w:cs="Noto Sans"/>
          <w:b/>
          <w:sz w:val="20"/>
          <w:szCs w:val="20"/>
        </w:rPr>
      </w:pPr>
    </w:p>
    <w:p w14:paraId="6203191B" w14:textId="77777777" w:rsidR="00E8073D" w:rsidRPr="008F14A4" w:rsidRDefault="0084245F" w:rsidP="00280982">
      <w:pPr>
        <w:pStyle w:val="Prrafodelista"/>
        <w:numPr>
          <w:ilvl w:val="0"/>
          <w:numId w:val="7"/>
        </w:numPr>
        <w:spacing w:after="160" w:line="240" w:lineRule="auto"/>
        <w:ind w:left="-284" w:right="-943" w:hanging="425"/>
        <w:jc w:val="both"/>
        <w:rPr>
          <w:rFonts w:ascii="Noto Sans" w:hAnsi="Noto Sans" w:cs="Noto Sans"/>
          <w:b/>
          <w:sz w:val="20"/>
          <w:szCs w:val="20"/>
        </w:rPr>
      </w:pPr>
      <w:r w:rsidRPr="008F14A4">
        <w:rPr>
          <w:rFonts w:ascii="Noto Sans" w:hAnsi="Noto Sans" w:cs="Noto Sans"/>
          <w:b/>
          <w:sz w:val="20"/>
          <w:szCs w:val="20"/>
        </w:rPr>
        <w:lastRenderedPageBreak/>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r w:rsidRPr="008F14A4">
        <w:rPr>
          <w:rFonts w:ascii="Noto Sans" w:hAnsi="Noto Sans" w:cs="Noto Sans"/>
          <w:sz w:val="20"/>
          <w:szCs w:val="20"/>
        </w:rPr>
        <w:t xml:space="preserve"> No aplica.</w:t>
      </w:r>
    </w:p>
    <w:p w14:paraId="2BE704C4" w14:textId="77777777" w:rsidR="00E8073D" w:rsidRPr="008F14A4" w:rsidRDefault="00E8073D" w:rsidP="00280982">
      <w:pPr>
        <w:pStyle w:val="Prrafodelista"/>
        <w:spacing w:line="240" w:lineRule="auto"/>
        <w:rPr>
          <w:rFonts w:ascii="Noto Sans" w:hAnsi="Noto Sans" w:cs="Noto Sans"/>
          <w:b/>
          <w:sz w:val="20"/>
          <w:szCs w:val="20"/>
        </w:rPr>
      </w:pPr>
    </w:p>
    <w:p w14:paraId="58AE9284" w14:textId="77777777" w:rsidR="00E8073D" w:rsidRPr="008F14A4" w:rsidRDefault="0084245F" w:rsidP="00280982">
      <w:pPr>
        <w:pStyle w:val="Prrafodelista"/>
        <w:numPr>
          <w:ilvl w:val="0"/>
          <w:numId w:val="7"/>
        </w:numPr>
        <w:spacing w:after="160" w:line="240" w:lineRule="auto"/>
        <w:ind w:left="-284" w:right="-943" w:hanging="425"/>
        <w:jc w:val="both"/>
        <w:rPr>
          <w:rFonts w:ascii="Noto Sans" w:hAnsi="Noto Sans" w:cs="Noto Sans"/>
          <w:b/>
          <w:sz w:val="20"/>
          <w:szCs w:val="20"/>
        </w:rPr>
      </w:pPr>
      <w:r w:rsidRPr="008F14A4">
        <w:rPr>
          <w:rFonts w:ascii="Noto Sans" w:hAnsi="Noto Sans" w:cs="Noto Sans"/>
          <w:b/>
          <w:sz w:val="20"/>
          <w:szCs w:val="20"/>
        </w:rPr>
        <w:t>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w:t>
      </w:r>
      <w:r w:rsidRPr="008F14A4">
        <w:rPr>
          <w:rFonts w:ascii="Noto Sans" w:hAnsi="Noto Sans" w:cs="Noto Sans"/>
          <w:sz w:val="20"/>
          <w:szCs w:val="20"/>
        </w:rPr>
        <w:t xml:space="preserve"> No aplica.</w:t>
      </w:r>
    </w:p>
    <w:p w14:paraId="3C37BE73" w14:textId="77777777" w:rsidR="00E8073D" w:rsidRPr="008F14A4" w:rsidRDefault="00E8073D" w:rsidP="00280982">
      <w:pPr>
        <w:pStyle w:val="Prrafodelista"/>
        <w:spacing w:line="240" w:lineRule="auto"/>
        <w:rPr>
          <w:rFonts w:ascii="Noto Sans" w:hAnsi="Noto Sans" w:cs="Noto Sans"/>
          <w:b/>
          <w:color w:val="000000"/>
          <w:sz w:val="20"/>
          <w:szCs w:val="20"/>
        </w:rPr>
      </w:pPr>
    </w:p>
    <w:p w14:paraId="41921C37" w14:textId="77777777" w:rsidR="00E8073D" w:rsidRPr="008F14A4" w:rsidRDefault="0084245F" w:rsidP="00280982">
      <w:pPr>
        <w:pStyle w:val="Prrafodelista"/>
        <w:numPr>
          <w:ilvl w:val="0"/>
          <w:numId w:val="7"/>
        </w:numPr>
        <w:spacing w:after="160" w:line="240" w:lineRule="auto"/>
        <w:ind w:left="-284" w:right="-943" w:hanging="425"/>
        <w:jc w:val="both"/>
        <w:rPr>
          <w:rFonts w:ascii="Noto Sans" w:hAnsi="Noto Sans" w:cs="Noto Sans"/>
          <w:b/>
          <w:sz w:val="20"/>
          <w:szCs w:val="20"/>
        </w:rPr>
      </w:pPr>
      <w:r w:rsidRPr="008F14A4">
        <w:rPr>
          <w:rFonts w:ascii="Noto Sans" w:hAnsi="Noto Sans" w:cs="Noto Sans"/>
          <w:b/>
          <w:color w:val="000000"/>
          <w:sz w:val="20"/>
          <w:szCs w:val="20"/>
        </w:rPr>
        <w:t xml:space="preserve">Normas: Oficial Mexicana, Estándar (antes Mexicana), Internacional, de Referencia o Especificación Técnica, que resulte aplicable a los bienes o servicios requeridos, conforme a la LIC con base en lo señalado en el numeral 4.28.4 de las presentes POBALINES y, en su caso, el Registro Sanitario correspondiente. </w:t>
      </w:r>
      <w:r w:rsidRPr="008F14A4">
        <w:rPr>
          <w:rFonts w:ascii="Noto Sans" w:hAnsi="Noto Sans" w:cs="Noto Sans"/>
          <w:sz w:val="20"/>
          <w:szCs w:val="20"/>
        </w:rPr>
        <w:t>Al presente requerimiento, no le aplican Normas Oficiales Mexicanas, Norma Mexicanas, Normas Internacionales o Normas de referencia o especificaciones, conforme a la Ley de Infraestructura de la Calidad.</w:t>
      </w:r>
    </w:p>
    <w:p w14:paraId="1D514D0A" w14:textId="77777777" w:rsidR="00E8073D" w:rsidRPr="008F14A4" w:rsidRDefault="00E8073D" w:rsidP="00280982">
      <w:pPr>
        <w:pStyle w:val="Prrafodelista"/>
        <w:spacing w:line="240" w:lineRule="auto"/>
        <w:rPr>
          <w:rFonts w:ascii="Noto Sans" w:eastAsia="Times New Roman" w:hAnsi="Noto Sans" w:cs="Noto Sans"/>
          <w:b/>
          <w:sz w:val="20"/>
          <w:szCs w:val="20"/>
        </w:rPr>
      </w:pPr>
    </w:p>
    <w:p w14:paraId="5305310E" w14:textId="77777777" w:rsidR="0084245F" w:rsidRPr="008F14A4" w:rsidRDefault="0084245F" w:rsidP="00280982">
      <w:pPr>
        <w:pStyle w:val="Prrafodelista"/>
        <w:numPr>
          <w:ilvl w:val="0"/>
          <w:numId w:val="7"/>
        </w:numPr>
        <w:spacing w:after="160" w:line="240" w:lineRule="auto"/>
        <w:ind w:left="-284" w:right="-943" w:hanging="425"/>
        <w:jc w:val="both"/>
        <w:rPr>
          <w:rFonts w:ascii="Noto Sans" w:hAnsi="Noto Sans" w:cs="Noto Sans"/>
          <w:b/>
          <w:sz w:val="20"/>
          <w:szCs w:val="20"/>
        </w:rPr>
      </w:pPr>
      <w:r w:rsidRPr="008F14A4">
        <w:rPr>
          <w:rFonts w:ascii="Noto Sans" w:eastAsia="Times New Roman" w:hAnsi="Noto Sans" w:cs="Noto Sans"/>
          <w:b/>
          <w:sz w:val="20"/>
          <w:szCs w:val="20"/>
        </w:rPr>
        <w:t>El A</w:t>
      </w:r>
      <w:r w:rsidRPr="008F14A4">
        <w:rPr>
          <w:rFonts w:ascii="Noto Sans" w:eastAsia="Times New Roman" w:hAnsi="Noto Sans" w:cs="Noto Sans"/>
          <w:b/>
          <w:spacing w:val="3"/>
          <w:sz w:val="20"/>
          <w:szCs w:val="20"/>
        </w:rPr>
        <w:t>n</w:t>
      </w:r>
      <w:r w:rsidRPr="008F14A4">
        <w:rPr>
          <w:rFonts w:ascii="Noto Sans" w:eastAsia="Times New Roman" w:hAnsi="Noto Sans" w:cs="Noto Sans"/>
          <w:b/>
          <w:sz w:val="20"/>
          <w:szCs w:val="20"/>
        </w:rPr>
        <w:t>e</w:t>
      </w:r>
      <w:r w:rsidRPr="008F14A4">
        <w:rPr>
          <w:rFonts w:ascii="Noto Sans" w:eastAsia="Times New Roman" w:hAnsi="Noto Sans" w:cs="Noto Sans"/>
          <w:b/>
          <w:spacing w:val="-2"/>
          <w:sz w:val="20"/>
          <w:szCs w:val="20"/>
        </w:rPr>
        <w:t>x</w:t>
      </w:r>
      <w:r w:rsidRPr="008F14A4">
        <w:rPr>
          <w:rFonts w:ascii="Noto Sans" w:eastAsia="Times New Roman" w:hAnsi="Noto Sans" w:cs="Noto Sans"/>
          <w:b/>
          <w:sz w:val="20"/>
          <w:szCs w:val="20"/>
        </w:rPr>
        <w:t xml:space="preserve">o </w:t>
      </w:r>
      <w:r w:rsidRPr="008F14A4">
        <w:rPr>
          <w:rFonts w:ascii="Noto Sans" w:eastAsia="Times New Roman" w:hAnsi="Noto Sans" w:cs="Noto Sans"/>
          <w:b/>
          <w:w w:val="99"/>
          <w:sz w:val="20"/>
          <w:szCs w:val="20"/>
        </w:rPr>
        <w:t>T</w:t>
      </w:r>
      <w:r w:rsidRPr="008F14A4">
        <w:rPr>
          <w:rFonts w:ascii="Noto Sans" w:eastAsia="Times New Roman" w:hAnsi="Noto Sans" w:cs="Noto Sans"/>
          <w:b/>
          <w:w w:val="125"/>
          <w:sz w:val="20"/>
          <w:szCs w:val="20"/>
        </w:rPr>
        <w:t>é</w:t>
      </w:r>
      <w:r w:rsidRPr="008F14A4">
        <w:rPr>
          <w:rFonts w:ascii="Noto Sans" w:eastAsia="Times New Roman" w:hAnsi="Noto Sans" w:cs="Noto Sans"/>
          <w:b/>
          <w:spacing w:val="-2"/>
          <w:w w:val="112"/>
          <w:sz w:val="20"/>
          <w:szCs w:val="20"/>
        </w:rPr>
        <w:t>c</w:t>
      </w:r>
      <w:r w:rsidRPr="008F14A4">
        <w:rPr>
          <w:rFonts w:ascii="Noto Sans" w:eastAsia="Times New Roman" w:hAnsi="Noto Sans" w:cs="Noto Sans"/>
          <w:b/>
          <w:w w:val="110"/>
          <w:sz w:val="20"/>
          <w:szCs w:val="20"/>
        </w:rPr>
        <w:t>n</w:t>
      </w:r>
      <w:r w:rsidRPr="008F14A4">
        <w:rPr>
          <w:rFonts w:ascii="Noto Sans" w:eastAsia="Times New Roman" w:hAnsi="Noto Sans" w:cs="Noto Sans"/>
          <w:b/>
          <w:spacing w:val="2"/>
          <w:w w:val="79"/>
          <w:sz w:val="20"/>
          <w:szCs w:val="20"/>
        </w:rPr>
        <w:t>i</w:t>
      </w:r>
      <w:r w:rsidRPr="008F14A4">
        <w:rPr>
          <w:rFonts w:ascii="Noto Sans" w:eastAsia="Times New Roman" w:hAnsi="Noto Sans" w:cs="Noto Sans"/>
          <w:b/>
          <w:w w:val="111"/>
          <w:sz w:val="20"/>
          <w:szCs w:val="20"/>
        </w:rPr>
        <w:t xml:space="preserve">co </w:t>
      </w:r>
      <w:r w:rsidRPr="008F14A4">
        <w:rPr>
          <w:rFonts w:ascii="Noto Sans" w:eastAsia="Times New Roman" w:hAnsi="Noto Sans" w:cs="Noto Sans"/>
          <w:b/>
          <w:sz w:val="20"/>
          <w:szCs w:val="20"/>
        </w:rPr>
        <w:t xml:space="preserve">no </w:t>
      </w:r>
      <w:r w:rsidRPr="008F14A4">
        <w:rPr>
          <w:rFonts w:ascii="Noto Sans" w:eastAsia="Times New Roman" w:hAnsi="Noto Sans" w:cs="Noto Sans"/>
          <w:b/>
          <w:spacing w:val="-1"/>
          <w:w w:val="114"/>
          <w:sz w:val="20"/>
          <w:szCs w:val="20"/>
        </w:rPr>
        <w:t>d</w:t>
      </w:r>
      <w:r w:rsidRPr="008F14A4">
        <w:rPr>
          <w:rFonts w:ascii="Noto Sans" w:eastAsia="Times New Roman" w:hAnsi="Noto Sans" w:cs="Noto Sans"/>
          <w:b/>
          <w:w w:val="114"/>
          <w:sz w:val="20"/>
          <w:szCs w:val="20"/>
        </w:rPr>
        <w:t>e</w:t>
      </w:r>
      <w:r w:rsidRPr="008F14A4">
        <w:rPr>
          <w:rFonts w:ascii="Noto Sans" w:eastAsia="Times New Roman" w:hAnsi="Noto Sans" w:cs="Noto Sans"/>
          <w:b/>
          <w:spacing w:val="-1"/>
          <w:w w:val="114"/>
          <w:sz w:val="20"/>
          <w:szCs w:val="20"/>
        </w:rPr>
        <w:t>b</w:t>
      </w:r>
      <w:r w:rsidRPr="008F14A4">
        <w:rPr>
          <w:rFonts w:ascii="Noto Sans" w:eastAsia="Times New Roman" w:hAnsi="Noto Sans" w:cs="Noto Sans"/>
          <w:b/>
          <w:w w:val="114"/>
          <w:sz w:val="20"/>
          <w:szCs w:val="20"/>
        </w:rPr>
        <w:t>e</w:t>
      </w:r>
      <w:r w:rsidRPr="008F14A4">
        <w:rPr>
          <w:rFonts w:ascii="Noto Sans" w:eastAsia="Times New Roman" w:hAnsi="Noto Sans" w:cs="Noto Sans"/>
          <w:b/>
          <w:spacing w:val="2"/>
          <w:w w:val="114"/>
          <w:sz w:val="20"/>
          <w:szCs w:val="20"/>
        </w:rPr>
        <w:t>r</w:t>
      </w:r>
      <w:r w:rsidRPr="008F14A4">
        <w:rPr>
          <w:rFonts w:ascii="Noto Sans" w:eastAsia="Times New Roman" w:hAnsi="Noto Sans" w:cs="Noto Sans"/>
          <w:b/>
          <w:w w:val="114"/>
          <w:sz w:val="20"/>
          <w:szCs w:val="20"/>
        </w:rPr>
        <w:t>á c</w:t>
      </w:r>
      <w:r w:rsidRPr="008F14A4">
        <w:rPr>
          <w:rFonts w:ascii="Noto Sans" w:eastAsia="Times New Roman" w:hAnsi="Noto Sans" w:cs="Noto Sans"/>
          <w:b/>
          <w:spacing w:val="-1"/>
          <w:w w:val="114"/>
          <w:sz w:val="20"/>
          <w:szCs w:val="20"/>
        </w:rPr>
        <w:t>o</w:t>
      </w:r>
      <w:r w:rsidRPr="008F14A4">
        <w:rPr>
          <w:rFonts w:ascii="Noto Sans" w:eastAsia="Times New Roman" w:hAnsi="Noto Sans" w:cs="Noto Sans"/>
          <w:b/>
          <w:spacing w:val="3"/>
          <w:w w:val="114"/>
          <w:sz w:val="20"/>
          <w:szCs w:val="20"/>
        </w:rPr>
        <w:t>n</w:t>
      </w:r>
      <w:r w:rsidRPr="008F14A4">
        <w:rPr>
          <w:rFonts w:ascii="Noto Sans" w:eastAsia="Times New Roman" w:hAnsi="Noto Sans" w:cs="Noto Sans"/>
          <w:b/>
          <w:w w:val="114"/>
          <w:sz w:val="20"/>
          <w:szCs w:val="20"/>
        </w:rPr>
        <w:t>t</w:t>
      </w:r>
      <w:r w:rsidRPr="008F14A4">
        <w:rPr>
          <w:rFonts w:ascii="Noto Sans" w:eastAsia="Times New Roman" w:hAnsi="Noto Sans" w:cs="Noto Sans"/>
          <w:b/>
          <w:spacing w:val="-1"/>
          <w:w w:val="114"/>
          <w:sz w:val="20"/>
          <w:szCs w:val="20"/>
        </w:rPr>
        <w:t>e</w:t>
      </w:r>
      <w:r w:rsidRPr="008F14A4">
        <w:rPr>
          <w:rFonts w:ascii="Noto Sans" w:eastAsia="Times New Roman" w:hAnsi="Noto Sans" w:cs="Noto Sans"/>
          <w:b/>
          <w:w w:val="114"/>
          <w:sz w:val="20"/>
          <w:szCs w:val="20"/>
        </w:rPr>
        <w:t>ner i</w:t>
      </w:r>
      <w:r w:rsidRPr="008F14A4">
        <w:rPr>
          <w:rFonts w:ascii="Noto Sans" w:eastAsia="Times New Roman" w:hAnsi="Noto Sans" w:cs="Noto Sans"/>
          <w:b/>
          <w:w w:val="110"/>
          <w:sz w:val="20"/>
          <w:szCs w:val="20"/>
        </w:rPr>
        <w:t>n</w:t>
      </w:r>
      <w:r w:rsidRPr="008F14A4">
        <w:rPr>
          <w:rFonts w:ascii="Noto Sans" w:eastAsia="Times New Roman" w:hAnsi="Noto Sans" w:cs="Noto Sans"/>
          <w:b/>
          <w:spacing w:val="3"/>
          <w:w w:val="83"/>
          <w:sz w:val="20"/>
          <w:szCs w:val="20"/>
        </w:rPr>
        <w:t>f</w:t>
      </w:r>
      <w:r w:rsidRPr="008F14A4">
        <w:rPr>
          <w:rFonts w:ascii="Noto Sans" w:eastAsia="Times New Roman" w:hAnsi="Noto Sans" w:cs="Noto Sans"/>
          <w:b/>
          <w:w w:val="110"/>
          <w:sz w:val="20"/>
          <w:szCs w:val="20"/>
        </w:rPr>
        <w:t>orma</w:t>
      </w:r>
      <w:r w:rsidRPr="008F14A4">
        <w:rPr>
          <w:rFonts w:ascii="Noto Sans" w:eastAsia="Times New Roman" w:hAnsi="Noto Sans" w:cs="Noto Sans"/>
          <w:b/>
          <w:sz w:val="20"/>
          <w:szCs w:val="20"/>
        </w:rPr>
        <w:t>ci</w:t>
      </w:r>
      <w:r w:rsidRPr="008F14A4">
        <w:rPr>
          <w:rFonts w:ascii="Noto Sans" w:eastAsia="Times New Roman" w:hAnsi="Noto Sans" w:cs="Noto Sans"/>
          <w:b/>
          <w:w w:val="111"/>
          <w:sz w:val="20"/>
          <w:szCs w:val="20"/>
        </w:rPr>
        <w:t>ó</w:t>
      </w:r>
      <w:r w:rsidRPr="008F14A4">
        <w:rPr>
          <w:rFonts w:ascii="Noto Sans" w:eastAsia="Times New Roman" w:hAnsi="Noto Sans" w:cs="Noto Sans"/>
          <w:b/>
          <w:w w:val="110"/>
          <w:sz w:val="20"/>
          <w:szCs w:val="20"/>
        </w:rPr>
        <w:t xml:space="preserve">n </w:t>
      </w:r>
      <w:r w:rsidRPr="008F14A4">
        <w:rPr>
          <w:rFonts w:ascii="Noto Sans" w:eastAsia="Times New Roman" w:hAnsi="Noto Sans" w:cs="Noto Sans"/>
          <w:b/>
          <w:w w:val="114"/>
          <w:sz w:val="20"/>
          <w:szCs w:val="20"/>
        </w:rPr>
        <w:t>re</w:t>
      </w:r>
      <w:r w:rsidRPr="008F14A4">
        <w:rPr>
          <w:rFonts w:ascii="Noto Sans" w:eastAsia="Times New Roman" w:hAnsi="Noto Sans" w:cs="Noto Sans"/>
          <w:b/>
          <w:w w:val="79"/>
          <w:sz w:val="20"/>
          <w:szCs w:val="20"/>
        </w:rPr>
        <w:t>l</w:t>
      </w:r>
      <w:r w:rsidRPr="008F14A4">
        <w:rPr>
          <w:rFonts w:ascii="Noto Sans" w:eastAsia="Times New Roman" w:hAnsi="Noto Sans" w:cs="Noto Sans"/>
          <w:b/>
          <w:w w:val="125"/>
          <w:sz w:val="20"/>
          <w:szCs w:val="20"/>
        </w:rPr>
        <w:t>a</w:t>
      </w:r>
      <w:r w:rsidRPr="008F14A4">
        <w:rPr>
          <w:rFonts w:ascii="Noto Sans" w:eastAsia="Times New Roman" w:hAnsi="Noto Sans" w:cs="Noto Sans"/>
          <w:b/>
          <w:spacing w:val="3"/>
          <w:sz w:val="20"/>
          <w:szCs w:val="20"/>
        </w:rPr>
        <w:t>t</w:t>
      </w:r>
      <w:r w:rsidRPr="008F14A4">
        <w:rPr>
          <w:rFonts w:ascii="Noto Sans" w:eastAsia="Times New Roman" w:hAnsi="Noto Sans" w:cs="Noto Sans"/>
          <w:b/>
          <w:w w:val="79"/>
          <w:sz w:val="20"/>
          <w:szCs w:val="20"/>
        </w:rPr>
        <w:t>i</w:t>
      </w:r>
      <w:r w:rsidRPr="008F14A4">
        <w:rPr>
          <w:rFonts w:ascii="Noto Sans" w:eastAsia="Times New Roman" w:hAnsi="Noto Sans" w:cs="Noto Sans"/>
          <w:b/>
          <w:spacing w:val="-2"/>
          <w:w w:val="99"/>
          <w:sz w:val="20"/>
          <w:szCs w:val="20"/>
        </w:rPr>
        <w:t>v</w:t>
      </w:r>
      <w:r w:rsidRPr="008F14A4">
        <w:rPr>
          <w:rFonts w:ascii="Noto Sans" w:eastAsia="Times New Roman" w:hAnsi="Noto Sans" w:cs="Noto Sans"/>
          <w:b/>
          <w:w w:val="125"/>
          <w:sz w:val="20"/>
          <w:szCs w:val="20"/>
        </w:rPr>
        <w:t xml:space="preserve">a </w:t>
      </w:r>
      <w:r w:rsidRPr="008F14A4">
        <w:rPr>
          <w:rFonts w:ascii="Noto Sans" w:eastAsia="Times New Roman" w:hAnsi="Noto Sans" w:cs="Noto Sans"/>
          <w:b/>
          <w:sz w:val="20"/>
          <w:szCs w:val="20"/>
        </w:rPr>
        <w:t xml:space="preserve">a </w:t>
      </w:r>
      <w:r w:rsidRPr="008F14A4">
        <w:rPr>
          <w:rFonts w:ascii="Noto Sans" w:eastAsia="Times New Roman" w:hAnsi="Noto Sans" w:cs="Noto Sans"/>
          <w:b/>
          <w:w w:val="79"/>
          <w:sz w:val="20"/>
          <w:szCs w:val="20"/>
        </w:rPr>
        <w:t>l</w:t>
      </w:r>
      <w:r w:rsidRPr="008F14A4">
        <w:rPr>
          <w:rFonts w:ascii="Noto Sans" w:eastAsia="Times New Roman" w:hAnsi="Noto Sans" w:cs="Noto Sans"/>
          <w:b/>
          <w:w w:val="125"/>
          <w:sz w:val="20"/>
          <w:szCs w:val="20"/>
        </w:rPr>
        <w:t xml:space="preserve">a </w:t>
      </w:r>
      <w:r w:rsidRPr="008F14A4">
        <w:rPr>
          <w:rFonts w:ascii="Noto Sans" w:eastAsia="Times New Roman" w:hAnsi="Noto Sans" w:cs="Noto Sans"/>
          <w:b/>
          <w:w w:val="118"/>
          <w:sz w:val="20"/>
          <w:szCs w:val="20"/>
        </w:rPr>
        <w:t>su</w:t>
      </w:r>
      <w:r w:rsidRPr="008F14A4">
        <w:rPr>
          <w:rFonts w:ascii="Noto Sans" w:eastAsia="Times New Roman" w:hAnsi="Noto Sans" w:cs="Noto Sans"/>
          <w:b/>
          <w:w w:val="83"/>
          <w:sz w:val="20"/>
          <w:szCs w:val="20"/>
        </w:rPr>
        <w:t>f</w:t>
      </w:r>
      <w:r w:rsidRPr="008F14A4">
        <w:rPr>
          <w:rFonts w:ascii="Noto Sans" w:eastAsia="Times New Roman" w:hAnsi="Noto Sans" w:cs="Noto Sans"/>
          <w:b/>
          <w:w w:val="79"/>
          <w:sz w:val="20"/>
          <w:szCs w:val="20"/>
        </w:rPr>
        <w:t>i</w:t>
      </w:r>
      <w:r w:rsidRPr="008F14A4">
        <w:rPr>
          <w:rFonts w:ascii="Noto Sans" w:eastAsia="Times New Roman" w:hAnsi="Noto Sans" w:cs="Noto Sans"/>
          <w:b/>
          <w:sz w:val="20"/>
          <w:szCs w:val="20"/>
        </w:rPr>
        <w:t>ci</w:t>
      </w:r>
      <w:r w:rsidRPr="008F14A4">
        <w:rPr>
          <w:rFonts w:ascii="Noto Sans" w:eastAsia="Times New Roman" w:hAnsi="Noto Sans" w:cs="Noto Sans"/>
          <w:b/>
          <w:spacing w:val="-1"/>
          <w:w w:val="125"/>
          <w:sz w:val="20"/>
          <w:szCs w:val="20"/>
        </w:rPr>
        <w:t>e</w:t>
      </w:r>
      <w:r w:rsidRPr="008F14A4">
        <w:rPr>
          <w:rFonts w:ascii="Noto Sans" w:eastAsia="Times New Roman" w:hAnsi="Noto Sans" w:cs="Noto Sans"/>
          <w:b/>
          <w:w w:val="110"/>
          <w:sz w:val="20"/>
          <w:szCs w:val="20"/>
        </w:rPr>
        <w:t>n</w:t>
      </w:r>
      <w:r w:rsidRPr="008F14A4">
        <w:rPr>
          <w:rFonts w:ascii="Noto Sans" w:eastAsia="Times New Roman" w:hAnsi="Noto Sans" w:cs="Noto Sans"/>
          <w:b/>
          <w:sz w:val="20"/>
          <w:szCs w:val="20"/>
        </w:rPr>
        <w:t>c</w:t>
      </w:r>
      <w:r w:rsidRPr="008F14A4">
        <w:rPr>
          <w:rFonts w:ascii="Noto Sans" w:eastAsia="Times New Roman" w:hAnsi="Noto Sans" w:cs="Noto Sans"/>
          <w:b/>
          <w:spacing w:val="-3"/>
          <w:sz w:val="20"/>
          <w:szCs w:val="20"/>
        </w:rPr>
        <w:t>i</w:t>
      </w:r>
      <w:r w:rsidRPr="008F14A4">
        <w:rPr>
          <w:rFonts w:ascii="Noto Sans" w:eastAsia="Times New Roman" w:hAnsi="Noto Sans" w:cs="Noto Sans"/>
          <w:b/>
          <w:w w:val="125"/>
          <w:sz w:val="20"/>
          <w:szCs w:val="20"/>
        </w:rPr>
        <w:t xml:space="preserve">a </w:t>
      </w:r>
      <w:r w:rsidRPr="008F14A4">
        <w:rPr>
          <w:rFonts w:ascii="Noto Sans" w:eastAsia="Times New Roman" w:hAnsi="Noto Sans" w:cs="Noto Sans"/>
          <w:b/>
          <w:w w:val="110"/>
          <w:sz w:val="20"/>
          <w:szCs w:val="20"/>
        </w:rPr>
        <w:t>p</w:t>
      </w:r>
      <w:r w:rsidRPr="008F14A4">
        <w:rPr>
          <w:rFonts w:ascii="Noto Sans" w:eastAsia="Times New Roman" w:hAnsi="Noto Sans" w:cs="Noto Sans"/>
          <w:b/>
          <w:w w:val="114"/>
          <w:sz w:val="20"/>
          <w:szCs w:val="20"/>
        </w:rPr>
        <w:t>re</w:t>
      </w:r>
      <w:r w:rsidRPr="008F14A4">
        <w:rPr>
          <w:rFonts w:ascii="Noto Sans" w:eastAsia="Times New Roman" w:hAnsi="Noto Sans" w:cs="Noto Sans"/>
          <w:b/>
          <w:spacing w:val="2"/>
          <w:w w:val="128"/>
          <w:sz w:val="20"/>
          <w:szCs w:val="20"/>
        </w:rPr>
        <w:t>s</w:t>
      </w:r>
      <w:r w:rsidRPr="008F14A4">
        <w:rPr>
          <w:rFonts w:ascii="Noto Sans" w:eastAsia="Times New Roman" w:hAnsi="Noto Sans" w:cs="Noto Sans"/>
          <w:b/>
          <w:w w:val="110"/>
          <w:sz w:val="20"/>
          <w:szCs w:val="20"/>
        </w:rPr>
        <w:t>u</w:t>
      </w:r>
      <w:r w:rsidRPr="008F14A4">
        <w:rPr>
          <w:rFonts w:ascii="Noto Sans" w:eastAsia="Times New Roman" w:hAnsi="Noto Sans" w:cs="Noto Sans"/>
          <w:b/>
          <w:spacing w:val="-1"/>
          <w:w w:val="110"/>
          <w:sz w:val="20"/>
          <w:szCs w:val="20"/>
        </w:rPr>
        <w:t>p</w:t>
      </w:r>
      <w:r w:rsidRPr="008F14A4">
        <w:rPr>
          <w:rFonts w:ascii="Noto Sans" w:eastAsia="Times New Roman" w:hAnsi="Noto Sans" w:cs="Noto Sans"/>
          <w:b/>
          <w:w w:val="110"/>
          <w:sz w:val="20"/>
          <w:szCs w:val="20"/>
        </w:rPr>
        <w:t>u</w:t>
      </w:r>
      <w:r w:rsidRPr="008F14A4">
        <w:rPr>
          <w:rFonts w:ascii="Noto Sans" w:eastAsia="Times New Roman" w:hAnsi="Noto Sans" w:cs="Noto Sans"/>
          <w:b/>
          <w:spacing w:val="3"/>
          <w:w w:val="125"/>
          <w:sz w:val="20"/>
          <w:szCs w:val="20"/>
        </w:rPr>
        <w:t>e</w:t>
      </w:r>
      <w:r w:rsidRPr="008F14A4">
        <w:rPr>
          <w:rFonts w:ascii="Noto Sans" w:eastAsia="Times New Roman" w:hAnsi="Noto Sans" w:cs="Noto Sans"/>
          <w:b/>
          <w:w w:val="116"/>
          <w:sz w:val="20"/>
          <w:szCs w:val="20"/>
        </w:rPr>
        <w:t>s</w:t>
      </w:r>
      <w:r w:rsidRPr="008F14A4">
        <w:rPr>
          <w:rFonts w:ascii="Noto Sans" w:eastAsia="Times New Roman" w:hAnsi="Noto Sans" w:cs="Noto Sans"/>
          <w:b/>
          <w:spacing w:val="-2"/>
          <w:w w:val="116"/>
          <w:sz w:val="20"/>
          <w:szCs w:val="20"/>
        </w:rPr>
        <w:t>t</w:t>
      </w:r>
      <w:r w:rsidRPr="008F14A4">
        <w:rPr>
          <w:rFonts w:ascii="Noto Sans" w:eastAsia="Times New Roman" w:hAnsi="Noto Sans" w:cs="Noto Sans"/>
          <w:b/>
          <w:w w:val="125"/>
          <w:sz w:val="20"/>
          <w:szCs w:val="20"/>
        </w:rPr>
        <w:t>a</w:t>
      </w:r>
      <w:r w:rsidRPr="008F14A4">
        <w:rPr>
          <w:rFonts w:ascii="Noto Sans" w:eastAsia="Times New Roman" w:hAnsi="Noto Sans" w:cs="Noto Sans"/>
          <w:b/>
          <w:w w:val="90"/>
          <w:sz w:val="20"/>
          <w:szCs w:val="20"/>
        </w:rPr>
        <w:t>ri</w:t>
      </w:r>
      <w:r w:rsidRPr="008F14A4">
        <w:rPr>
          <w:rFonts w:ascii="Noto Sans" w:eastAsia="Times New Roman" w:hAnsi="Noto Sans" w:cs="Noto Sans"/>
          <w:b/>
          <w:w w:val="125"/>
          <w:sz w:val="20"/>
          <w:szCs w:val="20"/>
        </w:rPr>
        <w:t>a</w:t>
      </w:r>
      <w:r w:rsidRPr="008F14A4">
        <w:rPr>
          <w:rFonts w:ascii="Noto Sans" w:eastAsia="Times New Roman" w:hAnsi="Noto Sans" w:cs="Noto Sans"/>
          <w:b/>
          <w:w w:val="110"/>
          <w:sz w:val="20"/>
          <w:szCs w:val="20"/>
        </w:rPr>
        <w:t>,</w:t>
      </w:r>
      <w:r w:rsidRPr="008F14A4">
        <w:rPr>
          <w:rFonts w:ascii="Noto Sans" w:eastAsia="Times New Roman" w:hAnsi="Noto Sans" w:cs="Noto Sans"/>
          <w:b/>
          <w:spacing w:val="7"/>
          <w:sz w:val="20"/>
          <w:szCs w:val="20"/>
        </w:rPr>
        <w:t xml:space="preserve"> </w:t>
      </w:r>
      <w:r w:rsidRPr="008F14A4">
        <w:rPr>
          <w:rFonts w:ascii="Noto Sans" w:eastAsia="Times New Roman" w:hAnsi="Noto Sans" w:cs="Noto Sans"/>
          <w:b/>
          <w:w w:val="110"/>
          <w:sz w:val="20"/>
          <w:szCs w:val="20"/>
        </w:rPr>
        <w:t>p</w:t>
      </w:r>
      <w:r w:rsidRPr="008F14A4">
        <w:rPr>
          <w:rFonts w:ascii="Noto Sans" w:eastAsia="Times New Roman" w:hAnsi="Noto Sans" w:cs="Noto Sans"/>
          <w:b/>
          <w:spacing w:val="2"/>
          <w:w w:val="110"/>
          <w:sz w:val="20"/>
          <w:szCs w:val="20"/>
        </w:rPr>
        <w:t>r</w:t>
      </w:r>
      <w:r w:rsidRPr="008F14A4">
        <w:rPr>
          <w:rFonts w:ascii="Noto Sans" w:eastAsia="Times New Roman" w:hAnsi="Noto Sans" w:cs="Noto Sans"/>
          <w:b/>
          <w:w w:val="110"/>
          <w:sz w:val="20"/>
          <w:szCs w:val="20"/>
        </w:rPr>
        <w:t>eci</w:t>
      </w:r>
      <w:r w:rsidRPr="008F14A4">
        <w:rPr>
          <w:rFonts w:ascii="Noto Sans" w:eastAsia="Times New Roman" w:hAnsi="Noto Sans" w:cs="Noto Sans"/>
          <w:b/>
          <w:spacing w:val="-1"/>
          <w:w w:val="110"/>
          <w:sz w:val="20"/>
          <w:szCs w:val="20"/>
        </w:rPr>
        <w:t>o</w:t>
      </w:r>
      <w:r w:rsidRPr="008F14A4">
        <w:rPr>
          <w:rFonts w:ascii="Noto Sans" w:eastAsia="Times New Roman" w:hAnsi="Noto Sans" w:cs="Noto Sans"/>
          <w:b/>
          <w:w w:val="110"/>
          <w:sz w:val="20"/>
          <w:szCs w:val="20"/>
        </w:rPr>
        <w:t>s</w:t>
      </w:r>
      <w:r w:rsidRPr="008F14A4">
        <w:rPr>
          <w:rFonts w:ascii="Noto Sans" w:eastAsia="Times New Roman" w:hAnsi="Noto Sans" w:cs="Noto Sans"/>
          <w:b/>
          <w:spacing w:val="8"/>
          <w:w w:val="110"/>
          <w:sz w:val="20"/>
          <w:szCs w:val="20"/>
        </w:rPr>
        <w:t xml:space="preserve"> </w:t>
      </w:r>
      <w:r w:rsidRPr="008F14A4">
        <w:rPr>
          <w:rFonts w:ascii="Noto Sans" w:eastAsia="Times New Roman" w:hAnsi="Noto Sans" w:cs="Noto Sans"/>
          <w:b/>
          <w:sz w:val="20"/>
          <w:szCs w:val="20"/>
        </w:rPr>
        <w:t>de</w:t>
      </w:r>
      <w:r w:rsidRPr="008F14A4">
        <w:rPr>
          <w:rFonts w:ascii="Noto Sans" w:eastAsia="Times New Roman" w:hAnsi="Noto Sans" w:cs="Noto Sans"/>
          <w:b/>
          <w:spacing w:val="49"/>
          <w:sz w:val="20"/>
          <w:szCs w:val="20"/>
        </w:rPr>
        <w:t xml:space="preserve"> </w:t>
      </w:r>
      <w:r w:rsidRPr="008F14A4">
        <w:rPr>
          <w:rFonts w:ascii="Noto Sans" w:eastAsia="Times New Roman" w:hAnsi="Noto Sans" w:cs="Noto Sans"/>
          <w:b/>
          <w:spacing w:val="-2"/>
          <w:w w:val="109"/>
          <w:sz w:val="20"/>
          <w:szCs w:val="20"/>
        </w:rPr>
        <w:t>c</w:t>
      </w:r>
      <w:r w:rsidRPr="008F14A4">
        <w:rPr>
          <w:rFonts w:ascii="Noto Sans" w:eastAsia="Times New Roman" w:hAnsi="Noto Sans" w:cs="Noto Sans"/>
          <w:b/>
          <w:w w:val="109"/>
          <w:sz w:val="20"/>
          <w:szCs w:val="20"/>
        </w:rPr>
        <w:t>o</w:t>
      </w:r>
      <w:r w:rsidRPr="008F14A4">
        <w:rPr>
          <w:rFonts w:ascii="Noto Sans" w:eastAsia="Times New Roman" w:hAnsi="Noto Sans" w:cs="Noto Sans"/>
          <w:b/>
          <w:spacing w:val="3"/>
          <w:w w:val="109"/>
          <w:sz w:val="20"/>
          <w:szCs w:val="20"/>
        </w:rPr>
        <w:t>n</w:t>
      </w:r>
      <w:r w:rsidRPr="008F14A4">
        <w:rPr>
          <w:rFonts w:ascii="Noto Sans" w:eastAsia="Times New Roman" w:hAnsi="Noto Sans" w:cs="Noto Sans"/>
          <w:b/>
          <w:w w:val="109"/>
          <w:sz w:val="20"/>
          <w:szCs w:val="20"/>
        </w:rPr>
        <w:t>tra</w:t>
      </w:r>
      <w:r w:rsidRPr="008F14A4">
        <w:rPr>
          <w:rFonts w:ascii="Noto Sans" w:eastAsia="Times New Roman" w:hAnsi="Noto Sans" w:cs="Noto Sans"/>
          <w:b/>
          <w:spacing w:val="-2"/>
          <w:w w:val="109"/>
          <w:sz w:val="20"/>
          <w:szCs w:val="20"/>
        </w:rPr>
        <w:t>t</w:t>
      </w:r>
      <w:r w:rsidRPr="008F14A4">
        <w:rPr>
          <w:rFonts w:ascii="Noto Sans" w:eastAsia="Times New Roman" w:hAnsi="Noto Sans" w:cs="Noto Sans"/>
          <w:b/>
          <w:w w:val="109"/>
          <w:sz w:val="20"/>
          <w:szCs w:val="20"/>
        </w:rPr>
        <w:t>ación</w:t>
      </w:r>
      <w:r w:rsidRPr="008F14A4">
        <w:rPr>
          <w:rFonts w:ascii="Noto Sans" w:eastAsia="Times New Roman" w:hAnsi="Noto Sans" w:cs="Noto Sans"/>
          <w:b/>
          <w:spacing w:val="10"/>
          <w:w w:val="109"/>
          <w:sz w:val="20"/>
          <w:szCs w:val="20"/>
        </w:rPr>
        <w:t xml:space="preserve"> </w:t>
      </w:r>
      <w:r w:rsidRPr="008F14A4">
        <w:rPr>
          <w:rFonts w:ascii="Noto Sans" w:eastAsia="Times New Roman" w:hAnsi="Noto Sans" w:cs="Noto Sans"/>
          <w:b/>
          <w:sz w:val="20"/>
          <w:szCs w:val="20"/>
        </w:rPr>
        <w:t>o</w:t>
      </w:r>
      <w:r w:rsidRPr="008F14A4">
        <w:rPr>
          <w:rFonts w:ascii="Noto Sans" w:eastAsia="Times New Roman" w:hAnsi="Noto Sans" w:cs="Noto Sans"/>
          <w:b/>
          <w:spacing w:val="17"/>
          <w:sz w:val="20"/>
          <w:szCs w:val="20"/>
        </w:rPr>
        <w:t xml:space="preserve"> </w:t>
      </w:r>
      <w:r w:rsidRPr="008F14A4">
        <w:rPr>
          <w:rFonts w:ascii="Noto Sans" w:eastAsia="Times New Roman" w:hAnsi="Noto Sans" w:cs="Noto Sans"/>
          <w:b/>
          <w:spacing w:val="3"/>
          <w:w w:val="125"/>
          <w:sz w:val="20"/>
          <w:szCs w:val="20"/>
        </w:rPr>
        <w:t>al</w:t>
      </w:r>
      <w:r w:rsidRPr="008F14A4">
        <w:rPr>
          <w:rFonts w:ascii="Noto Sans" w:eastAsia="Times New Roman" w:hAnsi="Noto Sans" w:cs="Noto Sans"/>
          <w:b/>
          <w:spacing w:val="5"/>
          <w:sz w:val="20"/>
          <w:szCs w:val="20"/>
        </w:rPr>
        <w:t xml:space="preserve"> </w:t>
      </w:r>
      <w:r w:rsidRPr="008F14A4">
        <w:rPr>
          <w:rFonts w:ascii="Noto Sans" w:eastAsia="Times New Roman" w:hAnsi="Noto Sans" w:cs="Noto Sans"/>
          <w:b/>
          <w:spacing w:val="-2"/>
          <w:sz w:val="20"/>
          <w:szCs w:val="20"/>
        </w:rPr>
        <w:t>t</w:t>
      </w:r>
      <w:r w:rsidRPr="008F14A4">
        <w:rPr>
          <w:rFonts w:ascii="Noto Sans" w:eastAsia="Times New Roman" w:hAnsi="Noto Sans" w:cs="Noto Sans"/>
          <w:b/>
          <w:w w:val="79"/>
          <w:sz w:val="20"/>
          <w:szCs w:val="20"/>
        </w:rPr>
        <w:t>i</w:t>
      </w:r>
      <w:r w:rsidRPr="008F14A4">
        <w:rPr>
          <w:rFonts w:ascii="Noto Sans" w:eastAsia="Times New Roman" w:hAnsi="Noto Sans" w:cs="Noto Sans"/>
          <w:b/>
          <w:w w:val="110"/>
          <w:sz w:val="20"/>
          <w:szCs w:val="20"/>
        </w:rPr>
        <w:t>po</w:t>
      </w:r>
      <w:r w:rsidRPr="008F14A4">
        <w:rPr>
          <w:rFonts w:ascii="Noto Sans" w:eastAsia="Times New Roman" w:hAnsi="Noto Sans" w:cs="Noto Sans"/>
          <w:b/>
          <w:spacing w:val="10"/>
          <w:sz w:val="20"/>
          <w:szCs w:val="20"/>
        </w:rPr>
        <w:t xml:space="preserve"> </w:t>
      </w:r>
      <w:r w:rsidRPr="008F14A4">
        <w:rPr>
          <w:rFonts w:ascii="Noto Sans" w:eastAsia="Times New Roman" w:hAnsi="Noto Sans" w:cs="Noto Sans"/>
          <w:b/>
          <w:spacing w:val="-1"/>
          <w:sz w:val="20"/>
          <w:szCs w:val="20"/>
        </w:rPr>
        <w:t>d</w:t>
      </w:r>
      <w:r w:rsidRPr="008F14A4">
        <w:rPr>
          <w:rFonts w:ascii="Noto Sans" w:eastAsia="Times New Roman" w:hAnsi="Noto Sans" w:cs="Noto Sans"/>
          <w:b/>
          <w:sz w:val="20"/>
          <w:szCs w:val="20"/>
        </w:rPr>
        <w:t>e</w:t>
      </w:r>
      <w:r w:rsidRPr="008F14A4">
        <w:rPr>
          <w:rFonts w:ascii="Noto Sans" w:eastAsia="Times New Roman" w:hAnsi="Noto Sans" w:cs="Noto Sans"/>
          <w:b/>
          <w:spacing w:val="46"/>
          <w:sz w:val="20"/>
          <w:szCs w:val="20"/>
        </w:rPr>
        <w:t xml:space="preserve"> </w:t>
      </w:r>
      <w:r w:rsidRPr="008F14A4">
        <w:rPr>
          <w:rFonts w:ascii="Noto Sans" w:eastAsia="Times New Roman" w:hAnsi="Noto Sans" w:cs="Noto Sans"/>
          <w:b/>
          <w:spacing w:val="3"/>
          <w:w w:val="110"/>
          <w:sz w:val="20"/>
          <w:szCs w:val="20"/>
        </w:rPr>
        <w:t>p</w:t>
      </w:r>
      <w:r w:rsidRPr="008F14A4">
        <w:rPr>
          <w:rFonts w:ascii="Noto Sans" w:eastAsia="Times New Roman" w:hAnsi="Noto Sans" w:cs="Noto Sans"/>
          <w:b/>
          <w:w w:val="106"/>
          <w:sz w:val="20"/>
          <w:szCs w:val="20"/>
        </w:rPr>
        <w:t>ro</w:t>
      </w:r>
      <w:r w:rsidRPr="008F14A4">
        <w:rPr>
          <w:rFonts w:ascii="Noto Sans" w:eastAsia="Times New Roman" w:hAnsi="Noto Sans" w:cs="Noto Sans"/>
          <w:b/>
          <w:spacing w:val="-2"/>
          <w:w w:val="112"/>
          <w:sz w:val="20"/>
          <w:szCs w:val="20"/>
        </w:rPr>
        <w:t>c</w:t>
      </w:r>
      <w:r w:rsidRPr="008F14A4">
        <w:rPr>
          <w:rFonts w:ascii="Noto Sans" w:eastAsia="Times New Roman" w:hAnsi="Noto Sans" w:cs="Noto Sans"/>
          <w:b/>
          <w:w w:val="125"/>
          <w:sz w:val="20"/>
          <w:szCs w:val="20"/>
        </w:rPr>
        <w:t>e</w:t>
      </w:r>
      <w:r w:rsidRPr="008F14A4">
        <w:rPr>
          <w:rFonts w:ascii="Noto Sans" w:eastAsia="Times New Roman" w:hAnsi="Noto Sans" w:cs="Noto Sans"/>
          <w:b/>
          <w:w w:val="110"/>
          <w:sz w:val="20"/>
          <w:szCs w:val="20"/>
        </w:rPr>
        <w:t>d</w:t>
      </w:r>
      <w:r w:rsidRPr="008F14A4">
        <w:rPr>
          <w:rFonts w:ascii="Noto Sans" w:eastAsia="Times New Roman" w:hAnsi="Noto Sans" w:cs="Noto Sans"/>
          <w:b/>
          <w:spacing w:val="2"/>
          <w:w w:val="79"/>
          <w:sz w:val="20"/>
          <w:szCs w:val="20"/>
        </w:rPr>
        <w:t>i</w:t>
      </w:r>
      <w:r w:rsidRPr="008F14A4">
        <w:rPr>
          <w:rFonts w:ascii="Noto Sans" w:eastAsia="Times New Roman" w:hAnsi="Noto Sans" w:cs="Noto Sans"/>
          <w:b/>
          <w:spacing w:val="2"/>
          <w:w w:val="107"/>
          <w:sz w:val="20"/>
          <w:szCs w:val="20"/>
        </w:rPr>
        <w:t>m</w:t>
      </w:r>
      <w:r w:rsidRPr="008F14A4">
        <w:rPr>
          <w:rFonts w:ascii="Noto Sans" w:eastAsia="Times New Roman" w:hAnsi="Noto Sans" w:cs="Noto Sans"/>
          <w:b/>
          <w:spacing w:val="-3"/>
          <w:w w:val="79"/>
          <w:sz w:val="20"/>
          <w:szCs w:val="20"/>
        </w:rPr>
        <w:t>i</w:t>
      </w:r>
      <w:r w:rsidRPr="008F14A4">
        <w:rPr>
          <w:rFonts w:ascii="Noto Sans" w:eastAsia="Times New Roman" w:hAnsi="Noto Sans" w:cs="Noto Sans"/>
          <w:b/>
          <w:w w:val="125"/>
          <w:sz w:val="20"/>
          <w:szCs w:val="20"/>
        </w:rPr>
        <w:t>e</w:t>
      </w:r>
      <w:r w:rsidRPr="008F14A4">
        <w:rPr>
          <w:rFonts w:ascii="Noto Sans" w:eastAsia="Times New Roman" w:hAnsi="Noto Sans" w:cs="Noto Sans"/>
          <w:b/>
          <w:w w:val="110"/>
          <w:sz w:val="20"/>
          <w:szCs w:val="20"/>
        </w:rPr>
        <w:t>n</w:t>
      </w:r>
      <w:r w:rsidRPr="008F14A4">
        <w:rPr>
          <w:rFonts w:ascii="Noto Sans" w:eastAsia="Times New Roman" w:hAnsi="Noto Sans" w:cs="Noto Sans"/>
          <w:b/>
          <w:sz w:val="20"/>
          <w:szCs w:val="20"/>
        </w:rPr>
        <w:t>t</w:t>
      </w:r>
      <w:r w:rsidRPr="008F14A4">
        <w:rPr>
          <w:rFonts w:ascii="Noto Sans" w:eastAsia="Times New Roman" w:hAnsi="Noto Sans" w:cs="Noto Sans"/>
          <w:b/>
          <w:w w:val="110"/>
          <w:sz w:val="20"/>
          <w:szCs w:val="20"/>
        </w:rPr>
        <w:t>o</w:t>
      </w:r>
      <w:r w:rsidRPr="008F14A4">
        <w:rPr>
          <w:rFonts w:ascii="Noto Sans" w:eastAsia="Times New Roman" w:hAnsi="Noto Sans" w:cs="Noto Sans"/>
          <w:b/>
          <w:spacing w:val="7"/>
          <w:sz w:val="20"/>
          <w:szCs w:val="20"/>
        </w:rPr>
        <w:t xml:space="preserve"> </w:t>
      </w:r>
      <w:r w:rsidRPr="008F14A4">
        <w:rPr>
          <w:rFonts w:ascii="Noto Sans" w:eastAsia="Times New Roman" w:hAnsi="Noto Sans" w:cs="Noto Sans"/>
          <w:b/>
          <w:sz w:val="20"/>
          <w:szCs w:val="20"/>
        </w:rPr>
        <w:t>de</w:t>
      </w:r>
      <w:r w:rsidRPr="008F14A4">
        <w:rPr>
          <w:rFonts w:ascii="Noto Sans" w:eastAsia="Times New Roman" w:hAnsi="Noto Sans" w:cs="Noto Sans"/>
          <w:b/>
          <w:spacing w:val="46"/>
          <w:sz w:val="20"/>
          <w:szCs w:val="20"/>
        </w:rPr>
        <w:t xml:space="preserve"> </w:t>
      </w:r>
      <w:r w:rsidRPr="008F14A4">
        <w:rPr>
          <w:rFonts w:ascii="Noto Sans" w:eastAsia="Times New Roman" w:hAnsi="Noto Sans" w:cs="Noto Sans"/>
          <w:b/>
          <w:spacing w:val="2"/>
          <w:w w:val="112"/>
          <w:sz w:val="20"/>
          <w:szCs w:val="20"/>
        </w:rPr>
        <w:t>c</w:t>
      </w:r>
      <w:r w:rsidRPr="008F14A4">
        <w:rPr>
          <w:rFonts w:ascii="Noto Sans" w:eastAsia="Times New Roman" w:hAnsi="Noto Sans" w:cs="Noto Sans"/>
          <w:b/>
          <w:w w:val="110"/>
          <w:sz w:val="20"/>
          <w:szCs w:val="20"/>
        </w:rPr>
        <w:t>o</w:t>
      </w:r>
      <w:r w:rsidRPr="008F14A4">
        <w:rPr>
          <w:rFonts w:ascii="Noto Sans" w:eastAsia="Times New Roman" w:hAnsi="Noto Sans" w:cs="Noto Sans"/>
          <w:b/>
          <w:spacing w:val="-1"/>
          <w:w w:val="110"/>
          <w:sz w:val="20"/>
          <w:szCs w:val="20"/>
        </w:rPr>
        <w:t>n</w:t>
      </w:r>
      <w:r w:rsidRPr="008F14A4">
        <w:rPr>
          <w:rFonts w:ascii="Noto Sans" w:eastAsia="Times New Roman" w:hAnsi="Noto Sans" w:cs="Noto Sans"/>
          <w:b/>
          <w:sz w:val="20"/>
          <w:szCs w:val="20"/>
        </w:rPr>
        <w:t>t</w:t>
      </w:r>
      <w:r w:rsidRPr="008F14A4">
        <w:rPr>
          <w:rFonts w:ascii="Noto Sans" w:eastAsia="Times New Roman" w:hAnsi="Noto Sans" w:cs="Noto Sans"/>
          <w:b/>
          <w:w w:val="114"/>
          <w:sz w:val="20"/>
          <w:szCs w:val="20"/>
        </w:rPr>
        <w:t>ra</w:t>
      </w:r>
      <w:r w:rsidRPr="008F14A4">
        <w:rPr>
          <w:rFonts w:ascii="Noto Sans" w:eastAsia="Times New Roman" w:hAnsi="Noto Sans" w:cs="Noto Sans"/>
          <w:b/>
          <w:sz w:val="20"/>
          <w:szCs w:val="20"/>
        </w:rPr>
        <w:t>t</w:t>
      </w:r>
      <w:r w:rsidRPr="008F14A4">
        <w:rPr>
          <w:rFonts w:ascii="Noto Sans" w:eastAsia="Times New Roman" w:hAnsi="Noto Sans" w:cs="Noto Sans"/>
          <w:b/>
          <w:spacing w:val="3"/>
          <w:w w:val="125"/>
          <w:sz w:val="20"/>
          <w:szCs w:val="20"/>
        </w:rPr>
        <w:t>a</w:t>
      </w:r>
      <w:r w:rsidRPr="008F14A4">
        <w:rPr>
          <w:rFonts w:ascii="Noto Sans" w:eastAsia="Times New Roman" w:hAnsi="Noto Sans" w:cs="Noto Sans"/>
          <w:b/>
          <w:sz w:val="20"/>
          <w:szCs w:val="20"/>
        </w:rPr>
        <w:t>ci</w:t>
      </w:r>
      <w:r w:rsidRPr="008F14A4">
        <w:rPr>
          <w:rFonts w:ascii="Noto Sans" w:eastAsia="Times New Roman" w:hAnsi="Noto Sans" w:cs="Noto Sans"/>
          <w:b/>
          <w:spacing w:val="-1"/>
          <w:w w:val="111"/>
          <w:sz w:val="20"/>
          <w:szCs w:val="20"/>
        </w:rPr>
        <w:t>ó</w:t>
      </w:r>
      <w:r w:rsidRPr="008F14A4">
        <w:rPr>
          <w:rFonts w:ascii="Noto Sans" w:eastAsia="Times New Roman" w:hAnsi="Noto Sans" w:cs="Noto Sans"/>
          <w:b/>
          <w:w w:val="110"/>
          <w:sz w:val="20"/>
          <w:szCs w:val="20"/>
        </w:rPr>
        <w:t>n</w:t>
      </w:r>
      <w:r w:rsidRPr="008F14A4">
        <w:rPr>
          <w:rFonts w:ascii="Noto Sans" w:eastAsia="Times New Roman" w:hAnsi="Noto Sans" w:cs="Noto Sans"/>
          <w:w w:val="110"/>
          <w:sz w:val="20"/>
          <w:szCs w:val="20"/>
        </w:rPr>
        <w:t xml:space="preserve">. </w:t>
      </w:r>
      <w:r w:rsidRPr="008F14A4">
        <w:rPr>
          <w:rFonts w:ascii="Noto Sans" w:eastAsia="Times New Roman" w:hAnsi="Noto Sans" w:cs="Noto Sans"/>
          <w:spacing w:val="-2"/>
          <w:w w:val="128"/>
          <w:sz w:val="20"/>
          <w:szCs w:val="20"/>
        </w:rPr>
        <w:t>No aplica.</w:t>
      </w:r>
    </w:p>
    <w:p w14:paraId="79571758" w14:textId="77777777" w:rsidR="0084245F" w:rsidRPr="008F14A4" w:rsidRDefault="0084245F" w:rsidP="00280982">
      <w:pPr>
        <w:rPr>
          <w:rFonts w:ascii="Noto Sans" w:hAnsi="Noto Sans" w:cs="Noto Sans"/>
          <w:sz w:val="20"/>
          <w:szCs w:val="20"/>
        </w:rPr>
      </w:pPr>
    </w:p>
    <w:p w14:paraId="1D27954A" w14:textId="77777777" w:rsidR="00B8515A" w:rsidRPr="008F14A4" w:rsidRDefault="00B8515A" w:rsidP="00280982">
      <w:pPr>
        <w:rPr>
          <w:rFonts w:ascii="Noto Sans" w:hAnsi="Noto Sans" w:cs="Noto Sans"/>
        </w:rPr>
      </w:pPr>
    </w:p>
    <w:sectPr w:rsidR="00B8515A" w:rsidRPr="008F14A4" w:rsidSect="00CC0375">
      <w:headerReference w:type="default" r:id="rId7"/>
      <w:footerReference w:type="default" r:id="rId8"/>
      <w:pgSz w:w="12240" w:h="15840"/>
      <w:pgMar w:top="2269" w:right="1701" w:bottom="212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54135" w14:textId="77777777" w:rsidR="00D067BC" w:rsidRDefault="00D067BC" w:rsidP="007025C5">
      <w:r>
        <w:separator/>
      </w:r>
    </w:p>
  </w:endnote>
  <w:endnote w:type="continuationSeparator" w:id="0">
    <w:p w14:paraId="3ECCA135" w14:textId="77777777" w:rsidR="00D067BC" w:rsidRDefault="00D067BC" w:rsidP="00702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Yu Mincho">
    <w:altName w:val="MS Gothic"/>
    <w:charset w:val="80"/>
    <w:family w:val="roman"/>
    <w:pitch w:val="variable"/>
    <w:sig w:usb0="800002E7" w:usb1="2AC7FCFF" w:usb2="00000012" w:usb3="00000000" w:csb0="0002009F" w:csb1="00000000"/>
  </w:font>
  <w:font w:name="Montserrat">
    <w:panose1 w:val="00000500000000000000"/>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Noto Sans">
    <w:panose1 w:val="020B0502040504020204"/>
    <w:charset w:val="00"/>
    <w:family w:val="swiss"/>
    <w:pitch w:val="variable"/>
    <w:sig w:usb0="E00002FF" w:usb1="4000201F" w:usb2="08000029" w:usb3="00000000" w:csb0="0000019F" w:csb1="00000000"/>
  </w:font>
  <w:font w:name="Geomanist">
    <w:panose1 w:val="02000503000000020004"/>
    <w:charset w:val="00"/>
    <w:family w:val="modern"/>
    <w:notTrueType/>
    <w:pitch w:val="variable"/>
    <w:sig w:usb0="A000002F" w:usb1="1000004A"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9C4A2" w14:textId="77777777" w:rsidR="005B6210" w:rsidRDefault="005B6210">
    <w:pPr>
      <w:pStyle w:val="Piedepgina"/>
    </w:pPr>
    <w:r>
      <w:rPr>
        <w:noProof/>
        <w:lang w:val="es-MX" w:eastAsia="es-MX"/>
      </w:rPr>
      <mc:AlternateContent>
        <mc:Choice Requires="wps">
          <w:drawing>
            <wp:anchor distT="0" distB="0" distL="114300" distR="114300" simplePos="0" relativeHeight="251660288" behindDoc="0" locked="0" layoutInCell="1" allowOverlap="1" wp14:anchorId="5AC2E445" wp14:editId="01BC03B6">
              <wp:simplePos x="0" y="0"/>
              <wp:positionH relativeFrom="column">
                <wp:posOffset>1175385</wp:posOffset>
              </wp:positionH>
              <wp:positionV relativeFrom="paragraph">
                <wp:posOffset>-556590</wp:posOffset>
              </wp:positionV>
              <wp:extent cx="5662930" cy="290195"/>
              <wp:effectExtent l="0" t="0" r="0" b="0"/>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848CE" w14:textId="77777777" w:rsidR="005B6210" w:rsidRDefault="005B6210" w:rsidP="007025C5">
                          <w:pPr>
                            <w:rPr>
                              <w:rFonts w:ascii="Noto Sans" w:hAnsi="Noto Sans" w:cs="Noto Sans"/>
                              <w:b/>
                              <w:color w:val="632423" w:themeColor="accent2" w:themeShade="80"/>
                              <w:sz w:val="12"/>
                              <w:szCs w:val="12"/>
                            </w:rPr>
                          </w:pPr>
                          <w:r w:rsidRPr="00E8073D">
                            <w:rPr>
                              <w:rFonts w:ascii="Noto Sans" w:hAnsi="Noto Sans" w:cs="Noto Sans"/>
                              <w:b/>
                              <w:color w:val="632423" w:themeColor="accent2" w:themeShade="80"/>
                              <w:sz w:val="12"/>
                              <w:szCs w:val="12"/>
                            </w:rPr>
                            <w:t xml:space="preserve">Durango 289, Piso 1, 2 y 4, Col. Roma Norte, Alcaldía Cuauhtémoc, C.P. 06700, Ciudad de México,  Tel. (55)5726-1700, </w:t>
                          </w:r>
                          <w:proofErr w:type="spellStart"/>
                          <w:r w:rsidRPr="00E8073D">
                            <w:rPr>
                              <w:rFonts w:ascii="Noto Sans" w:hAnsi="Noto Sans" w:cs="Noto Sans"/>
                              <w:b/>
                              <w:color w:val="632423" w:themeColor="accent2" w:themeShade="80"/>
                              <w:sz w:val="12"/>
                              <w:szCs w:val="12"/>
                            </w:rPr>
                            <w:t>Exts</w:t>
                          </w:r>
                          <w:proofErr w:type="spellEnd"/>
                          <w:r w:rsidRPr="00E8073D">
                            <w:rPr>
                              <w:rFonts w:ascii="Noto Sans" w:hAnsi="Noto Sans" w:cs="Noto Sans"/>
                              <w:b/>
                              <w:color w:val="632423" w:themeColor="accent2" w:themeShade="80"/>
                              <w:sz w:val="12"/>
                              <w:szCs w:val="12"/>
                            </w:rPr>
                            <w:t>.</w:t>
                          </w:r>
                          <w:r>
                            <w:rPr>
                              <w:rFonts w:ascii="Noto Sans" w:hAnsi="Noto Sans" w:cs="Noto Sans"/>
                              <w:b/>
                              <w:color w:val="632423" w:themeColor="accent2" w:themeShade="80"/>
                              <w:sz w:val="12"/>
                              <w:szCs w:val="12"/>
                            </w:rPr>
                            <w:t xml:space="preserve"> </w:t>
                          </w:r>
                          <w:r w:rsidRPr="00E8073D">
                            <w:rPr>
                              <w:rFonts w:ascii="Noto Sans" w:hAnsi="Noto Sans" w:cs="Noto Sans"/>
                              <w:b/>
                              <w:color w:val="632423" w:themeColor="accent2" w:themeShade="80"/>
                              <w:sz w:val="12"/>
                              <w:szCs w:val="12"/>
                            </w:rPr>
                            <w:t xml:space="preserve">16902, </w:t>
                          </w:r>
                        </w:p>
                        <w:p w14:paraId="2CFDD789" w14:textId="77777777" w:rsidR="005B6210" w:rsidRPr="00E8073D" w:rsidRDefault="005B6210" w:rsidP="007025C5">
                          <w:pPr>
                            <w:rPr>
                              <w:rFonts w:ascii="Noto Sans" w:hAnsi="Noto Sans" w:cs="Noto Sans"/>
                              <w:color w:val="943634" w:themeColor="accent2" w:themeShade="BF"/>
                              <w:sz w:val="12"/>
                              <w:szCs w:val="12"/>
                            </w:rPr>
                          </w:pPr>
                          <w:r w:rsidRPr="00E8073D">
                            <w:rPr>
                              <w:rFonts w:ascii="Noto Sans" w:hAnsi="Noto Sans" w:cs="Noto Sans"/>
                              <w:b/>
                              <w:color w:val="632423" w:themeColor="accent2" w:themeShade="80"/>
                              <w:sz w:val="12"/>
                              <w:szCs w:val="12"/>
                            </w:rPr>
                            <w:t xml:space="preserve">16904/17021, 17024/16922, 16923                                           </w:t>
                          </w:r>
                          <w:hyperlink r:id="rId1" w:history="1">
                            <w:r w:rsidRPr="00E8073D">
                              <w:rPr>
                                <w:rStyle w:val="Hipervnculo"/>
                                <w:rFonts w:ascii="Noto Sans" w:hAnsi="Noto Sans" w:cs="Noto Sans"/>
                                <w:color w:val="943634" w:themeColor="accent2" w:themeShade="BF"/>
                                <w:sz w:val="12"/>
                                <w:szCs w:val="12"/>
                              </w:rPr>
                              <w:t>www.imss.gob.mx</w:t>
                            </w:r>
                          </w:hyperlink>
                          <w:r w:rsidRPr="00E8073D">
                            <w:rPr>
                              <w:rFonts w:ascii="Noto Sans" w:hAnsi="Noto Sans" w:cs="Noto Sans"/>
                              <w:b/>
                              <w:color w:val="943634" w:themeColor="accent2" w:themeShade="BF"/>
                              <w:sz w:val="12"/>
                              <w:szCs w:val="12"/>
                            </w:rPr>
                            <w:t xml:space="preserve">           </w:t>
                          </w:r>
                        </w:p>
                        <w:p w14:paraId="21426E4D" w14:textId="77777777" w:rsidR="005B6210" w:rsidRPr="005953BC" w:rsidRDefault="005B6210" w:rsidP="00CC0375">
                          <w:pPr>
                            <w:rPr>
                              <w:rFonts w:ascii="Noto Sans" w:eastAsia="Times New Roman" w:hAnsi="Noto Sans" w:cs="Noto Sans"/>
                              <w:sz w:val="13"/>
                              <w:szCs w:val="13"/>
                              <w:lang w:val="es-MX"/>
                            </w:rPr>
                          </w:pPr>
                        </w:p>
                        <w:p w14:paraId="0C8E370C" w14:textId="77777777" w:rsidR="005B6210" w:rsidRDefault="005B6210" w:rsidP="00CC0375">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C2E445" id="Rectángulo 5" o:spid="_x0000_s1027" style="position:absolute;margin-left:92.55pt;margin-top:-43.85pt;width:445.9pt;height:2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" filled="f" stroked="f">
              <v:textbox inset="2.53958mm,1.2694mm,2.53958mm,1.2694mm">
                <w:txbxContent>
                  <w:p w14:paraId="22A848CE" w14:textId="77777777" w:rsidR="005B6210" w:rsidRDefault="005B6210" w:rsidP="007025C5">
                    <w:pPr>
                      <w:rPr>
                        <w:rFonts w:ascii="Noto Sans" w:hAnsi="Noto Sans" w:cs="Noto Sans"/>
                        <w:b/>
                        <w:color w:val="632423" w:themeColor="accent2" w:themeShade="80"/>
                        <w:sz w:val="12"/>
                        <w:szCs w:val="12"/>
                      </w:rPr>
                    </w:pPr>
                    <w:r w:rsidRPr="00E8073D">
                      <w:rPr>
                        <w:rFonts w:ascii="Noto Sans" w:hAnsi="Noto Sans" w:cs="Noto Sans"/>
                        <w:b/>
                        <w:color w:val="632423" w:themeColor="accent2" w:themeShade="80"/>
                        <w:sz w:val="12"/>
                        <w:szCs w:val="12"/>
                      </w:rPr>
                      <w:t xml:space="preserve">Durango 289, Piso 1, 2 y 4, Col. Roma Norte, Alcaldía Cuauhtémoc, C.P. 06700, Ciudad de México,  Tel. (55)5726-1700, </w:t>
                    </w:r>
                    <w:proofErr w:type="spellStart"/>
                    <w:r w:rsidRPr="00E8073D">
                      <w:rPr>
                        <w:rFonts w:ascii="Noto Sans" w:hAnsi="Noto Sans" w:cs="Noto Sans"/>
                        <w:b/>
                        <w:color w:val="632423" w:themeColor="accent2" w:themeShade="80"/>
                        <w:sz w:val="12"/>
                        <w:szCs w:val="12"/>
                      </w:rPr>
                      <w:t>Exts</w:t>
                    </w:r>
                    <w:proofErr w:type="spellEnd"/>
                    <w:r w:rsidRPr="00E8073D">
                      <w:rPr>
                        <w:rFonts w:ascii="Noto Sans" w:hAnsi="Noto Sans" w:cs="Noto Sans"/>
                        <w:b/>
                        <w:color w:val="632423" w:themeColor="accent2" w:themeShade="80"/>
                        <w:sz w:val="12"/>
                        <w:szCs w:val="12"/>
                      </w:rPr>
                      <w:t>.</w:t>
                    </w:r>
                    <w:r>
                      <w:rPr>
                        <w:rFonts w:ascii="Noto Sans" w:hAnsi="Noto Sans" w:cs="Noto Sans"/>
                        <w:b/>
                        <w:color w:val="632423" w:themeColor="accent2" w:themeShade="80"/>
                        <w:sz w:val="12"/>
                        <w:szCs w:val="12"/>
                      </w:rPr>
                      <w:t xml:space="preserve"> </w:t>
                    </w:r>
                    <w:r w:rsidRPr="00E8073D">
                      <w:rPr>
                        <w:rFonts w:ascii="Noto Sans" w:hAnsi="Noto Sans" w:cs="Noto Sans"/>
                        <w:b/>
                        <w:color w:val="632423" w:themeColor="accent2" w:themeShade="80"/>
                        <w:sz w:val="12"/>
                        <w:szCs w:val="12"/>
                      </w:rPr>
                      <w:t xml:space="preserve">16902, </w:t>
                    </w:r>
                  </w:p>
                  <w:p w14:paraId="2CFDD789" w14:textId="77777777" w:rsidR="005B6210" w:rsidRPr="00E8073D" w:rsidRDefault="005B6210" w:rsidP="007025C5">
                    <w:pPr>
                      <w:rPr>
                        <w:rFonts w:ascii="Noto Sans" w:hAnsi="Noto Sans" w:cs="Noto Sans"/>
                        <w:color w:val="943634" w:themeColor="accent2" w:themeShade="BF"/>
                        <w:sz w:val="12"/>
                        <w:szCs w:val="12"/>
                      </w:rPr>
                    </w:pPr>
                    <w:r w:rsidRPr="00E8073D">
                      <w:rPr>
                        <w:rFonts w:ascii="Noto Sans" w:hAnsi="Noto Sans" w:cs="Noto Sans"/>
                        <w:b/>
                        <w:color w:val="632423" w:themeColor="accent2" w:themeShade="80"/>
                        <w:sz w:val="12"/>
                        <w:szCs w:val="12"/>
                      </w:rPr>
                      <w:t xml:space="preserve">16904/17021, 17024/16922, 16923                                           </w:t>
                    </w:r>
                    <w:hyperlink r:id="rId2" w:history="1">
                      <w:r w:rsidRPr="00E8073D">
                        <w:rPr>
                          <w:rStyle w:val="Hipervnculo"/>
                          <w:rFonts w:ascii="Noto Sans" w:hAnsi="Noto Sans" w:cs="Noto Sans"/>
                          <w:color w:val="943634" w:themeColor="accent2" w:themeShade="BF"/>
                          <w:sz w:val="12"/>
                          <w:szCs w:val="12"/>
                        </w:rPr>
                        <w:t>www.imss.gob.mx</w:t>
                      </w:r>
                    </w:hyperlink>
                    <w:r w:rsidRPr="00E8073D">
                      <w:rPr>
                        <w:rFonts w:ascii="Noto Sans" w:hAnsi="Noto Sans" w:cs="Noto Sans"/>
                        <w:b/>
                        <w:color w:val="943634" w:themeColor="accent2" w:themeShade="BF"/>
                        <w:sz w:val="12"/>
                        <w:szCs w:val="12"/>
                      </w:rPr>
                      <w:t xml:space="preserve">           </w:t>
                    </w:r>
                  </w:p>
                  <w:p w14:paraId="21426E4D" w14:textId="77777777" w:rsidR="005B6210" w:rsidRPr="005953BC" w:rsidRDefault="005B6210" w:rsidP="00CC0375">
                    <w:pPr>
                      <w:rPr>
                        <w:rFonts w:ascii="Noto Sans" w:eastAsia="Times New Roman" w:hAnsi="Noto Sans" w:cs="Noto Sans"/>
                        <w:sz w:val="13"/>
                        <w:szCs w:val="13"/>
                        <w:lang w:val="es-MX"/>
                      </w:rPr>
                    </w:pPr>
                  </w:p>
                  <w:p w14:paraId="0C8E370C" w14:textId="77777777" w:rsidR="005B6210" w:rsidRDefault="005B6210" w:rsidP="00CC0375">
                    <w:pPr>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ECC63" w14:textId="77777777" w:rsidR="00D067BC" w:rsidRDefault="00D067BC" w:rsidP="007025C5">
      <w:r>
        <w:separator/>
      </w:r>
    </w:p>
  </w:footnote>
  <w:footnote w:type="continuationSeparator" w:id="0">
    <w:p w14:paraId="29663592" w14:textId="77777777" w:rsidR="00D067BC" w:rsidRDefault="00D067BC" w:rsidP="00702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62D4D" w14:textId="77777777" w:rsidR="005B6210" w:rsidRDefault="005B6210">
    <w:pPr>
      <w:pStyle w:val="Encabezado"/>
    </w:pPr>
    <w:r>
      <w:rPr>
        <w:noProof/>
        <w:lang w:val="es-MX" w:eastAsia="es-MX"/>
      </w:rPr>
      <w:drawing>
        <wp:anchor distT="0" distB="0" distL="114300" distR="114300" simplePos="0" relativeHeight="251659264" behindDoc="1" locked="0" layoutInCell="1" allowOverlap="1" wp14:anchorId="2E8839F0" wp14:editId="3B237817">
          <wp:simplePos x="0" y="0"/>
          <wp:positionH relativeFrom="column">
            <wp:posOffset>-1076960</wp:posOffset>
          </wp:positionH>
          <wp:positionV relativeFrom="paragraph">
            <wp:posOffset>-445565</wp:posOffset>
          </wp:positionV>
          <wp:extent cx="7761605" cy="10043795"/>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FC8879AC"/>
    <w:lvl w:ilvl="0">
      <w:start w:val="1"/>
      <w:numFmt w:val="bullet"/>
      <w:lvlText w:val=""/>
      <w:lvlJc w:val="left"/>
      <w:pPr>
        <w:tabs>
          <w:tab w:val="num" w:pos="0"/>
        </w:tabs>
        <w:ind w:left="360" w:hanging="360"/>
      </w:pPr>
      <w:rPr>
        <w:rFonts w:ascii="Symbol" w:hAnsi="Symbol" w:hint="default"/>
        <w:b/>
      </w:r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b/>
      </w:rPr>
    </w:lvl>
  </w:abstractNum>
  <w:abstractNum w:abstractNumId="3" w15:restartNumberingAfterBreak="0">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4" w15:restartNumberingAfterBreak="0">
    <w:nsid w:val="04E44675"/>
    <w:multiLevelType w:val="hybridMultilevel"/>
    <w:tmpl w:val="9998FB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79C1D38"/>
    <w:multiLevelType w:val="hybridMultilevel"/>
    <w:tmpl w:val="392A88A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15:restartNumberingAfterBreak="0">
    <w:nsid w:val="07F8659E"/>
    <w:multiLevelType w:val="hybridMultilevel"/>
    <w:tmpl w:val="55283A8C"/>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7" w15:restartNumberingAfterBreak="0">
    <w:nsid w:val="0A5D3DE9"/>
    <w:multiLevelType w:val="hybridMultilevel"/>
    <w:tmpl w:val="B00E9B6A"/>
    <w:lvl w:ilvl="0" w:tplc="080A0001">
      <w:start w:val="1"/>
      <w:numFmt w:val="bullet"/>
      <w:lvlText w:val=""/>
      <w:lvlJc w:val="left"/>
      <w:pPr>
        <w:ind w:left="2520" w:hanging="360"/>
      </w:pPr>
      <w:rPr>
        <w:rFonts w:ascii="Symbol" w:hAnsi="Symbol" w:hint="default"/>
      </w:rPr>
    </w:lvl>
    <w:lvl w:ilvl="1" w:tplc="080A0003">
      <w:start w:val="1"/>
      <w:numFmt w:val="bullet"/>
      <w:lvlText w:val="o"/>
      <w:lvlJc w:val="left"/>
      <w:pPr>
        <w:ind w:left="3240" w:hanging="360"/>
      </w:pPr>
      <w:rPr>
        <w:rFonts w:ascii="Courier New" w:hAnsi="Courier New" w:cs="Courier New" w:hint="default"/>
      </w:rPr>
    </w:lvl>
    <w:lvl w:ilvl="2" w:tplc="080A0005">
      <w:start w:val="1"/>
      <w:numFmt w:val="bullet"/>
      <w:lvlText w:val=""/>
      <w:lvlJc w:val="left"/>
      <w:pPr>
        <w:ind w:left="3960" w:hanging="360"/>
      </w:pPr>
      <w:rPr>
        <w:rFonts w:ascii="Wingdings" w:hAnsi="Wingdings" w:hint="default"/>
      </w:rPr>
    </w:lvl>
    <w:lvl w:ilvl="3" w:tplc="080A0001">
      <w:start w:val="1"/>
      <w:numFmt w:val="bullet"/>
      <w:lvlText w:val=""/>
      <w:lvlJc w:val="left"/>
      <w:pPr>
        <w:ind w:left="4680" w:hanging="360"/>
      </w:pPr>
      <w:rPr>
        <w:rFonts w:ascii="Symbol" w:hAnsi="Symbol" w:hint="default"/>
      </w:rPr>
    </w:lvl>
    <w:lvl w:ilvl="4" w:tplc="080A0003">
      <w:start w:val="1"/>
      <w:numFmt w:val="bullet"/>
      <w:lvlText w:val="o"/>
      <w:lvlJc w:val="left"/>
      <w:pPr>
        <w:ind w:left="5400" w:hanging="360"/>
      </w:pPr>
      <w:rPr>
        <w:rFonts w:ascii="Courier New" w:hAnsi="Courier New" w:cs="Courier New" w:hint="default"/>
      </w:rPr>
    </w:lvl>
    <w:lvl w:ilvl="5" w:tplc="080A0005">
      <w:start w:val="1"/>
      <w:numFmt w:val="bullet"/>
      <w:lvlText w:val=""/>
      <w:lvlJc w:val="left"/>
      <w:pPr>
        <w:ind w:left="6120" w:hanging="360"/>
      </w:pPr>
      <w:rPr>
        <w:rFonts w:ascii="Wingdings" w:hAnsi="Wingdings" w:hint="default"/>
      </w:rPr>
    </w:lvl>
    <w:lvl w:ilvl="6" w:tplc="080A0001">
      <w:start w:val="1"/>
      <w:numFmt w:val="bullet"/>
      <w:lvlText w:val=""/>
      <w:lvlJc w:val="left"/>
      <w:pPr>
        <w:ind w:left="6840" w:hanging="360"/>
      </w:pPr>
      <w:rPr>
        <w:rFonts w:ascii="Symbol" w:hAnsi="Symbol" w:hint="default"/>
      </w:rPr>
    </w:lvl>
    <w:lvl w:ilvl="7" w:tplc="080A0003">
      <w:start w:val="1"/>
      <w:numFmt w:val="bullet"/>
      <w:lvlText w:val="o"/>
      <w:lvlJc w:val="left"/>
      <w:pPr>
        <w:ind w:left="7560" w:hanging="360"/>
      </w:pPr>
      <w:rPr>
        <w:rFonts w:ascii="Courier New" w:hAnsi="Courier New" w:cs="Courier New" w:hint="default"/>
      </w:rPr>
    </w:lvl>
    <w:lvl w:ilvl="8" w:tplc="080A0005">
      <w:start w:val="1"/>
      <w:numFmt w:val="bullet"/>
      <w:lvlText w:val=""/>
      <w:lvlJc w:val="left"/>
      <w:pPr>
        <w:ind w:left="8280" w:hanging="360"/>
      </w:pPr>
      <w:rPr>
        <w:rFonts w:ascii="Wingdings" w:hAnsi="Wingdings" w:hint="default"/>
      </w:rPr>
    </w:lvl>
  </w:abstractNum>
  <w:abstractNum w:abstractNumId="8" w15:restartNumberingAfterBreak="0">
    <w:nsid w:val="0FA02F02"/>
    <w:multiLevelType w:val="multilevel"/>
    <w:tmpl w:val="126636C4"/>
    <w:lvl w:ilvl="0">
      <w:start w:val="1"/>
      <w:numFmt w:val="bullet"/>
      <w:lvlText w:val=""/>
      <w:lvlJc w:val="left"/>
      <w:pPr>
        <w:tabs>
          <w:tab w:val="num" w:pos="720"/>
        </w:tabs>
        <w:ind w:left="720" w:hanging="360"/>
      </w:pPr>
      <w:rPr>
        <w:rFonts w:ascii="Symbol" w:hAnsi="Symbol" w:hint="default"/>
        <w:b/>
        <w:sz w:val="22"/>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hint="default"/>
        <w:b/>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hint="default"/>
        <w:b/>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17460BAB"/>
    <w:multiLevelType w:val="hybridMultilevel"/>
    <w:tmpl w:val="C5BAF6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CCC7BE2"/>
    <w:multiLevelType w:val="hybridMultilevel"/>
    <w:tmpl w:val="3BDE0A20"/>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11" w15:restartNumberingAfterBreak="0">
    <w:nsid w:val="1DD5312A"/>
    <w:multiLevelType w:val="hybridMultilevel"/>
    <w:tmpl w:val="A5320F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50A3248"/>
    <w:multiLevelType w:val="hybridMultilevel"/>
    <w:tmpl w:val="5F14DC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78E242F"/>
    <w:multiLevelType w:val="hybridMultilevel"/>
    <w:tmpl w:val="F7D8E01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9056505"/>
    <w:multiLevelType w:val="hybridMultilevel"/>
    <w:tmpl w:val="A600C9FC"/>
    <w:lvl w:ilvl="0" w:tplc="080A0001">
      <w:start w:val="1"/>
      <w:numFmt w:val="bullet"/>
      <w:lvlText w:val=""/>
      <w:lvlJc w:val="left"/>
      <w:pPr>
        <w:ind w:left="3299" w:hanging="360"/>
      </w:pPr>
      <w:rPr>
        <w:rFonts w:ascii="Symbol" w:hAnsi="Symbol" w:hint="default"/>
      </w:rPr>
    </w:lvl>
    <w:lvl w:ilvl="1" w:tplc="080A0003">
      <w:start w:val="1"/>
      <w:numFmt w:val="bullet"/>
      <w:lvlText w:val="o"/>
      <w:lvlJc w:val="left"/>
      <w:pPr>
        <w:ind w:left="4019" w:hanging="360"/>
      </w:pPr>
      <w:rPr>
        <w:rFonts w:ascii="Courier New" w:hAnsi="Courier New" w:cs="Courier New" w:hint="default"/>
      </w:rPr>
    </w:lvl>
    <w:lvl w:ilvl="2" w:tplc="080A0005">
      <w:start w:val="1"/>
      <w:numFmt w:val="bullet"/>
      <w:lvlText w:val=""/>
      <w:lvlJc w:val="left"/>
      <w:pPr>
        <w:ind w:left="4739" w:hanging="360"/>
      </w:pPr>
      <w:rPr>
        <w:rFonts w:ascii="Wingdings" w:hAnsi="Wingdings" w:hint="default"/>
      </w:rPr>
    </w:lvl>
    <w:lvl w:ilvl="3" w:tplc="080A0001">
      <w:start w:val="1"/>
      <w:numFmt w:val="bullet"/>
      <w:lvlText w:val=""/>
      <w:lvlJc w:val="left"/>
      <w:pPr>
        <w:ind w:left="5459" w:hanging="360"/>
      </w:pPr>
      <w:rPr>
        <w:rFonts w:ascii="Symbol" w:hAnsi="Symbol" w:hint="default"/>
      </w:rPr>
    </w:lvl>
    <w:lvl w:ilvl="4" w:tplc="080A0003">
      <w:start w:val="1"/>
      <w:numFmt w:val="bullet"/>
      <w:lvlText w:val="o"/>
      <w:lvlJc w:val="left"/>
      <w:pPr>
        <w:ind w:left="6179" w:hanging="360"/>
      </w:pPr>
      <w:rPr>
        <w:rFonts w:ascii="Courier New" w:hAnsi="Courier New" w:cs="Courier New" w:hint="default"/>
      </w:rPr>
    </w:lvl>
    <w:lvl w:ilvl="5" w:tplc="080A0005">
      <w:start w:val="1"/>
      <w:numFmt w:val="bullet"/>
      <w:lvlText w:val=""/>
      <w:lvlJc w:val="left"/>
      <w:pPr>
        <w:ind w:left="6899" w:hanging="360"/>
      </w:pPr>
      <w:rPr>
        <w:rFonts w:ascii="Wingdings" w:hAnsi="Wingdings" w:hint="default"/>
      </w:rPr>
    </w:lvl>
    <w:lvl w:ilvl="6" w:tplc="080A0001">
      <w:start w:val="1"/>
      <w:numFmt w:val="bullet"/>
      <w:lvlText w:val=""/>
      <w:lvlJc w:val="left"/>
      <w:pPr>
        <w:ind w:left="7619" w:hanging="360"/>
      </w:pPr>
      <w:rPr>
        <w:rFonts w:ascii="Symbol" w:hAnsi="Symbol" w:hint="default"/>
      </w:rPr>
    </w:lvl>
    <w:lvl w:ilvl="7" w:tplc="080A0003">
      <w:start w:val="1"/>
      <w:numFmt w:val="bullet"/>
      <w:lvlText w:val="o"/>
      <w:lvlJc w:val="left"/>
      <w:pPr>
        <w:ind w:left="8339" w:hanging="360"/>
      </w:pPr>
      <w:rPr>
        <w:rFonts w:ascii="Courier New" w:hAnsi="Courier New" w:cs="Courier New" w:hint="default"/>
      </w:rPr>
    </w:lvl>
    <w:lvl w:ilvl="8" w:tplc="080A0005">
      <w:start w:val="1"/>
      <w:numFmt w:val="bullet"/>
      <w:lvlText w:val=""/>
      <w:lvlJc w:val="left"/>
      <w:pPr>
        <w:ind w:left="9059" w:hanging="360"/>
      </w:pPr>
      <w:rPr>
        <w:rFonts w:ascii="Wingdings" w:hAnsi="Wingdings" w:hint="default"/>
      </w:rPr>
    </w:lvl>
  </w:abstractNum>
  <w:abstractNum w:abstractNumId="15" w15:restartNumberingAfterBreak="0">
    <w:nsid w:val="2F6443AF"/>
    <w:multiLevelType w:val="hybridMultilevel"/>
    <w:tmpl w:val="B07AC36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6" w15:restartNumberingAfterBreak="0">
    <w:nsid w:val="3016090D"/>
    <w:multiLevelType w:val="hybridMultilevel"/>
    <w:tmpl w:val="8FCC0D04"/>
    <w:lvl w:ilvl="0" w:tplc="36AE21A2">
      <w:start w:val="1"/>
      <w:numFmt w:val="lowerLetter"/>
      <w:lvlText w:val="%1)"/>
      <w:lvlJc w:val="left"/>
      <w:pPr>
        <w:ind w:left="720" w:hanging="360"/>
      </w:pPr>
      <w:rPr>
        <w:rFonts w:cstheme="minorBidi" w:hint="default"/>
        <w:b/>
        <w:w w:val="107"/>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3E066B5"/>
    <w:multiLevelType w:val="multilevel"/>
    <w:tmpl w:val="FC8879AC"/>
    <w:lvl w:ilvl="0">
      <w:start w:val="1"/>
      <w:numFmt w:val="bullet"/>
      <w:lvlText w:val=""/>
      <w:lvlJc w:val="left"/>
      <w:pPr>
        <w:tabs>
          <w:tab w:val="num" w:pos="0"/>
        </w:tabs>
        <w:ind w:left="360" w:hanging="360"/>
      </w:pPr>
      <w:rPr>
        <w:rFonts w:ascii="Symbol" w:hAnsi="Symbol" w:hint="default"/>
        <w:b/>
      </w:r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8" w15:restartNumberingAfterBreak="0">
    <w:nsid w:val="3BBE36D9"/>
    <w:multiLevelType w:val="hybridMultilevel"/>
    <w:tmpl w:val="A2262D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C485808"/>
    <w:multiLevelType w:val="hybridMultilevel"/>
    <w:tmpl w:val="DB944B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E5617F2"/>
    <w:multiLevelType w:val="hybridMultilevel"/>
    <w:tmpl w:val="C9B6F3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A3C2ADE"/>
    <w:multiLevelType w:val="hybridMultilevel"/>
    <w:tmpl w:val="342278D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2" w15:restartNumberingAfterBreak="0">
    <w:nsid w:val="504773A1"/>
    <w:multiLevelType w:val="hybridMultilevel"/>
    <w:tmpl w:val="94F4F8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57529F7"/>
    <w:multiLevelType w:val="hybridMultilevel"/>
    <w:tmpl w:val="21028D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8492397"/>
    <w:multiLevelType w:val="hybridMultilevel"/>
    <w:tmpl w:val="0EC2A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C3C220F"/>
    <w:multiLevelType w:val="hybridMultilevel"/>
    <w:tmpl w:val="9BFA406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D1E0275"/>
    <w:multiLevelType w:val="hybridMultilevel"/>
    <w:tmpl w:val="FD2C2A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6C4277C"/>
    <w:multiLevelType w:val="hybridMultilevel"/>
    <w:tmpl w:val="F9E436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83808C8"/>
    <w:multiLevelType w:val="hybridMultilevel"/>
    <w:tmpl w:val="3CFE37B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9" w15:restartNumberingAfterBreak="0">
    <w:nsid w:val="6F6C51EB"/>
    <w:multiLevelType w:val="hybridMultilevel"/>
    <w:tmpl w:val="C45A45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33D3B1A"/>
    <w:multiLevelType w:val="hybridMultilevel"/>
    <w:tmpl w:val="4860055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1" w15:restartNumberingAfterBreak="0">
    <w:nsid w:val="73FC5DDD"/>
    <w:multiLevelType w:val="hybridMultilevel"/>
    <w:tmpl w:val="20C81384"/>
    <w:lvl w:ilvl="0" w:tplc="EB2C781E">
      <w:start w:val="1"/>
      <w:numFmt w:val="lowerLetter"/>
      <w:lvlText w:val="%1)"/>
      <w:lvlJc w:val="left"/>
      <w:pPr>
        <w:ind w:left="360" w:hanging="360"/>
      </w:pPr>
      <w:rPr>
        <w:rFonts w:hint="default"/>
        <w:b/>
        <w:sz w:val="20"/>
        <w:szCs w:val="2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2" w15:restartNumberingAfterBreak="0">
    <w:nsid w:val="756F62A5"/>
    <w:multiLevelType w:val="hybridMultilevel"/>
    <w:tmpl w:val="3C2020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863339F"/>
    <w:multiLevelType w:val="hybridMultilevel"/>
    <w:tmpl w:val="0F9C4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CC60C36"/>
    <w:multiLevelType w:val="hybridMultilevel"/>
    <w:tmpl w:val="3F167B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795556957">
    <w:abstractNumId w:val="7"/>
  </w:num>
  <w:num w:numId="2" w16cid:durableId="1194228348">
    <w:abstractNumId w:val="14"/>
  </w:num>
  <w:num w:numId="3" w16cid:durableId="2058704224">
    <w:abstractNumId w:val="25"/>
  </w:num>
  <w:num w:numId="4" w16cid:durableId="691883529">
    <w:abstractNumId w:val="6"/>
  </w:num>
  <w:num w:numId="5" w16cid:durableId="535587550">
    <w:abstractNumId w:val="16"/>
  </w:num>
  <w:num w:numId="6" w16cid:durableId="512038734">
    <w:abstractNumId w:val="10"/>
  </w:num>
  <w:num w:numId="7" w16cid:durableId="943654259">
    <w:abstractNumId w:val="31"/>
  </w:num>
  <w:num w:numId="8" w16cid:durableId="156382803">
    <w:abstractNumId w:val="18"/>
  </w:num>
  <w:num w:numId="9" w16cid:durableId="1712267271">
    <w:abstractNumId w:val="32"/>
  </w:num>
  <w:num w:numId="10" w16cid:durableId="1070663691">
    <w:abstractNumId w:val="8"/>
  </w:num>
  <w:num w:numId="11" w16cid:durableId="1460142860">
    <w:abstractNumId w:val="21"/>
  </w:num>
  <w:num w:numId="12" w16cid:durableId="1751853142">
    <w:abstractNumId w:val="15"/>
  </w:num>
  <w:num w:numId="13" w16cid:durableId="543057626">
    <w:abstractNumId w:val="28"/>
  </w:num>
  <w:num w:numId="14" w16cid:durableId="1454859112">
    <w:abstractNumId w:val="30"/>
  </w:num>
  <w:num w:numId="15" w16cid:durableId="549344989">
    <w:abstractNumId w:val="0"/>
  </w:num>
  <w:num w:numId="16" w16cid:durableId="939216704">
    <w:abstractNumId w:val="1"/>
  </w:num>
  <w:num w:numId="17" w16cid:durableId="1693453597">
    <w:abstractNumId w:val="3"/>
  </w:num>
  <w:num w:numId="18" w16cid:durableId="953442587">
    <w:abstractNumId w:val="2"/>
  </w:num>
  <w:num w:numId="19" w16cid:durableId="389160529">
    <w:abstractNumId w:val="27"/>
  </w:num>
  <w:num w:numId="20" w16cid:durableId="30306299">
    <w:abstractNumId w:val="5"/>
  </w:num>
  <w:num w:numId="21" w16cid:durableId="118576214">
    <w:abstractNumId w:val="12"/>
  </w:num>
  <w:num w:numId="22" w16cid:durableId="1284653202">
    <w:abstractNumId w:val="26"/>
  </w:num>
  <w:num w:numId="23" w16cid:durableId="1783300817">
    <w:abstractNumId w:val="11"/>
  </w:num>
  <w:num w:numId="24" w16cid:durableId="2026323238">
    <w:abstractNumId w:val="17"/>
  </w:num>
  <w:num w:numId="25" w16cid:durableId="471560464">
    <w:abstractNumId w:val="13"/>
  </w:num>
  <w:num w:numId="26" w16cid:durableId="1439716564">
    <w:abstractNumId w:val="4"/>
  </w:num>
  <w:num w:numId="27" w16cid:durableId="1335451376">
    <w:abstractNumId w:val="29"/>
  </w:num>
  <w:num w:numId="28" w16cid:durableId="742721811">
    <w:abstractNumId w:val="19"/>
  </w:num>
  <w:num w:numId="29" w16cid:durableId="1173757806">
    <w:abstractNumId w:val="24"/>
  </w:num>
  <w:num w:numId="30" w16cid:durableId="1507598860">
    <w:abstractNumId w:val="22"/>
  </w:num>
  <w:num w:numId="31" w16cid:durableId="1535996003">
    <w:abstractNumId w:val="33"/>
  </w:num>
  <w:num w:numId="32" w16cid:durableId="1825001465">
    <w:abstractNumId w:val="23"/>
  </w:num>
  <w:num w:numId="33" w16cid:durableId="1251432337">
    <w:abstractNumId w:val="20"/>
  </w:num>
  <w:num w:numId="34" w16cid:durableId="1714230150">
    <w:abstractNumId w:val="9"/>
  </w:num>
  <w:num w:numId="35" w16cid:durableId="20194570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245F"/>
    <w:rsid w:val="000744EE"/>
    <w:rsid w:val="00091829"/>
    <w:rsid w:val="000939E5"/>
    <w:rsid w:val="000B3B2A"/>
    <w:rsid w:val="000C24D2"/>
    <w:rsid w:val="000E792C"/>
    <w:rsid w:val="00113C73"/>
    <w:rsid w:val="001508CA"/>
    <w:rsid w:val="00184552"/>
    <w:rsid w:val="001F0BB1"/>
    <w:rsid w:val="00203CFA"/>
    <w:rsid w:val="002079BE"/>
    <w:rsid w:val="00247973"/>
    <w:rsid w:val="002504CE"/>
    <w:rsid w:val="00250DB4"/>
    <w:rsid w:val="002653C8"/>
    <w:rsid w:val="00280982"/>
    <w:rsid w:val="002F2B51"/>
    <w:rsid w:val="0033469F"/>
    <w:rsid w:val="0034203F"/>
    <w:rsid w:val="003E4873"/>
    <w:rsid w:val="004002C6"/>
    <w:rsid w:val="00485A90"/>
    <w:rsid w:val="00486BE3"/>
    <w:rsid w:val="004E7A7C"/>
    <w:rsid w:val="00525BB0"/>
    <w:rsid w:val="00526564"/>
    <w:rsid w:val="005558F2"/>
    <w:rsid w:val="0055749B"/>
    <w:rsid w:val="00580FF5"/>
    <w:rsid w:val="005B6210"/>
    <w:rsid w:val="005F6F50"/>
    <w:rsid w:val="00606A55"/>
    <w:rsid w:val="00671056"/>
    <w:rsid w:val="00672500"/>
    <w:rsid w:val="006754F9"/>
    <w:rsid w:val="006851E3"/>
    <w:rsid w:val="00687BA7"/>
    <w:rsid w:val="006B0BCD"/>
    <w:rsid w:val="007025C5"/>
    <w:rsid w:val="00724115"/>
    <w:rsid w:val="007464D2"/>
    <w:rsid w:val="00771C47"/>
    <w:rsid w:val="007806C2"/>
    <w:rsid w:val="007B4B69"/>
    <w:rsid w:val="008073CC"/>
    <w:rsid w:val="0084245F"/>
    <w:rsid w:val="00847741"/>
    <w:rsid w:val="008A11EB"/>
    <w:rsid w:val="008A3A10"/>
    <w:rsid w:val="008B54FA"/>
    <w:rsid w:val="008F14A4"/>
    <w:rsid w:val="00904321"/>
    <w:rsid w:val="00932160"/>
    <w:rsid w:val="009B0D25"/>
    <w:rsid w:val="009B22C8"/>
    <w:rsid w:val="009B6685"/>
    <w:rsid w:val="009C036E"/>
    <w:rsid w:val="009E0457"/>
    <w:rsid w:val="00A05B14"/>
    <w:rsid w:val="00A43273"/>
    <w:rsid w:val="00A462AB"/>
    <w:rsid w:val="00A5321F"/>
    <w:rsid w:val="00A93A17"/>
    <w:rsid w:val="00A9588E"/>
    <w:rsid w:val="00AC2454"/>
    <w:rsid w:val="00B251A2"/>
    <w:rsid w:val="00B8515A"/>
    <w:rsid w:val="00BC02C6"/>
    <w:rsid w:val="00BE4D36"/>
    <w:rsid w:val="00C01809"/>
    <w:rsid w:val="00C11DA3"/>
    <w:rsid w:val="00C45B82"/>
    <w:rsid w:val="00C56998"/>
    <w:rsid w:val="00CA127C"/>
    <w:rsid w:val="00CC0375"/>
    <w:rsid w:val="00CC4410"/>
    <w:rsid w:val="00CD0020"/>
    <w:rsid w:val="00D039D4"/>
    <w:rsid w:val="00D067BC"/>
    <w:rsid w:val="00D0798E"/>
    <w:rsid w:val="00D46A7D"/>
    <w:rsid w:val="00D80E40"/>
    <w:rsid w:val="00DB020E"/>
    <w:rsid w:val="00DC7A2A"/>
    <w:rsid w:val="00E26175"/>
    <w:rsid w:val="00E443C0"/>
    <w:rsid w:val="00E8073D"/>
    <w:rsid w:val="00EA6899"/>
    <w:rsid w:val="00EA7C94"/>
    <w:rsid w:val="00EF2F24"/>
    <w:rsid w:val="00EF5CD6"/>
    <w:rsid w:val="00F21571"/>
    <w:rsid w:val="00F247B5"/>
    <w:rsid w:val="00FD07F9"/>
    <w:rsid w:val="00FF08FC"/>
    <w:rsid w:val="00FF31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4527F64C"/>
  <w15:docId w15:val="{F2422C66-A3E7-4708-A59D-8255FFDAC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45F"/>
    <w:pPr>
      <w:spacing w:after="0" w:line="240" w:lineRule="auto"/>
    </w:pPr>
    <w:rPr>
      <w:rFonts w:ascii="Calibri" w:eastAsia="Yu Mincho" w:hAnsi="Calibri" w:cs="Times New Roman"/>
      <w:sz w:val="24"/>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4245F"/>
    <w:pPr>
      <w:tabs>
        <w:tab w:val="center" w:pos="4419"/>
        <w:tab w:val="right" w:pos="8838"/>
      </w:tabs>
    </w:pPr>
  </w:style>
  <w:style w:type="character" w:customStyle="1" w:styleId="EncabezadoCar">
    <w:name w:val="Encabezado Car"/>
    <w:basedOn w:val="Fuentedeprrafopredeter"/>
    <w:link w:val="Encabezado"/>
    <w:uiPriority w:val="99"/>
    <w:rsid w:val="0084245F"/>
    <w:rPr>
      <w:rFonts w:ascii="Calibri" w:eastAsia="Yu Mincho" w:hAnsi="Calibri" w:cs="Times New Roman"/>
      <w:sz w:val="24"/>
      <w:szCs w:val="24"/>
      <w:lang w:val="es-ES"/>
    </w:rPr>
  </w:style>
  <w:style w:type="paragraph" w:styleId="Piedepgina">
    <w:name w:val="footer"/>
    <w:basedOn w:val="Normal"/>
    <w:link w:val="PiedepginaCar"/>
    <w:uiPriority w:val="99"/>
    <w:unhideWhenUsed/>
    <w:rsid w:val="0084245F"/>
    <w:pPr>
      <w:tabs>
        <w:tab w:val="center" w:pos="4419"/>
        <w:tab w:val="right" w:pos="8838"/>
      </w:tabs>
    </w:pPr>
  </w:style>
  <w:style w:type="character" w:customStyle="1" w:styleId="PiedepginaCar">
    <w:name w:val="Pie de página Car"/>
    <w:basedOn w:val="Fuentedeprrafopredeter"/>
    <w:link w:val="Piedepgina"/>
    <w:uiPriority w:val="99"/>
    <w:rsid w:val="0084245F"/>
    <w:rPr>
      <w:rFonts w:ascii="Calibri" w:eastAsia="Yu Mincho" w:hAnsi="Calibri" w:cs="Times New Roman"/>
      <w:sz w:val="24"/>
      <w:szCs w:val="24"/>
      <w:lang w:val="es-ES"/>
    </w:rPr>
  </w:style>
  <w:style w:type="paragraph" w:styleId="Prrafodelista">
    <w:name w:val="List Paragraph"/>
    <w:aliases w:val="lp1,List Paragraph1,List Paragraph11,Bullet List,FooterText,numbered,Paragraphe de liste1,Bulletr List Paragraph,列出段落,列出段落1,Lista vistosa - Énfasis 11,Scitum normal,Listas,Colorful List - Accent 11,TítuloB,4 Párrafo de lista,Figuras,b1"/>
    <w:basedOn w:val="Normal"/>
    <w:link w:val="PrrafodelistaCar"/>
    <w:uiPriority w:val="99"/>
    <w:qFormat/>
    <w:rsid w:val="0084245F"/>
    <w:pPr>
      <w:spacing w:after="200" w:line="276" w:lineRule="auto"/>
      <w:ind w:left="720"/>
      <w:contextualSpacing/>
    </w:pPr>
    <w:rPr>
      <w:rFonts w:ascii="Montserrat" w:eastAsia="Montserrat" w:hAnsi="Montserrat" w:cs="Montserrat"/>
      <w:sz w:val="22"/>
      <w:szCs w:val="22"/>
      <w:lang w:val="es-MX" w:eastAsia="es-MX"/>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Lista vistosa - Énfasis 11 Car,Scitum normal Car,Listas Car,b1 Car"/>
    <w:basedOn w:val="Fuentedeprrafopredeter"/>
    <w:link w:val="Prrafodelista"/>
    <w:uiPriority w:val="99"/>
    <w:qFormat/>
    <w:locked/>
    <w:rsid w:val="0084245F"/>
    <w:rPr>
      <w:rFonts w:ascii="Montserrat" w:eastAsia="Montserrat" w:hAnsi="Montserrat" w:cs="Montserrat"/>
      <w:lang w:eastAsia="es-MX"/>
    </w:rPr>
  </w:style>
  <w:style w:type="character" w:customStyle="1" w:styleId="apple-converted-space">
    <w:name w:val="apple-converted-space"/>
    <w:basedOn w:val="Fuentedeprrafopredeter"/>
    <w:rsid w:val="0084245F"/>
  </w:style>
  <w:style w:type="table" w:styleId="Tablaconcuadrcula">
    <w:name w:val="Table Grid"/>
    <w:basedOn w:val="Tablanormal"/>
    <w:uiPriority w:val="59"/>
    <w:rsid w:val="0084245F"/>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vnculo">
    <w:name w:val="Hyperlink"/>
    <w:uiPriority w:val="99"/>
    <w:unhideWhenUsed/>
    <w:rsid w:val="007025C5"/>
    <w:rPr>
      <w:color w:val="0000FF"/>
      <w:u w:val="single"/>
    </w:rPr>
  </w:style>
  <w:style w:type="paragraph" w:styleId="Revisin">
    <w:name w:val="Revision"/>
    <w:hidden/>
    <w:uiPriority w:val="99"/>
    <w:semiHidden/>
    <w:rsid w:val="008B54FA"/>
    <w:pPr>
      <w:spacing w:after="0" w:line="240" w:lineRule="auto"/>
    </w:pPr>
    <w:rPr>
      <w:rFonts w:ascii="Calibri" w:eastAsia="Yu Mincho" w:hAnsi="Calibri" w:cs="Times New Roman"/>
      <w:sz w:val="24"/>
      <w:szCs w:val="24"/>
      <w:lang w:val="es-ES"/>
    </w:rPr>
  </w:style>
  <w:style w:type="paragraph" w:styleId="Textodeglobo">
    <w:name w:val="Balloon Text"/>
    <w:basedOn w:val="Normal"/>
    <w:link w:val="TextodegloboCar"/>
    <w:uiPriority w:val="99"/>
    <w:semiHidden/>
    <w:unhideWhenUsed/>
    <w:rsid w:val="005F6F50"/>
    <w:rPr>
      <w:rFonts w:ascii="Tahoma" w:hAnsi="Tahoma" w:cs="Tahoma"/>
      <w:sz w:val="16"/>
      <w:szCs w:val="16"/>
    </w:rPr>
  </w:style>
  <w:style w:type="character" w:customStyle="1" w:styleId="TextodegloboCar">
    <w:name w:val="Texto de globo Car"/>
    <w:basedOn w:val="Fuentedeprrafopredeter"/>
    <w:link w:val="Textodeglobo"/>
    <w:uiPriority w:val="99"/>
    <w:semiHidden/>
    <w:rsid w:val="005F6F50"/>
    <w:rPr>
      <w:rFonts w:ascii="Tahoma" w:eastAsia="Yu Mincho"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715287">
      <w:bodyDiv w:val="1"/>
      <w:marLeft w:val="0"/>
      <w:marRight w:val="0"/>
      <w:marTop w:val="0"/>
      <w:marBottom w:val="0"/>
      <w:divBdr>
        <w:top w:val="none" w:sz="0" w:space="0" w:color="auto"/>
        <w:left w:val="none" w:sz="0" w:space="0" w:color="auto"/>
        <w:bottom w:val="none" w:sz="0" w:space="0" w:color="auto"/>
        <w:right w:val="none" w:sz="0" w:space="0" w:color="auto"/>
      </w:divBdr>
    </w:div>
    <w:div w:id="1048721704">
      <w:bodyDiv w:val="1"/>
      <w:marLeft w:val="0"/>
      <w:marRight w:val="0"/>
      <w:marTop w:val="0"/>
      <w:marBottom w:val="0"/>
      <w:divBdr>
        <w:top w:val="none" w:sz="0" w:space="0" w:color="auto"/>
        <w:left w:val="none" w:sz="0" w:space="0" w:color="auto"/>
        <w:bottom w:val="none" w:sz="0" w:space="0" w:color="auto"/>
        <w:right w:val="none" w:sz="0" w:space="0" w:color="auto"/>
      </w:divBdr>
    </w:div>
    <w:div w:id="1184052797">
      <w:bodyDiv w:val="1"/>
      <w:marLeft w:val="0"/>
      <w:marRight w:val="0"/>
      <w:marTop w:val="0"/>
      <w:marBottom w:val="0"/>
      <w:divBdr>
        <w:top w:val="none" w:sz="0" w:space="0" w:color="auto"/>
        <w:left w:val="none" w:sz="0" w:space="0" w:color="auto"/>
        <w:bottom w:val="none" w:sz="0" w:space="0" w:color="auto"/>
        <w:right w:val="none" w:sz="0" w:space="0" w:color="auto"/>
      </w:divBdr>
    </w:div>
    <w:div w:id="1336962033">
      <w:bodyDiv w:val="1"/>
      <w:marLeft w:val="0"/>
      <w:marRight w:val="0"/>
      <w:marTop w:val="0"/>
      <w:marBottom w:val="0"/>
      <w:divBdr>
        <w:top w:val="none" w:sz="0" w:space="0" w:color="auto"/>
        <w:left w:val="none" w:sz="0" w:space="0" w:color="auto"/>
        <w:bottom w:val="none" w:sz="0" w:space="0" w:color="auto"/>
        <w:right w:val="none" w:sz="0" w:space="0" w:color="auto"/>
      </w:divBdr>
    </w:div>
    <w:div w:id="174309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3160</Words>
  <Characters>17382</Characters>
  <Application>Microsoft Office Word</Application>
  <DocSecurity>0</DocSecurity>
  <Lines>144</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Giovani Adrian Suarez Gallegos</dc:creator>
  <cp:lastModifiedBy>Eduardo Alejandro Arroyo Ledesma</cp:lastModifiedBy>
  <cp:revision>3</cp:revision>
  <dcterms:created xsi:type="dcterms:W3CDTF">2025-05-28T16:57:00Z</dcterms:created>
  <dcterms:modified xsi:type="dcterms:W3CDTF">2025-08-01T19:41:00Z</dcterms:modified>
</cp:coreProperties>
</file>